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AD497" w14:textId="77777777" w:rsidR="00605B61" w:rsidRPr="003672AE" w:rsidRDefault="00605B61" w:rsidP="00605B61">
      <w:pPr>
        <w:spacing w:before="40" w:after="40"/>
        <w:jc w:val="both"/>
        <w:rPr>
          <w:rFonts w:ascii="Tahoma" w:hAnsi="Tahoma" w:cs="Tahoma"/>
          <w:b/>
          <w:sz w:val="16"/>
          <w:szCs w:val="18"/>
        </w:rPr>
      </w:pPr>
      <w:r w:rsidRPr="003672AE">
        <w:rPr>
          <w:rFonts w:ascii="Tahoma" w:hAnsi="Tahoma" w:cs="Tahoma"/>
          <w:sz w:val="16"/>
          <w:szCs w:val="18"/>
        </w:rPr>
        <w:t xml:space="preserve">Załącznik nr 1 - </w:t>
      </w:r>
      <w:r w:rsidRPr="003672AE">
        <w:rPr>
          <w:rFonts w:ascii="Tahoma" w:hAnsi="Tahoma" w:cs="Tahoma"/>
          <w:b/>
          <w:sz w:val="16"/>
          <w:szCs w:val="18"/>
        </w:rPr>
        <w:t xml:space="preserve">Formularz oferty </w:t>
      </w:r>
    </w:p>
    <w:p w14:paraId="492A6DD6" w14:textId="77777777" w:rsidR="00605B61" w:rsidRPr="003672AE" w:rsidRDefault="00605B61" w:rsidP="00605B61">
      <w:pPr>
        <w:spacing w:before="40" w:after="40"/>
        <w:jc w:val="center"/>
        <w:rPr>
          <w:rFonts w:ascii="Tahoma" w:hAnsi="Tahoma" w:cs="Tahoma"/>
          <w:b/>
          <w:sz w:val="28"/>
          <w:szCs w:val="32"/>
        </w:rPr>
      </w:pPr>
      <w:r w:rsidRPr="003672AE">
        <w:rPr>
          <w:rFonts w:ascii="Tahoma" w:hAnsi="Tahoma" w:cs="Tahoma"/>
          <w:b/>
          <w:sz w:val="28"/>
          <w:szCs w:val="32"/>
        </w:rPr>
        <w:t>O F E R T A</w:t>
      </w:r>
    </w:p>
    <w:p w14:paraId="7BC4816E" w14:textId="77777777" w:rsidR="00605B61" w:rsidRPr="003672AE" w:rsidRDefault="00605B61" w:rsidP="00605B61">
      <w:pPr>
        <w:spacing w:before="40" w:after="40"/>
        <w:jc w:val="center"/>
        <w:rPr>
          <w:rFonts w:ascii="Tahoma" w:hAnsi="Tahoma" w:cs="Tahoma"/>
          <w:sz w:val="18"/>
        </w:rPr>
      </w:pPr>
      <w:r w:rsidRPr="003672AE">
        <w:rPr>
          <w:rFonts w:ascii="Tahoma" w:hAnsi="Tahoma" w:cs="Tahoma"/>
          <w:sz w:val="18"/>
        </w:rPr>
        <w:t>na roboty budowlane:</w:t>
      </w:r>
    </w:p>
    <w:p w14:paraId="3CA65F3C" w14:textId="77777777" w:rsidR="00605B61" w:rsidRPr="001B4798" w:rsidRDefault="00605B61" w:rsidP="00605B61">
      <w:pPr>
        <w:spacing w:before="120" w:after="20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1B4798">
        <w:rPr>
          <w:rFonts w:ascii="Arial" w:eastAsia="Calibri" w:hAnsi="Arial" w:cs="Arial"/>
          <w:b/>
          <w:bCs/>
          <w:sz w:val="20"/>
          <w:szCs w:val="20"/>
          <w:lang w:eastAsia="en-US"/>
        </w:rPr>
        <w:t>Wykonanie termomodernizacji wraz z dociepleniem dachu oraz likwidacja pęknięć murów metodą ,,zszywania” budynku mieszkalnego przy ul. Limanowskiego 12-14 w Kędzierzynie-Koźlu</w:t>
      </w:r>
    </w:p>
    <w:p w14:paraId="55A04774" w14:textId="77777777" w:rsidR="00605B61" w:rsidRPr="003672AE" w:rsidRDefault="00605B61" w:rsidP="00605B61">
      <w:pPr>
        <w:spacing w:before="40" w:after="40"/>
        <w:jc w:val="center"/>
        <w:rPr>
          <w:rFonts w:ascii="Tahoma" w:hAnsi="Tahoma" w:cs="Tahoma"/>
          <w:sz w:val="18"/>
        </w:rPr>
      </w:pPr>
    </w:p>
    <w:p w14:paraId="00E21200" w14:textId="77777777" w:rsidR="00605B61" w:rsidRPr="003672AE" w:rsidRDefault="00605B61" w:rsidP="00605B61">
      <w:pPr>
        <w:numPr>
          <w:ilvl w:val="2"/>
          <w:numId w:val="2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20"/>
        </w:rPr>
      </w:pPr>
      <w:r w:rsidRPr="003672AE">
        <w:rPr>
          <w:rFonts w:ascii="Tahoma" w:hAnsi="Tahoma" w:cs="Tahoma"/>
          <w:b/>
          <w:sz w:val="18"/>
          <w:szCs w:val="20"/>
        </w:rPr>
        <w:t>ZAMAWIAJĄCY:</w:t>
      </w:r>
      <w:r w:rsidRPr="003672AE">
        <w:rPr>
          <w:rFonts w:ascii="Tahoma" w:hAnsi="Tahoma" w:cs="Tahoma"/>
          <w:b/>
          <w:sz w:val="18"/>
          <w:szCs w:val="20"/>
        </w:rPr>
        <w:br/>
      </w:r>
      <w:r>
        <w:rPr>
          <w:rFonts w:ascii="Tahoma" w:hAnsi="Tahoma" w:cs="Tahoma"/>
          <w:b/>
          <w:sz w:val="18"/>
          <w:szCs w:val="20"/>
        </w:rPr>
        <w:t>Miejski Zarząd Budynków Komunalnych w Kędzierzynie-Koźlu ul. Grunwaldzka 6 47-220 Kędzierzyn-Koźle.</w:t>
      </w:r>
    </w:p>
    <w:p w14:paraId="7BD929D7" w14:textId="77777777" w:rsidR="00605B61" w:rsidRPr="003672AE" w:rsidRDefault="00605B61" w:rsidP="00605B61">
      <w:pPr>
        <w:spacing w:before="120" w:after="120"/>
        <w:ind w:left="284"/>
        <w:jc w:val="both"/>
        <w:rPr>
          <w:rFonts w:ascii="Tahoma" w:hAnsi="Tahoma" w:cs="Tahoma"/>
          <w:b/>
          <w:sz w:val="16"/>
          <w:szCs w:val="18"/>
        </w:rPr>
      </w:pPr>
    </w:p>
    <w:p w14:paraId="552724E0" w14:textId="77777777" w:rsidR="00605B61" w:rsidRPr="003672AE" w:rsidRDefault="00605B61" w:rsidP="00605B61">
      <w:pPr>
        <w:numPr>
          <w:ilvl w:val="2"/>
          <w:numId w:val="2"/>
        </w:numPr>
        <w:spacing w:before="120" w:after="120" w:line="276" w:lineRule="auto"/>
        <w:ind w:left="567" w:hanging="709"/>
        <w:jc w:val="both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28"/>
        <w:gridCol w:w="2466"/>
        <w:gridCol w:w="1879"/>
        <w:gridCol w:w="1619"/>
      </w:tblGrid>
      <w:tr w:rsidR="00605B61" w:rsidRPr="003672AE" w14:paraId="7D7A8E0A" w14:textId="77777777" w:rsidTr="007E78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8FD9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55F0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DDCA" w14:textId="77777777" w:rsidR="00605B61" w:rsidRPr="003672AE" w:rsidRDefault="00605B61" w:rsidP="007E7819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  <w:r w:rsidRPr="003672AE">
              <w:rPr>
                <w:rFonts w:ascii="Tahoma" w:hAnsi="Tahoma" w:cs="Tahoma"/>
                <w:b/>
                <w:sz w:val="18"/>
                <w:szCs w:val="18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3CC4" w14:textId="77777777" w:rsidR="00605B61" w:rsidRPr="003672AE" w:rsidRDefault="00605B61" w:rsidP="007E7819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NIP, REGON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EF63" w14:textId="77777777" w:rsidR="00605B61" w:rsidRPr="003672AE" w:rsidRDefault="00605B61" w:rsidP="007E7819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NR REJESTRU np. KRS</w:t>
            </w:r>
          </w:p>
        </w:tc>
      </w:tr>
      <w:tr w:rsidR="00605B61" w:rsidRPr="003672AE" w14:paraId="0146DFD0" w14:textId="77777777" w:rsidTr="007E78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72F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422A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01CD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E652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B141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05B61" w:rsidRPr="003672AE" w14:paraId="70DD2515" w14:textId="77777777" w:rsidTr="007E78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CFD5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EABC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F0CC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90AC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EE69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EE4890B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8"/>
          <w:szCs w:val="18"/>
          <w:lang w:val="de-DE"/>
        </w:rPr>
      </w:pPr>
    </w:p>
    <w:p w14:paraId="506A52EC" w14:textId="77777777" w:rsidR="00605B61" w:rsidRPr="003672AE" w:rsidRDefault="00605B61" w:rsidP="00605B61">
      <w:pPr>
        <w:numPr>
          <w:ilvl w:val="2"/>
          <w:numId w:val="2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  <w:lang w:val="de-DE"/>
        </w:rPr>
        <w:t xml:space="preserve">Dane </w:t>
      </w:r>
      <w:r w:rsidRPr="003672AE">
        <w:rPr>
          <w:rFonts w:ascii="Tahoma" w:hAnsi="Tahoma" w:cs="Tahoma"/>
          <w:b/>
          <w:sz w:val="18"/>
          <w:szCs w:val="18"/>
        </w:rPr>
        <w:t>kontaktowe</w:t>
      </w:r>
      <w:r w:rsidRPr="003672AE">
        <w:rPr>
          <w:rFonts w:ascii="Tahoma" w:hAnsi="Tahoma" w:cs="Tahoma"/>
          <w:b/>
          <w:sz w:val="18"/>
          <w:szCs w:val="18"/>
          <w:lang w:val="de-D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5"/>
        <w:gridCol w:w="6327"/>
      </w:tblGrid>
      <w:tr w:rsidR="00605B61" w:rsidRPr="003672AE" w14:paraId="0CBB13CB" w14:textId="77777777" w:rsidTr="007E7819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FF2E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3A36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05B61" w:rsidRPr="003672AE" w14:paraId="43396AFB" w14:textId="77777777" w:rsidTr="007E7819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150E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Adres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B0C6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605B61" w:rsidRPr="003672AE" w14:paraId="7CC0533F" w14:textId="77777777" w:rsidTr="007E7819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EADD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Nr</w:t>
            </w:r>
            <w:proofErr w:type="spellEnd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telefonu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E54B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605B61" w:rsidRPr="003672AE" w14:paraId="5BCF6230" w14:textId="77777777" w:rsidTr="007E7819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9264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Adres</w:t>
            </w:r>
            <w:proofErr w:type="spellEnd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05EF" w14:textId="77777777" w:rsidR="00605B61" w:rsidRPr="003672AE" w:rsidRDefault="00605B61" w:rsidP="007E7819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</w:tbl>
    <w:p w14:paraId="3DF6A667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6"/>
          <w:szCs w:val="18"/>
          <w:lang w:val="de-DE"/>
        </w:rPr>
      </w:pPr>
    </w:p>
    <w:p w14:paraId="3A5A8487" w14:textId="77777777" w:rsidR="00605B61" w:rsidRPr="003672AE" w:rsidRDefault="00605B61" w:rsidP="00605B61">
      <w:pPr>
        <w:numPr>
          <w:ilvl w:val="2"/>
          <w:numId w:val="2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 xml:space="preserve">Oferujemy wykonanie przedmiotu zamówienia zgodnie z warunkami zawartymi w SWZ </w:t>
      </w:r>
      <w:r w:rsidRPr="003672AE">
        <w:rPr>
          <w:rFonts w:ascii="Tahoma" w:hAnsi="Tahoma" w:cs="Tahoma"/>
          <w:b/>
          <w:sz w:val="18"/>
          <w:szCs w:val="18"/>
        </w:rPr>
        <w:br/>
        <w:t>i wg poniższych danych</w:t>
      </w:r>
      <w:r w:rsidRPr="003672AE">
        <w:rPr>
          <w:rFonts w:ascii="Tahoma" w:hAnsi="Tahoma" w:cs="Tahoma"/>
          <w:sz w:val="18"/>
          <w:szCs w:val="18"/>
        </w:rPr>
        <w:t>:</w:t>
      </w:r>
    </w:p>
    <w:p w14:paraId="3D9AF0FB" w14:textId="77777777" w:rsidR="00605B61" w:rsidRPr="003672AE" w:rsidRDefault="00605B61" w:rsidP="00605B61">
      <w:pPr>
        <w:numPr>
          <w:ilvl w:val="0"/>
          <w:numId w:val="6"/>
        </w:numPr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Zapoznałem(liśmy) się z treścią SWZ dla niniejszego zamówienia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 i nie wnosimy do niej uwag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.</w:t>
      </w:r>
    </w:p>
    <w:p w14:paraId="7C1BA106" w14:textId="77777777" w:rsidR="00605B61" w:rsidRPr="003672AE" w:rsidRDefault="00605B61" w:rsidP="00605B61">
      <w:pPr>
        <w:numPr>
          <w:ilvl w:val="0"/>
          <w:numId w:val="6"/>
        </w:numPr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Gwarantuję(my) wykonanie niniejszego zamówienia zgodnie z treścią: SWZ, wyjaśnień do SWZ oraz jej modyfikacji.</w:t>
      </w:r>
    </w:p>
    <w:p w14:paraId="4AFD6D33" w14:textId="77777777" w:rsidR="00605B61" w:rsidRPr="00AF0707" w:rsidRDefault="00605B61" w:rsidP="00605B61">
      <w:pPr>
        <w:numPr>
          <w:ilvl w:val="0"/>
          <w:numId w:val="6"/>
        </w:numPr>
        <w:tabs>
          <w:tab w:val="left" w:pos="-142"/>
        </w:tabs>
        <w:spacing w:before="120" w:after="60" w:line="276" w:lineRule="auto"/>
        <w:ind w:left="284" w:hanging="426"/>
        <w:contextualSpacing/>
        <w:outlineLvl w:val="4"/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val="x-none" w:eastAsia="x-none"/>
        </w:rPr>
      </w:pPr>
      <w:r w:rsidRPr="003672AE"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 xml:space="preserve">Całkowita cena 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netto i 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 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>brutto wykonania przedmiotu zamówienia określonego SWZ wynosi:</w:t>
      </w:r>
      <w:r w:rsidRPr="003672AE"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eastAsia="x-none"/>
        </w:rPr>
        <w:t>(wartość oceniana)</w:t>
      </w:r>
    </w:p>
    <w:p w14:paraId="7753077B" w14:textId="77777777" w:rsidR="00605B61" w:rsidRPr="00AF0707" w:rsidRDefault="00605B61" w:rsidP="00605B61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2694"/>
        <w:gridCol w:w="850"/>
        <w:gridCol w:w="1985"/>
        <w:gridCol w:w="1275"/>
        <w:gridCol w:w="1991"/>
      </w:tblGrid>
      <w:tr w:rsidR="00605B61" w:rsidRPr="00AF0707" w14:paraId="09CB8C10" w14:textId="77777777" w:rsidTr="007E7819">
        <w:trPr>
          <w:trHeight w:val="4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2DE3D" w14:textId="77777777" w:rsidR="00605B61" w:rsidRPr="00AF0707" w:rsidRDefault="00605B61" w:rsidP="007E781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1249B02" w14:textId="77777777" w:rsidR="00605B61" w:rsidRPr="00AF0707" w:rsidRDefault="00605B61" w:rsidP="007E781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B7532" w14:textId="77777777" w:rsidR="00605B61" w:rsidRPr="00AF0707" w:rsidRDefault="00605B61" w:rsidP="007E781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3ABADFF" w14:textId="77777777" w:rsidR="00605B61" w:rsidRPr="00AF0707" w:rsidRDefault="00605B61" w:rsidP="007E781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ED745" w14:textId="77777777" w:rsidR="00605B61" w:rsidRPr="00AF0707" w:rsidRDefault="00605B61" w:rsidP="007E781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1D53E6C" w14:textId="77777777" w:rsidR="00605B61" w:rsidRPr="00AF0707" w:rsidRDefault="00605B61" w:rsidP="007E781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Cena netto</w:t>
            </w:r>
            <w:r w:rsidRPr="00AF070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86C3B" w14:textId="77777777" w:rsidR="00605B61" w:rsidRPr="00AF0707" w:rsidRDefault="00605B61" w:rsidP="007E7819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FECF9B6" w14:textId="77777777" w:rsidR="00605B61" w:rsidRPr="00AF0707" w:rsidRDefault="00605B61" w:rsidP="007E781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4A9A3" w14:textId="77777777" w:rsidR="00605B61" w:rsidRPr="00AF0707" w:rsidRDefault="00605B61" w:rsidP="007E781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C5CA8FA" w14:textId="77777777" w:rsidR="00605B61" w:rsidRPr="00AF0707" w:rsidRDefault="00605B61" w:rsidP="007E781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ena brutto</w:t>
            </w:r>
          </w:p>
        </w:tc>
      </w:tr>
      <w:tr w:rsidR="00605B61" w:rsidRPr="00AF0707" w14:paraId="6C939B9E" w14:textId="77777777" w:rsidTr="007E7819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9046C" w14:textId="77777777" w:rsidR="00605B61" w:rsidRPr="00AF0707" w:rsidRDefault="00605B61" w:rsidP="007E7819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B8F6F" w14:textId="77777777" w:rsidR="00605B61" w:rsidRPr="00AF0707" w:rsidRDefault="00605B61" w:rsidP="007E781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Limanowskiego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A53E4" w14:textId="77777777" w:rsidR="00605B61" w:rsidRPr="00AF0707" w:rsidRDefault="00605B61" w:rsidP="007E7819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12-14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11F00" w14:textId="77777777" w:rsidR="00605B61" w:rsidRPr="00AF0707" w:rsidRDefault="00605B61" w:rsidP="007E7819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F46A5" w14:textId="77777777" w:rsidR="00605B61" w:rsidRPr="00AF0707" w:rsidRDefault="00605B61" w:rsidP="007E7819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62DB1" w14:textId="77777777" w:rsidR="00605B61" w:rsidRPr="00AF0707" w:rsidRDefault="00605B61" w:rsidP="007E7819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</w:tbl>
    <w:p w14:paraId="75C5DEB4" w14:textId="77777777" w:rsidR="00605B61" w:rsidRPr="00AF0707" w:rsidRDefault="00605B61" w:rsidP="00605B61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42FD8538" w14:textId="77777777" w:rsidR="00605B61" w:rsidRPr="00905824" w:rsidRDefault="00605B61" w:rsidP="00605B61">
      <w:pPr>
        <w:spacing w:line="360" w:lineRule="auto"/>
        <w:ind w:left="360"/>
        <w:jc w:val="both"/>
        <w:rPr>
          <w:rFonts w:ascii="Tahoma" w:hAnsi="Tahoma" w:cs="Tahoma"/>
          <w:b/>
          <w:sz w:val="18"/>
          <w:szCs w:val="18"/>
        </w:rPr>
      </w:pPr>
      <w:r w:rsidRPr="004165F9">
        <w:rPr>
          <w:rFonts w:ascii="Tahoma" w:hAnsi="Tahoma" w:cs="Tahoma"/>
          <w:b/>
          <w:bCs/>
          <w:sz w:val="18"/>
          <w:szCs w:val="18"/>
          <w:u w:val="single"/>
        </w:rPr>
        <w:t xml:space="preserve">Szczegółowy zakres robót określa przedmiar robót stanowiący materiał pomocniczy </w:t>
      </w:r>
    </w:p>
    <w:p w14:paraId="12EC897E" w14:textId="77777777" w:rsidR="00605B61" w:rsidRPr="003672AE" w:rsidRDefault="00605B61" w:rsidP="00605B61">
      <w:pPr>
        <w:numPr>
          <w:ilvl w:val="0"/>
          <w:numId w:val="6"/>
        </w:numPr>
        <w:tabs>
          <w:tab w:val="left" w:pos="-142"/>
        </w:tabs>
        <w:spacing w:before="120" w:after="60" w:line="276" w:lineRule="auto"/>
        <w:ind w:left="284" w:hanging="426"/>
        <w:contextualSpacing/>
        <w:outlineLvl w:val="4"/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val="x-none" w:eastAsia="x-none"/>
        </w:rPr>
      </w:pP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Termin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wykonania zamówienia</w:t>
      </w:r>
      <w:r w:rsidRPr="003672AE">
        <w:rPr>
          <w:rFonts w:ascii="Tahoma" w:eastAsia="Calibri" w:hAnsi="Tahoma" w:cs="Tahoma"/>
          <w:bCs/>
          <w:iCs/>
          <w:sz w:val="18"/>
          <w:szCs w:val="18"/>
          <w:lang w:eastAsia="x-none"/>
        </w:rPr>
        <w:t xml:space="preserve"> wynosi: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 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nie dłużej niż do 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15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.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12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.202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2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 r.</w:t>
      </w:r>
      <w:r w:rsidRPr="00905824">
        <w:rPr>
          <w:rFonts w:ascii="Tahoma" w:eastAsia="Calibri" w:hAnsi="Tahoma" w:cs="Tahoma"/>
          <w:b/>
          <w:sz w:val="18"/>
          <w:szCs w:val="18"/>
          <w:lang w:eastAsia="en-US"/>
        </w:rPr>
        <w:t xml:space="preserve">                                                      </w:t>
      </w:r>
    </w:p>
    <w:p w14:paraId="17635994" w14:textId="77777777" w:rsidR="00605B61" w:rsidRPr="003672AE" w:rsidRDefault="00605B61" w:rsidP="00605B61">
      <w:pPr>
        <w:numPr>
          <w:ilvl w:val="0"/>
          <w:numId w:val="6"/>
        </w:numPr>
        <w:spacing w:before="120" w:after="60"/>
        <w:ind w:left="284" w:hanging="426"/>
        <w:jc w:val="both"/>
        <w:outlineLvl w:val="4"/>
        <w:rPr>
          <w:rFonts w:ascii="Tahoma" w:hAnsi="Tahoma"/>
          <w:i/>
          <w:color w:val="0000FF"/>
          <w:sz w:val="18"/>
          <w:lang w:val="x-none"/>
        </w:rPr>
      </w:pPr>
      <w:r w:rsidRPr="003672AE">
        <w:rPr>
          <w:rFonts w:ascii="Tahoma" w:hAnsi="Tahoma"/>
          <w:sz w:val="18"/>
        </w:rPr>
        <w:t>Okres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udzielonej przez nas </w:t>
      </w:r>
      <w:r w:rsidRPr="003672AE">
        <w:rPr>
          <w:rFonts w:ascii="Tahoma" w:hAnsi="Tahoma"/>
          <w:b/>
          <w:sz w:val="18"/>
          <w:lang w:val="x-none"/>
        </w:rPr>
        <w:t>gwarancji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wynosi: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……... miesięcy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licząc od daty protokołu odbioru końcowego 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robót</w:t>
      </w:r>
      <w:r w:rsidRPr="003672AE">
        <w:rPr>
          <w:rFonts w:ascii="Tahoma" w:hAnsi="Tahoma"/>
          <w:i/>
          <w:color w:val="0000FF"/>
          <w:sz w:val="18"/>
          <w:lang w:val="x-none"/>
        </w:rPr>
        <w:t>(wartość oceniana)</w:t>
      </w:r>
    </w:p>
    <w:p w14:paraId="59703C16" w14:textId="77777777" w:rsidR="00605B61" w:rsidRPr="003672AE" w:rsidRDefault="00605B61" w:rsidP="00605B61">
      <w:pPr>
        <w:spacing w:before="120" w:after="60" w:line="276" w:lineRule="auto"/>
        <w:ind w:left="360"/>
        <w:jc w:val="both"/>
        <w:outlineLvl w:val="4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/>
          <w:i/>
          <w:sz w:val="16"/>
        </w:rPr>
        <w:t xml:space="preserve">                                       </w:t>
      </w:r>
      <w:r w:rsidRPr="003672AE">
        <w:rPr>
          <w:rFonts w:ascii="Tahoma" w:hAnsi="Tahoma"/>
          <w:i/>
          <w:sz w:val="16"/>
          <w:lang w:val="x-none"/>
        </w:rPr>
        <w:t xml:space="preserve">(nie krótszy niż </w:t>
      </w:r>
      <w:r>
        <w:rPr>
          <w:rFonts w:ascii="Tahoma" w:hAnsi="Tahoma"/>
          <w:i/>
          <w:sz w:val="16"/>
        </w:rPr>
        <w:t>36</w:t>
      </w:r>
      <w:r w:rsidRPr="003672AE">
        <w:rPr>
          <w:rFonts w:ascii="Tahoma" w:hAnsi="Tahoma"/>
          <w:i/>
          <w:sz w:val="16"/>
          <w:lang w:val="x-none"/>
        </w:rPr>
        <w:t xml:space="preserve"> miesi</w:t>
      </w:r>
      <w:r>
        <w:rPr>
          <w:rFonts w:ascii="Tahoma" w:hAnsi="Tahoma"/>
          <w:i/>
          <w:sz w:val="16"/>
        </w:rPr>
        <w:t>ęcy</w:t>
      </w:r>
      <w:r w:rsidRPr="003672AE">
        <w:rPr>
          <w:rFonts w:ascii="Tahoma" w:hAnsi="Tahoma"/>
          <w:i/>
          <w:sz w:val="16"/>
          <w:lang w:val="x-none"/>
        </w:rPr>
        <w:t xml:space="preserve"> gwarancji, max oceniany </w:t>
      </w:r>
      <w:r>
        <w:rPr>
          <w:rFonts w:ascii="Tahoma" w:hAnsi="Tahoma"/>
          <w:i/>
          <w:sz w:val="16"/>
        </w:rPr>
        <w:t>60</w:t>
      </w:r>
      <w:r w:rsidRPr="003672AE">
        <w:rPr>
          <w:rFonts w:ascii="Tahoma" w:hAnsi="Tahoma"/>
          <w:i/>
          <w:sz w:val="16"/>
          <w:lang w:val="x-none"/>
        </w:rPr>
        <w:t xml:space="preserve"> miesięcy).</w:t>
      </w:r>
    </w:p>
    <w:p w14:paraId="41BDF01C" w14:textId="77777777" w:rsidR="00605B61" w:rsidRPr="003672AE" w:rsidRDefault="00605B61" w:rsidP="00605B61">
      <w:pPr>
        <w:numPr>
          <w:ilvl w:val="0"/>
          <w:numId w:val="6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Akceptuję(</w:t>
      </w:r>
      <w:proofErr w:type="spellStart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) bez zastrzeżeń warunk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i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płatności 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zawarte w projektowanych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postanowienia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ch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umowy.</w:t>
      </w:r>
    </w:p>
    <w:p w14:paraId="2EB12D07" w14:textId="77777777" w:rsidR="00605B61" w:rsidRPr="003672AE" w:rsidRDefault="00605B61" w:rsidP="00605B61">
      <w:pPr>
        <w:numPr>
          <w:ilvl w:val="0"/>
          <w:numId w:val="6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 przypadku uznania mojej (naszej) oferty za najkorzystniejszą, umowę zobowiązuję(</w:t>
      </w:r>
      <w:proofErr w:type="spellStart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) się zawrzeć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             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 miejscu i terminie jakie zostaną wskazane przez Zamawiającego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>.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</w:p>
    <w:p w14:paraId="5E192AA0" w14:textId="77777777" w:rsidR="00605B61" w:rsidRPr="003672AE" w:rsidRDefault="00605B61" w:rsidP="00605B61">
      <w:pPr>
        <w:numPr>
          <w:ilvl w:val="0"/>
          <w:numId w:val="6"/>
        </w:numPr>
        <w:tabs>
          <w:tab w:val="left" w:pos="284"/>
        </w:tabs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Oświadczam, że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nie polegam*/polegam*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0685281A" w14:textId="77777777" w:rsidR="00605B61" w:rsidRPr="003672AE" w:rsidRDefault="00605B61" w:rsidP="00605B61">
      <w:pPr>
        <w:tabs>
          <w:tab w:val="left" w:pos="284"/>
        </w:tabs>
        <w:ind w:left="720"/>
        <w:contextualSpacing/>
        <w:jc w:val="both"/>
        <w:outlineLvl w:val="4"/>
        <w:rPr>
          <w:rFonts w:ascii="Tahoma" w:eastAsia="Calibri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eastAsia="Calibri" w:hAnsi="Tahoma" w:cs="Tahoma"/>
          <w:bCs/>
          <w:iCs/>
          <w:sz w:val="16"/>
          <w:szCs w:val="18"/>
          <w:lang w:eastAsia="x-none"/>
        </w:rPr>
        <w:t xml:space="preserve">*niepotrzebne skreślić.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605B61" w:rsidRPr="003672AE" w14:paraId="3CA8727F" w14:textId="77777777" w:rsidTr="007E7819">
        <w:tc>
          <w:tcPr>
            <w:tcW w:w="2502" w:type="pct"/>
          </w:tcPr>
          <w:p w14:paraId="3D60171B" w14:textId="77777777" w:rsidR="00605B61" w:rsidRPr="003672AE" w:rsidRDefault="00605B61" w:rsidP="007E7819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  <w:t>Nazwa i adres podmiotu udostępniającego zasób Wykonawcy</w:t>
            </w:r>
          </w:p>
        </w:tc>
        <w:tc>
          <w:tcPr>
            <w:tcW w:w="2498" w:type="pct"/>
          </w:tcPr>
          <w:p w14:paraId="2A634059" w14:textId="77777777" w:rsidR="00605B61" w:rsidRPr="003672AE" w:rsidRDefault="00605B61" w:rsidP="007E7819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  <w:t>Zdolności techniczne lub zawodowe lub sytuacja finansowa lub ekonomiczna udostępniana Wykonawcy przez podmiot udostępniający zasoby</w:t>
            </w:r>
          </w:p>
        </w:tc>
      </w:tr>
      <w:tr w:rsidR="00605B61" w:rsidRPr="003672AE" w14:paraId="079B82C0" w14:textId="77777777" w:rsidTr="007E7819">
        <w:tc>
          <w:tcPr>
            <w:tcW w:w="2502" w:type="pct"/>
          </w:tcPr>
          <w:p w14:paraId="253D35A6" w14:textId="77777777" w:rsidR="00605B61" w:rsidRPr="003672AE" w:rsidRDefault="00605B61" w:rsidP="007E7819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498" w:type="pct"/>
          </w:tcPr>
          <w:p w14:paraId="383FEE08" w14:textId="77777777" w:rsidR="00605B61" w:rsidRPr="003672AE" w:rsidRDefault="00605B61" w:rsidP="007E7819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</w:tbl>
    <w:p w14:paraId="73F3AB0E" w14:textId="77777777" w:rsidR="00605B61" w:rsidRPr="003672AE" w:rsidRDefault="00605B61" w:rsidP="00605B61">
      <w:pPr>
        <w:tabs>
          <w:tab w:val="left" w:pos="284"/>
        </w:tabs>
        <w:spacing w:before="120" w:after="60" w:line="276" w:lineRule="auto"/>
        <w:ind w:left="284"/>
        <w:jc w:val="both"/>
        <w:outlineLvl w:val="4"/>
        <w:rPr>
          <w:rFonts w:ascii="Tahoma" w:hAnsi="Tahoma" w:cs="Tahoma"/>
          <w:bCs/>
          <w:iCs/>
          <w:sz w:val="14"/>
          <w:szCs w:val="18"/>
          <w:lang w:eastAsia="x-none"/>
        </w:rPr>
      </w:pPr>
      <w:r w:rsidRPr="003672AE">
        <w:rPr>
          <w:rFonts w:ascii="Tahoma" w:hAnsi="Tahoma" w:cs="Tahoma"/>
          <w:sz w:val="14"/>
          <w:szCs w:val="18"/>
        </w:rPr>
        <w:t>(</w:t>
      </w:r>
      <w:r w:rsidRPr="003672AE">
        <w:rPr>
          <w:rFonts w:ascii="Tahoma" w:hAnsi="Tahoma" w:cs="Tahoma"/>
          <w:i/>
          <w:iCs/>
          <w:sz w:val="14"/>
          <w:szCs w:val="18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65F637D6" w14:textId="77777777" w:rsidR="00605B61" w:rsidRPr="003672AE" w:rsidRDefault="00605B61" w:rsidP="00605B61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Uwaga:</w:t>
      </w:r>
    </w:p>
    <w:p w14:paraId="31C90168" w14:textId="77777777" w:rsidR="00605B61" w:rsidRPr="003672AE" w:rsidRDefault="00605B61" w:rsidP="00605B61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W przypadku polegania na zasobach podmiotów udostępniających zasób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 Wykonawca zobowiązany jest do złożenia wraz z ofertą</w:t>
      </w:r>
    </w:p>
    <w:p w14:paraId="0747C582" w14:textId="77777777" w:rsidR="00605B61" w:rsidRPr="003672AE" w:rsidRDefault="00605B61" w:rsidP="00605B61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>- z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obowiązania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7.3  i 7.4 SWZ</w:t>
      </w:r>
    </w:p>
    <w:p w14:paraId="6770ADB8" w14:textId="77777777" w:rsidR="00605B61" w:rsidRPr="003672AE" w:rsidRDefault="00605B61" w:rsidP="00605B61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oświadczenia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7.5 SWZ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 dla podmiotu udostępniającego zasób</w:t>
      </w:r>
    </w:p>
    <w:p w14:paraId="68C54D19" w14:textId="77777777" w:rsidR="00605B61" w:rsidRPr="003672AE" w:rsidRDefault="00605B61" w:rsidP="00605B61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 xml:space="preserve">odpisu lub informacji z Krajowego Rejestru Sądowego, Centralnej Ewidencji i Informacji o Działalności Gospodarczej lub innego właściwego rejestru 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>potwierdzającego, że osoba działająca w imieniu podmiotu udostępniającego Wykonawcy zasób jest umocowana do jego reprezentowania.,</w:t>
      </w:r>
    </w:p>
    <w:p w14:paraId="742BAF71" w14:textId="77777777" w:rsidR="00605B61" w:rsidRPr="003672AE" w:rsidRDefault="00605B61" w:rsidP="00605B61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pełnomocnictwo lub inny dokument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</w:p>
    <w:p w14:paraId="4AF66974" w14:textId="77777777" w:rsidR="00605B61" w:rsidRPr="003672AE" w:rsidRDefault="00605B61" w:rsidP="00605B61">
      <w:pPr>
        <w:numPr>
          <w:ilvl w:val="0"/>
          <w:numId w:val="6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Oświadczamy, że prace objęte zamówieniem zamierzamy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 xml:space="preserve">wykonać sami*/zamierzamy powierzyć podwykonawcom* </w:t>
      </w:r>
    </w:p>
    <w:p w14:paraId="6A385417" w14:textId="77777777" w:rsidR="00605B61" w:rsidRPr="003672AE" w:rsidRDefault="00605B61" w:rsidP="00605B61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*niepotrzebne skreślić.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605B61" w:rsidRPr="003672AE" w14:paraId="0E993611" w14:textId="77777777" w:rsidTr="007E781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E51A" w14:textId="77777777" w:rsidR="00605B61" w:rsidRPr="003672AE" w:rsidRDefault="00605B61" w:rsidP="007E7819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DBC2" w14:textId="77777777" w:rsidR="00605B61" w:rsidRPr="003672AE" w:rsidRDefault="00605B61" w:rsidP="007E7819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70A655A0" w14:textId="77777777" w:rsidR="00605B61" w:rsidRPr="003672AE" w:rsidRDefault="00605B61" w:rsidP="00605B6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3672A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których wykonanie Wykonawca zamierza powierzyć podwykonawcom</w:t>
            </w:r>
          </w:p>
          <w:p w14:paraId="382FC526" w14:textId="77777777" w:rsidR="00605B61" w:rsidRPr="003672AE" w:rsidRDefault="00605B61" w:rsidP="007E7819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B1D8C" w14:textId="77777777" w:rsidR="00605B61" w:rsidRPr="003672AE" w:rsidRDefault="00605B61" w:rsidP="007E7819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podwykonawcy (o ile są znane)</w:t>
            </w:r>
          </w:p>
        </w:tc>
      </w:tr>
      <w:tr w:rsidR="00605B61" w:rsidRPr="003672AE" w14:paraId="65BFC8A2" w14:textId="77777777" w:rsidTr="007E781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D21D" w14:textId="77777777" w:rsidR="00605B61" w:rsidRPr="003672AE" w:rsidRDefault="00605B61" w:rsidP="007E7819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7542" w14:textId="77777777" w:rsidR="00605B61" w:rsidRPr="003672AE" w:rsidRDefault="00605B61" w:rsidP="007E7819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2CD5" w14:textId="77777777" w:rsidR="00605B61" w:rsidRPr="003672AE" w:rsidRDefault="00605B61" w:rsidP="007E7819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  <w:tr w:rsidR="00605B61" w:rsidRPr="003672AE" w14:paraId="6BD1DEF2" w14:textId="77777777" w:rsidTr="007E781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E637" w14:textId="77777777" w:rsidR="00605B61" w:rsidRPr="003672AE" w:rsidRDefault="00605B61" w:rsidP="007E7819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…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8D05" w14:textId="77777777" w:rsidR="00605B61" w:rsidRPr="003672AE" w:rsidRDefault="00605B61" w:rsidP="007E7819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C5C4" w14:textId="77777777" w:rsidR="00605B61" w:rsidRPr="003672AE" w:rsidRDefault="00605B61" w:rsidP="007E7819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</w:tbl>
    <w:p w14:paraId="6D62D595" w14:textId="77777777" w:rsidR="00605B61" w:rsidRPr="003672AE" w:rsidRDefault="00605B61" w:rsidP="00605B61">
      <w:pPr>
        <w:spacing w:before="120" w:after="60" w:line="276" w:lineRule="auto"/>
        <w:ind w:left="426"/>
        <w:jc w:val="both"/>
        <w:outlineLvl w:val="4"/>
        <w:rPr>
          <w:rFonts w:ascii="Tahoma" w:hAnsi="Tahoma" w:cs="Tahoma"/>
          <w:bCs/>
          <w:iCs/>
          <w:sz w:val="14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4"/>
          <w:szCs w:val="18"/>
          <w:lang w:val="x-none" w:eastAsia="x-none"/>
        </w:rPr>
        <w:t>(w przypadku nie wskazania udziału podwykonawców Zamawiający przyjmie, że całe zamówienie zostanie wykonane przez Wykonawcę, bez udziału Podwykonawcy).</w:t>
      </w:r>
    </w:p>
    <w:p w14:paraId="03A8B616" w14:textId="77777777" w:rsidR="00605B61" w:rsidRPr="003672AE" w:rsidRDefault="00605B61" w:rsidP="00605B61">
      <w:pPr>
        <w:numPr>
          <w:ilvl w:val="0"/>
          <w:numId w:val="6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Oświadczam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,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że niżej wymienieni Wykonawcy wspólnie ubiegający się o udzielenie zamówienia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(konsorcjum)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wykonają następujące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zakres robót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 składając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y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 się na przedmiot zamówienia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32"/>
        <w:gridCol w:w="2912"/>
        <w:gridCol w:w="5192"/>
      </w:tblGrid>
      <w:tr w:rsidR="00605B61" w:rsidRPr="003672AE" w14:paraId="10BA45FD" w14:textId="77777777" w:rsidTr="007E7819">
        <w:tc>
          <w:tcPr>
            <w:tcW w:w="533" w:type="dxa"/>
          </w:tcPr>
          <w:p w14:paraId="7A5E0E54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L.p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.</w:t>
            </w:r>
          </w:p>
        </w:tc>
        <w:tc>
          <w:tcPr>
            <w:tcW w:w="2977" w:type="dxa"/>
          </w:tcPr>
          <w:p w14:paraId="0558B065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i ADRES WYKONAWCY</w:t>
            </w:r>
          </w:p>
        </w:tc>
        <w:tc>
          <w:tcPr>
            <w:tcW w:w="5352" w:type="dxa"/>
          </w:tcPr>
          <w:p w14:paraId="3673BA2E" w14:textId="77777777" w:rsidR="00605B61" w:rsidRPr="003672AE" w:rsidRDefault="00605B61" w:rsidP="007E7819">
            <w:pPr>
              <w:spacing w:before="120" w:after="60" w:line="276" w:lineRule="auto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ZAKRES ROBÓT SKŁADAJĄCY SIĘ NA PRZEDMIOT ZAMÓWIENIA (wykonywane przez konsorcjanta)</w:t>
            </w:r>
          </w:p>
        </w:tc>
      </w:tr>
      <w:tr w:rsidR="00605B61" w:rsidRPr="003672AE" w14:paraId="28622DC9" w14:textId="77777777" w:rsidTr="007E7819">
        <w:tc>
          <w:tcPr>
            <w:tcW w:w="533" w:type="dxa"/>
          </w:tcPr>
          <w:p w14:paraId="551BB521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2977" w:type="dxa"/>
          </w:tcPr>
          <w:p w14:paraId="23009200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</w:tcPr>
          <w:p w14:paraId="67EDC9C3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605B61" w:rsidRPr="003672AE" w14:paraId="5008D39B" w14:textId="77777777" w:rsidTr="007E7819">
        <w:tc>
          <w:tcPr>
            <w:tcW w:w="533" w:type="dxa"/>
          </w:tcPr>
          <w:p w14:paraId="598339BB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x-none"/>
              </w:rPr>
              <w:t>2.</w:t>
            </w:r>
          </w:p>
        </w:tc>
        <w:tc>
          <w:tcPr>
            <w:tcW w:w="2977" w:type="dxa"/>
          </w:tcPr>
          <w:p w14:paraId="1A4AA03D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</w:tcPr>
          <w:p w14:paraId="3BF20DD1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605B61" w:rsidRPr="003672AE" w14:paraId="78414736" w14:textId="77777777" w:rsidTr="007E7819">
        <w:tc>
          <w:tcPr>
            <w:tcW w:w="533" w:type="dxa"/>
          </w:tcPr>
          <w:p w14:paraId="7DAAC27D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  <w:t>….</w:t>
            </w:r>
          </w:p>
        </w:tc>
        <w:tc>
          <w:tcPr>
            <w:tcW w:w="2977" w:type="dxa"/>
          </w:tcPr>
          <w:p w14:paraId="1AF425CE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</w:tcPr>
          <w:p w14:paraId="235B14FF" w14:textId="77777777" w:rsidR="00605B61" w:rsidRPr="003672AE" w:rsidRDefault="00605B61" w:rsidP="007E7819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</w:tbl>
    <w:p w14:paraId="7B55D4E1" w14:textId="77777777" w:rsidR="00605B61" w:rsidRPr="003672AE" w:rsidRDefault="00605B61" w:rsidP="00605B61">
      <w:pPr>
        <w:spacing w:before="120" w:after="60" w:line="276" w:lineRule="auto"/>
        <w:ind w:left="426"/>
        <w:jc w:val="both"/>
        <w:outlineLvl w:val="4"/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>(</w:t>
      </w:r>
      <w:r w:rsidRPr="003672AE">
        <w:rPr>
          <w:rFonts w:ascii="Tahoma" w:hAnsi="Tahoma" w:cs="Tahoma"/>
          <w:b/>
          <w:bCs/>
          <w:iCs/>
          <w:color w:val="0070C0"/>
          <w:sz w:val="18"/>
          <w:szCs w:val="18"/>
          <w:lang w:val="x-none" w:eastAsia="x-none"/>
        </w:rPr>
        <w:t>UWAGA:</w:t>
      </w:r>
      <w:r w:rsidRPr="003672AE"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color w:val="0070C0"/>
          <w:sz w:val="18"/>
          <w:szCs w:val="18"/>
          <w:lang w:val="x-none" w:eastAsia="x-none"/>
        </w:rPr>
        <w:t xml:space="preserve">pkt. </w:t>
      </w:r>
      <w:r w:rsidRPr="003672AE">
        <w:rPr>
          <w:rFonts w:ascii="Tahoma" w:hAnsi="Tahoma" w:cs="Tahoma"/>
          <w:b/>
          <w:bCs/>
          <w:iCs/>
          <w:color w:val="0070C0"/>
          <w:sz w:val="18"/>
          <w:szCs w:val="18"/>
          <w:lang w:eastAsia="x-none"/>
        </w:rPr>
        <w:t>9</w:t>
      </w:r>
      <w:r w:rsidRPr="003672AE"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 xml:space="preserve"> dotyczy jedynie Wykonawców wspólnie ubiegających się o udzielenie zamówienia publicznego)</w:t>
      </w:r>
    </w:p>
    <w:p w14:paraId="26D4BC18" w14:textId="77777777" w:rsidR="00605B61" w:rsidRPr="003672AE" w:rsidRDefault="00605B61" w:rsidP="00605B61">
      <w:pPr>
        <w:numPr>
          <w:ilvl w:val="0"/>
          <w:numId w:val="6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4A409E0A" w14:textId="77777777" w:rsidR="00605B61" w:rsidRPr="003672AE" w:rsidRDefault="00605B61" w:rsidP="00605B61">
      <w:pPr>
        <w:numPr>
          <w:ilvl w:val="0"/>
          <w:numId w:val="6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Niniejszym informujemy, iż informacje składające się na ofertę, zawarte na stronach od ........... do .............. stanowią tajemnicę przedsiębiorstwa w rozumieniu przepisów ustawy o zwalczaniu nieuczciwej konkurencji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          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i jako takie nie mogą być udostępniane innym uczestnikom niniejszego postępowania.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Strony te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wraz </w:t>
      </w:r>
      <w:r>
        <w:rPr>
          <w:rFonts w:ascii="Tahoma" w:hAnsi="Tahoma" w:cs="Tahoma"/>
          <w:b/>
          <w:bCs/>
          <w:iCs/>
          <w:color w:val="0000FF"/>
          <w:sz w:val="18"/>
          <w:szCs w:val="18"/>
          <w:lang w:eastAsia="x-none"/>
        </w:rPr>
        <w:t xml:space="preserve">                    </w:t>
      </w:r>
      <w:r w:rsidRPr="003672AE">
        <w:rPr>
          <w:rFonts w:ascii="Tahoma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z uzasadnieniem wymaganym 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art. 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eastAsia="x-none"/>
        </w:rPr>
        <w:t>1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8 ust. 3 ustawy </w:t>
      </w:r>
      <w:proofErr w:type="spellStart"/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>Pzp</w:t>
      </w:r>
      <w:proofErr w:type="spellEnd"/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zostały umieszczone w  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>osobnym pliku, na karcie ”Oferta/Załączniki”, w tabeli ”Część oferty stanowiąca tajemnicę przedsiębiorstwa”, za pomocą opcji ”Załącz plik”.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(Jeżeli nie ma informacji zastrzeżonych Wykonawca w miejsce kropek wpisuje znak „–").</w:t>
      </w:r>
    </w:p>
    <w:p w14:paraId="2BFBBDC0" w14:textId="77777777" w:rsidR="00605B61" w:rsidRPr="003672AE" w:rsidRDefault="00605B61" w:rsidP="00605B61">
      <w:pPr>
        <w:numPr>
          <w:ilvl w:val="0"/>
          <w:numId w:val="6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Wykonawca informuje, że (właściwe zakreślić):</w:t>
      </w:r>
    </w:p>
    <w:p w14:paraId="73AB399A" w14:textId="77777777" w:rsidR="00605B61" w:rsidRPr="003672AE" w:rsidRDefault="00605B61" w:rsidP="00605B61">
      <w:pPr>
        <w:numPr>
          <w:ilvl w:val="0"/>
          <w:numId w:val="3"/>
        </w:numPr>
        <w:tabs>
          <w:tab w:val="left" w:pos="426"/>
        </w:tabs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wybór oferty nie będzie prowadzić do powstania u Zamawiającego obowiązku podatkowego.</w:t>
      </w:r>
    </w:p>
    <w:p w14:paraId="0ACDB465" w14:textId="77777777" w:rsidR="00605B61" w:rsidRPr="003672AE" w:rsidRDefault="00605B61" w:rsidP="00605B61">
      <w:pPr>
        <w:numPr>
          <w:ilvl w:val="0"/>
          <w:numId w:val="3"/>
        </w:numPr>
        <w:tabs>
          <w:tab w:val="left" w:pos="426"/>
        </w:tabs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 xml:space="preserve">wybór oferty będzie prowadzić do powstania u Zamawiającego obowiązku podatkowego w odniesieniu do następujących towarów/ usług: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...........</w:t>
      </w:r>
      <w:r w:rsidRPr="003672AE">
        <w:rPr>
          <w:rFonts w:ascii="Tahoma" w:hAnsi="Tahoma" w:cs="Tahoma"/>
          <w:sz w:val="18"/>
          <w:szCs w:val="18"/>
        </w:rPr>
        <w:t xml:space="preserve">. Wartość towaru/ usług (w zależności od przedmiotu zamówienia) powodująca obowiązek podatkowy u Zamawiającego to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........... </w:t>
      </w:r>
      <w:r w:rsidRPr="003672AE">
        <w:rPr>
          <w:rFonts w:ascii="Tahoma" w:hAnsi="Tahoma" w:cs="Tahoma"/>
          <w:sz w:val="18"/>
          <w:szCs w:val="18"/>
        </w:rPr>
        <w:t>zł netto, stawka VAT maj</w:t>
      </w:r>
      <w:r>
        <w:rPr>
          <w:rFonts w:ascii="Tahoma" w:hAnsi="Tahoma" w:cs="Tahoma"/>
          <w:sz w:val="18"/>
          <w:szCs w:val="18"/>
        </w:rPr>
        <w:t>ą</w:t>
      </w:r>
      <w:r w:rsidRPr="003672AE">
        <w:rPr>
          <w:rFonts w:ascii="Tahoma" w:hAnsi="Tahoma" w:cs="Tahoma"/>
          <w:sz w:val="18"/>
          <w:szCs w:val="18"/>
        </w:rPr>
        <w:t xml:space="preserve">ca zastosowanie ……………..*, </w:t>
      </w:r>
    </w:p>
    <w:p w14:paraId="108E4C74" w14:textId="77777777" w:rsidR="00605B61" w:rsidRPr="003672AE" w:rsidRDefault="00605B61" w:rsidP="00605B61">
      <w:pPr>
        <w:tabs>
          <w:tab w:val="left" w:pos="993"/>
        </w:tabs>
        <w:ind w:left="425" w:hanging="568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i/>
          <w:sz w:val="18"/>
          <w:szCs w:val="18"/>
        </w:rPr>
        <w:tab/>
        <w:t>* dotyczy Wykonawców, których oferty będą generować obowiązek doliczania wartości podatku VAT do wartości netto oferty</w:t>
      </w:r>
      <w:r w:rsidRPr="003672AE">
        <w:rPr>
          <w:rFonts w:ascii="Tahoma" w:hAnsi="Tahoma" w:cs="Tahoma"/>
          <w:sz w:val="18"/>
          <w:szCs w:val="18"/>
        </w:rPr>
        <w:t>, tj. w przypadku:</w:t>
      </w:r>
    </w:p>
    <w:p w14:paraId="3E17B5BD" w14:textId="77777777" w:rsidR="00605B61" w:rsidRPr="003672AE" w:rsidRDefault="00605B61" w:rsidP="00605B61">
      <w:pPr>
        <w:numPr>
          <w:ilvl w:val="0"/>
          <w:numId w:val="4"/>
        </w:numPr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wewnątrzwspólnotowego nabycia towarów,</w:t>
      </w:r>
    </w:p>
    <w:p w14:paraId="2EA3E4F5" w14:textId="77777777" w:rsidR="00605B61" w:rsidRPr="003672AE" w:rsidRDefault="00605B61" w:rsidP="00605B61">
      <w:pPr>
        <w:numPr>
          <w:ilvl w:val="0"/>
          <w:numId w:val="4"/>
        </w:numPr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lastRenderedPageBreak/>
        <w:t xml:space="preserve">importu usług lub importu towarów, z którymi wiąże się obowiązek doliczenia przez zamawiającego przy porównywaniu cen ofertowych podatku VAT. </w:t>
      </w:r>
    </w:p>
    <w:p w14:paraId="609367EA" w14:textId="77777777" w:rsidR="00605B61" w:rsidRPr="003672AE" w:rsidRDefault="00605B61" w:rsidP="00605B61">
      <w:pPr>
        <w:ind w:left="425" w:hanging="66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Niepodanie żadnych danych oznacza, że obowiązek podatkowy na zamawiającego nie przechodzi.</w:t>
      </w:r>
    </w:p>
    <w:p w14:paraId="12065ED7" w14:textId="77777777" w:rsidR="00605B61" w:rsidRPr="003672AE" w:rsidRDefault="00605B61" w:rsidP="00605B61">
      <w:pPr>
        <w:numPr>
          <w:ilvl w:val="0"/>
          <w:numId w:val="6"/>
        </w:numPr>
        <w:spacing w:before="120" w:after="60" w:line="276" w:lineRule="auto"/>
        <w:ind w:left="426" w:hanging="426"/>
        <w:jc w:val="both"/>
        <w:outlineLvl w:val="4"/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</w:pPr>
      <w:r w:rsidRPr="003672AE"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>Oświadczenie wykonawcy w zakresie wypełnienia obowiązków informacyjnych przewidzianych w art. 13 lub art. 14 RODO.</w:t>
      </w:r>
    </w:p>
    <w:p w14:paraId="197127FD" w14:textId="77777777" w:rsidR="00605B61" w:rsidRPr="003672AE" w:rsidRDefault="00605B61" w:rsidP="00605B61">
      <w:pPr>
        <w:spacing w:before="120" w:after="60" w:line="276" w:lineRule="auto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</w:pPr>
      <w:r w:rsidRPr="003672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>Oświadczam, że wypełniłem obowiązki informacyjne przewidziane w art. 13 lub art. 14 RODO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u w:val="single"/>
          <w:vertAlign w:val="superscript"/>
          <w:lang w:eastAsia="en-US"/>
        </w:rPr>
        <w:footnoteReference w:id="1"/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postępowaniu.** </w:t>
      </w:r>
    </w:p>
    <w:p w14:paraId="2517CC22" w14:textId="77777777" w:rsidR="00605B61" w:rsidRPr="003672AE" w:rsidRDefault="00605B61" w:rsidP="00605B61">
      <w:pPr>
        <w:numPr>
          <w:ilvl w:val="0"/>
          <w:numId w:val="6"/>
        </w:numPr>
        <w:spacing w:before="120" w:after="60" w:line="276" w:lineRule="auto"/>
        <w:ind w:left="426" w:hanging="426"/>
        <w:jc w:val="both"/>
        <w:outlineLvl w:val="4"/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Integralną część oferty stanowią n/w załączniki: </w:t>
      </w:r>
      <w:r w:rsidRPr="003672AE"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  <w:t>(wyszczególnia Wykonawca)</w:t>
      </w:r>
    </w:p>
    <w:p w14:paraId="1CFF092C" w14:textId="77777777" w:rsidR="00605B61" w:rsidRPr="003672AE" w:rsidRDefault="00605B61" w:rsidP="00605B61">
      <w:pPr>
        <w:numPr>
          <w:ilvl w:val="0"/>
          <w:numId w:val="5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7F0FA822" w14:textId="77777777" w:rsidR="00605B61" w:rsidRPr="003672AE" w:rsidRDefault="00605B61" w:rsidP="00605B61">
      <w:pPr>
        <w:numPr>
          <w:ilvl w:val="0"/>
          <w:numId w:val="5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16B227AD" w14:textId="77777777" w:rsidR="00605B61" w:rsidRPr="003672AE" w:rsidRDefault="00605B61" w:rsidP="00605B61">
      <w:pPr>
        <w:numPr>
          <w:ilvl w:val="0"/>
          <w:numId w:val="5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4BA8CD1F" w14:textId="77777777" w:rsidR="00605B61" w:rsidRPr="003672AE" w:rsidRDefault="00605B61" w:rsidP="00605B61">
      <w:pPr>
        <w:spacing w:after="200" w:line="276" w:lineRule="auto"/>
        <w:jc w:val="both"/>
        <w:rPr>
          <w:rFonts w:ascii="Tahoma" w:eastAsia="Calibri" w:hAnsi="Tahoma" w:cs="Tahoma"/>
          <w:b/>
          <w:sz w:val="16"/>
          <w:szCs w:val="18"/>
          <w:lang w:eastAsia="en-US"/>
        </w:rPr>
      </w:pPr>
      <w:r w:rsidRPr="003672AE">
        <w:rPr>
          <w:rFonts w:ascii="Tahoma" w:hAnsi="Tahoma" w:cs="Tahoma"/>
          <w:i/>
          <w:sz w:val="16"/>
          <w:szCs w:val="18"/>
        </w:rPr>
        <w:t xml:space="preserve">** </w:t>
      </w:r>
      <w:r w:rsidRPr="003672AE">
        <w:rPr>
          <w:rFonts w:ascii="Tahoma" w:hAnsi="Tahoma" w:cs="Tahoma"/>
          <w:b/>
          <w:i/>
          <w:sz w:val="16"/>
          <w:szCs w:val="18"/>
        </w:rPr>
        <w:t>Wyjaśnienie:</w:t>
      </w:r>
      <w:r w:rsidRPr="003672AE">
        <w:rPr>
          <w:rFonts w:ascii="Tahoma" w:hAnsi="Tahoma" w:cs="Tahoma"/>
          <w:i/>
          <w:sz w:val="16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D1FDB9" w14:textId="77777777" w:rsidR="00605B61" w:rsidRPr="003672AE" w:rsidRDefault="00605B61" w:rsidP="00605B61">
      <w:pPr>
        <w:spacing w:before="120" w:after="120"/>
        <w:ind w:firstLine="709"/>
        <w:jc w:val="both"/>
        <w:rPr>
          <w:rFonts w:ascii="Tahoma" w:hAnsi="Tahoma" w:cs="Tahoma"/>
          <w:sz w:val="18"/>
          <w:szCs w:val="18"/>
        </w:rPr>
      </w:pPr>
    </w:p>
    <w:p w14:paraId="03FF656C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6"/>
          <w:szCs w:val="18"/>
        </w:rPr>
      </w:pPr>
      <w:r w:rsidRPr="003672AE">
        <w:rPr>
          <w:rFonts w:ascii="Tahoma" w:hAnsi="Tahoma" w:cs="Tahoma"/>
          <w:b/>
          <w:sz w:val="16"/>
          <w:szCs w:val="18"/>
        </w:rPr>
        <w:t>PODPIS(Y):</w:t>
      </w:r>
    </w:p>
    <w:p w14:paraId="77E29116" w14:textId="77777777" w:rsidR="00605B61" w:rsidRPr="003672AE" w:rsidRDefault="00605B61" w:rsidP="00605B61">
      <w:pPr>
        <w:sectPr w:rsidR="00605B61" w:rsidRPr="003672AE">
          <w:pgSz w:w="11906" w:h="16838"/>
          <w:pgMar w:top="1417" w:right="1417" w:bottom="1417" w:left="1417" w:header="708" w:footer="708" w:gutter="0"/>
          <w:cols w:space="708"/>
        </w:sectPr>
      </w:pPr>
    </w:p>
    <w:p w14:paraId="49E4E351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lastRenderedPageBreak/>
        <w:t>Załącznik nr 2 –</w:t>
      </w:r>
      <w:r w:rsidRPr="003672AE">
        <w:rPr>
          <w:rFonts w:ascii="Tahoma" w:hAnsi="Tahoma" w:cs="Tahoma"/>
          <w:b/>
          <w:sz w:val="16"/>
          <w:szCs w:val="16"/>
        </w:rPr>
        <w:t xml:space="preserve"> Oświadczenie o niepodleganiu wykluczeniu oraz spełnieniu warunków udziału w postępowaniu</w:t>
      </w:r>
    </w:p>
    <w:p w14:paraId="6CF16AAC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6"/>
          <w:szCs w:val="16"/>
        </w:rPr>
      </w:pPr>
    </w:p>
    <w:p w14:paraId="049636EF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6"/>
          <w:szCs w:val="16"/>
        </w:rPr>
      </w:pPr>
    </w:p>
    <w:p w14:paraId="11C6186A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6"/>
          <w:szCs w:val="16"/>
        </w:rPr>
      </w:pPr>
      <w:r w:rsidRPr="003672AE">
        <w:rPr>
          <w:rFonts w:ascii="Tahoma" w:hAnsi="Tahoma" w:cs="Tahoma"/>
          <w:b/>
          <w:sz w:val="16"/>
          <w:szCs w:val="16"/>
        </w:rPr>
        <w:t>Wykonawca</w:t>
      </w:r>
    </w:p>
    <w:p w14:paraId="77A346B6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6"/>
          <w:szCs w:val="16"/>
        </w:rPr>
      </w:pPr>
    </w:p>
    <w:p w14:paraId="4DDCBAC3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6"/>
          <w:szCs w:val="16"/>
        </w:rPr>
      </w:pPr>
      <w:r w:rsidRPr="003672AE">
        <w:rPr>
          <w:rFonts w:ascii="Tahoma" w:hAnsi="Tahoma" w:cs="Tahoma"/>
          <w:b/>
          <w:sz w:val="16"/>
          <w:szCs w:val="16"/>
        </w:rPr>
        <w:t>Wykonawca wspólnie ubiegający się o udzielenie zamówienia</w:t>
      </w:r>
    </w:p>
    <w:p w14:paraId="27F5B46A" w14:textId="77777777" w:rsidR="00605B61" w:rsidRPr="003672AE" w:rsidRDefault="00605B61" w:rsidP="00605B61">
      <w:pPr>
        <w:jc w:val="both"/>
        <w:rPr>
          <w:rFonts w:ascii="Tahoma" w:hAnsi="Tahoma" w:cs="Tahoma"/>
          <w:b/>
          <w:sz w:val="16"/>
          <w:szCs w:val="16"/>
        </w:rPr>
      </w:pPr>
    </w:p>
    <w:p w14:paraId="18171DBA" w14:textId="77777777" w:rsidR="00605B61" w:rsidRPr="003672AE" w:rsidRDefault="00605B61" w:rsidP="00605B61">
      <w:pPr>
        <w:jc w:val="both"/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b/>
          <w:sz w:val="16"/>
          <w:szCs w:val="16"/>
        </w:rPr>
        <w:t>Podmiot udostępniający Wykonawcy zasoby:</w:t>
      </w:r>
      <w:r w:rsidRPr="003672AE">
        <w:rPr>
          <w:rFonts w:ascii="Tahoma" w:hAnsi="Tahoma" w:cs="Tahoma"/>
          <w:sz w:val="16"/>
          <w:szCs w:val="16"/>
        </w:rPr>
        <w:t xml:space="preserve">. </w:t>
      </w:r>
    </w:p>
    <w:p w14:paraId="49DC2C88" w14:textId="77777777" w:rsidR="00605B61" w:rsidRPr="003672AE" w:rsidRDefault="00605B61" w:rsidP="00605B61">
      <w:pPr>
        <w:jc w:val="both"/>
        <w:rPr>
          <w:rFonts w:ascii="Tahoma" w:hAnsi="Tahoma" w:cs="Tahoma"/>
          <w:sz w:val="16"/>
          <w:szCs w:val="16"/>
        </w:rPr>
      </w:pPr>
    </w:p>
    <w:p w14:paraId="1EA52D95" w14:textId="77777777" w:rsidR="00605B61" w:rsidRPr="003672AE" w:rsidRDefault="00605B61" w:rsidP="00605B61">
      <w:pPr>
        <w:ind w:right="5954"/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t>_______________________</w:t>
      </w:r>
    </w:p>
    <w:p w14:paraId="41D26E3E" w14:textId="77777777" w:rsidR="00605B61" w:rsidRPr="003672AE" w:rsidRDefault="00605B61" w:rsidP="00605B61">
      <w:pPr>
        <w:ind w:right="5953"/>
        <w:rPr>
          <w:rFonts w:ascii="Tahoma" w:hAnsi="Tahoma" w:cs="Tahoma"/>
          <w:i/>
          <w:sz w:val="16"/>
          <w:szCs w:val="16"/>
        </w:rPr>
      </w:pPr>
      <w:r w:rsidRPr="003672AE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672AE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672AE">
        <w:rPr>
          <w:rFonts w:ascii="Tahoma" w:hAnsi="Tahoma" w:cs="Tahoma"/>
          <w:i/>
          <w:sz w:val="16"/>
          <w:szCs w:val="16"/>
        </w:rPr>
        <w:t>)</w:t>
      </w:r>
    </w:p>
    <w:p w14:paraId="40DC1472" w14:textId="77777777" w:rsidR="00605B61" w:rsidRPr="003672AE" w:rsidRDefault="00605B61" w:rsidP="00605B61">
      <w:pPr>
        <w:rPr>
          <w:rFonts w:ascii="Tahoma" w:hAnsi="Tahoma" w:cs="Tahoma"/>
          <w:sz w:val="16"/>
          <w:szCs w:val="16"/>
          <w:u w:val="single"/>
        </w:rPr>
      </w:pPr>
    </w:p>
    <w:p w14:paraId="56091DAC" w14:textId="77777777" w:rsidR="00605B61" w:rsidRPr="003672AE" w:rsidRDefault="00605B61" w:rsidP="00605B61">
      <w:pPr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t>reprezentowany przez:</w:t>
      </w:r>
    </w:p>
    <w:p w14:paraId="36C43B88" w14:textId="77777777" w:rsidR="00605B61" w:rsidRPr="003672AE" w:rsidRDefault="00605B61" w:rsidP="00605B61">
      <w:pPr>
        <w:ind w:right="5954"/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t>______________________</w:t>
      </w:r>
    </w:p>
    <w:p w14:paraId="212CA766" w14:textId="77777777" w:rsidR="00605B61" w:rsidRPr="003672AE" w:rsidRDefault="00605B61" w:rsidP="00605B61">
      <w:pPr>
        <w:ind w:right="5954"/>
        <w:rPr>
          <w:rFonts w:ascii="Tahoma" w:hAnsi="Tahoma" w:cs="Tahoma"/>
          <w:i/>
          <w:sz w:val="16"/>
          <w:szCs w:val="16"/>
        </w:rPr>
      </w:pPr>
      <w:r w:rsidRPr="003672AE">
        <w:rPr>
          <w:rFonts w:ascii="Tahoma" w:hAnsi="Tahoma" w:cs="Tahoma"/>
          <w:i/>
          <w:sz w:val="16"/>
          <w:szCs w:val="16"/>
        </w:rPr>
        <w:t>(imię, nazwisko, stanowisko/</w:t>
      </w:r>
    </w:p>
    <w:p w14:paraId="491EC979" w14:textId="77777777" w:rsidR="00605B61" w:rsidRPr="003672AE" w:rsidRDefault="00605B61" w:rsidP="00605B61">
      <w:pPr>
        <w:ind w:right="5954"/>
        <w:rPr>
          <w:rFonts w:ascii="Tahoma" w:hAnsi="Tahoma" w:cs="Tahoma"/>
          <w:i/>
          <w:sz w:val="16"/>
          <w:szCs w:val="16"/>
        </w:rPr>
      </w:pPr>
      <w:r w:rsidRPr="003672AE">
        <w:rPr>
          <w:rFonts w:ascii="Tahoma" w:hAnsi="Tahoma" w:cs="Tahoma"/>
          <w:i/>
          <w:sz w:val="16"/>
          <w:szCs w:val="16"/>
        </w:rPr>
        <w:t>podstawa do  reprezentacji)</w:t>
      </w:r>
    </w:p>
    <w:p w14:paraId="3D24037E" w14:textId="77777777" w:rsidR="00605B61" w:rsidRPr="003672AE" w:rsidRDefault="00605B61" w:rsidP="00605B61">
      <w:pPr>
        <w:ind w:right="5954"/>
        <w:rPr>
          <w:rFonts w:ascii="Tahoma" w:hAnsi="Tahoma" w:cs="Tahoma"/>
          <w:i/>
          <w:sz w:val="16"/>
          <w:szCs w:val="16"/>
        </w:rPr>
      </w:pPr>
    </w:p>
    <w:p w14:paraId="29A6DF21" w14:textId="77777777" w:rsidR="00605B61" w:rsidRPr="001846FB" w:rsidRDefault="00605B61" w:rsidP="00605B61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1846FB">
        <w:rPr>
          <w:rFonts w:ascii="Tahoma" w:hAnsi="Tahoma" w:cs="Tahoma"/>
          <w:b/>
          <w:sz w:val="20"/>
          <w:szCs w:val="20"/>
          <w:u w:val="single"/>
        </w:rPr>
        <w:t xml:space="preserve">Oświadczenie </w:t>
      </w:r>
    </w:p>
    <w:p w14:paraId="01CAAD1D" w14:textId="77777777" w:rsidR="00605B61" w:rsidRPr="001846FB" w:rsidRDefault="00605B61" w:rsidP="00605B61">
      <w:pPr>
        <w:jc w:val="center"/>
        <w:rPr>
          <w:rFonts w:ascii="Tahoma" w:hAnsi="Tahoma" w:cs="Tahoma"/>
          <w:b/>
          <w:sz w:val="20"/>
          <w:szCs w:val="20"/>
        </w:rPr>
      </w:pPr>
      <w:r w:rsidRPr="001846FB">
        <w:rPr>
          <w:rFonts w:ascii="Tahoma" w:hAnsi="Tahoma" w:cs="Tahoma"/>
          <w:b/>
          <w:sz w:val="20"/>
          <w:szCs w:val="20"/>
        </w:rPr>
        <w:t xml:space="preserve">składane na podstawie art. 125 ust. 1 ustawy </w:t>
      </w:r>
      <w:proofErr w:type="spellStart"/>
      <w:r w:rsidRPr="001846FB">
        <w:rPr>
          <w:rFonts w:ascii="Tahoma" w:hAnsi="Tahoma" w:cs="Tahoma"/>
          <w:b/>
          <w:sz w:val="20"/>
          <w:szCs w:val="20"/>
        </w:rPr>
        <w:t>Pzp</w:t>
      </w:r>
      <w:proofErr w:type="spellEnd"/>
    </w:p>
    <w:p w14:paraId="575FE6E2" w14:textId="77777777" w:rsidR="00605B61" w:rsidRPr="001846FB" w:rsidRDefault="00605B61" w:rsidP="00605B61">
      <w:pPr>
        <w:rPr>
          <w:rFonts w:ascii="Tahoma" w:hAnsi="Tahoma" w:cs="Tahoma"/>
          <w:sz w:val="20"/>
          <w:szCs w:val="20"/>
        </w:rPr>
      </w:pPr>
    </w:p>
    <w:p w14:paraId="15295289" w14:textId="77777777" w:rsidR="00605B61" w:rsidRPr="001846FB" w:rsidRDefault="00605B61" w:rsidP="00605B61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na potrzeby postępowania o udzielenie zamówienia publicznego pn.:</w:t>
      </w:r>
    </w:p>
    <w:p w14:paraId="6D50017F" w14:textId="77777777" w:rsidR="00605B61" w:rsidRPr="001846FB" w:rsidRDefault="00605B61" w:rsidP="00605B61">
      <w:pPr>
        <w:spacing w:before="120" w:after="20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1846FB">
        <w:rPr>
          <w:rFonts w:ascii="Arial" w:eastAsia="Calibri" w:hAnsi="Arial" w:cs="Arial"/>
          <w:b/>
          <w:bCs/>
          <w:sz w:val="20"/>
          <w:szCs w:val="20"/>
          <w:lang w:eastAsia="en-US"/>
        </w:rPr>
        <w:t>Wykonanie termomodernizacji wraz z dociepleniem dachu oraz likwidacja pęknięć murów metodą ,,zszywania” budynku mieszkalnego przy ul. Limanowskiego 12-14 w Kędzierzynie-Koźlu</w:t>
      </w:r>
    </w:p>
    <w:p w14:paraId="31565A07" w14:textId="77777777" w:rsidR="00605B61" w:rsidRPr="001846FB" w:rsidRDefault="00605B61" w:rsidP="00605B61">
      <w:pPr>
        <w:contextualSpacing/>
        <w:jc w:val="center"/>
        <w:rPr>
          <w:rFonts w:ascii="Tahoma" w:hAnsi="Tahoma" w:cs="Tahoma"/>
          <w:b/>
          <w:bCs/>
          <w:spacing w:val="-1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oświadczam, co następuje:</w:t>
      </w:r>
    </w:p>
    <w:p w14:paraId="58C87FCE" w14:textId="77777777" w:rsidR="00605B61" w:rsidRPr="001846FB" w:rsidRDefault="00605B61" w:rsidP="00605B61">
      <w:pPr>
        <w:contextualSpacing/>
        <w:rPr>
          <w:rFonts w:ascii="Tahoma" w:hAnsi="Tahoma" w:cs="Tahoma"/>
          <w:b/>
          <w:bCs/>
          <w:spacing w:val="-1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436"/>
      </w:tblGrid>
      <w:tr w:rsidR="00605B61" w:rsidRPr="001846FB" w14:paraId="74BADFAE" w14:textId="77777777" w:rsidTr="007E7819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1EDBE3B2" w14:textId="77777777" w:rsidR="00605B61" w:rsidRPr="001846FB" w:rsidRDefault="00605B61" w:rsidP="007E7819">
            <w:pPr>
              <w:shd w:val="clear" w:color="auto" w:fill="BFBFBF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46FB">
              <w:rPr>
                <w:rFonts w:ascii="Tahoma" w:hAnsi="Tahoma" w:cs="Tahoma"/>
                <w:b/>
                <w:sz w:val="20"/>
                <w:szCs w:val="20"/>
              </w:rPr>
              <w:t>OŚWIADCZENIE DOTYCZĄCE PRZESŁANEK WYKLUCZENIA Z POSTĘPOWANIA:</w:t>
            </w:r>
          </w:p>
        </w:tc>
      </w:tr>
    </w:tbl>
    <w:p w14:paraId="40240302" w14:textId="77777777" w:rsidR="00605B61" w:rsidRPr="001846FB" w:rsidRDefault="00605B61" w:rsidP="00605B61">
      <w:pPr>
        <w:rPr>
          <w:rFonts w:ascii="Tahoma" w:hAnsi="Tahoma" w:cs="Tahoma"/>
          <w:sz w:val="20"/>
          <w:szCs w:val="20"/>
        </w:rPr>
      </w:pPr>
    </w:p>
    <w:p w14:paraId="409433AD" w14:textId="77777777" w:rsidR="00605B61" w:rsidRPr="001846FB" w:rsidRDefault="00605B61" w:rsidP="00605B61">
      <w:pPr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1846FB">
        <w:rPr>
          <w:rFonts w:ascii="Tahoma" w:eastAsia="Calibri" w:hAnsi="Tahoma" w:cs="Tahoma"/>
          <w:sz w:val="20"/>
          <w:szCs w:val="20"/>
          <w:lang w:eastAsia="en-US"/>
        </w:rPr>
        <w:t xml:space="preserve">Oświadczam, że nie podlegam wykluczeniu z postępowania na podstawie </w:t>
      </w:r>
      <w:bookmarkStart w:id="0" w:name="_Hlk65065551"/>
      <w:r w:rsidRPr="001846FB">
        <w:rPr>
          <w:rFonts w:ascii="Tahoma" w:eastAsia="Calibri" w:hAnsi="Tahoma" w:cs="Tahoma"/>
          <w:b/>
          <w:bCs/>
          <w:sz w:val="20"/>
          <w:szCs w:val="20"/>
          <w:lang w:eastAsia="en-US"/>
        </w:rPr>
        <w:t>art. 108 ust. 1</w:t>
      </w:r>
      <w:r w:rsidRPr="001846FB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Pr="001846FB">
        <w:rPr>
          <w:rFonts w:ascii="Tahoma" w:eastAsia="Calibri" w:hAnsi="Tahoma" w:cs="Tahoma"/>
          <w:sz w:val="20"/>
          <w:szCs w:val="20"/>
          <w:lang w:eastAsia="en-US"/>
        </w:rPr>
        <w:br/>
        <w:t xml:space="preserve">oraz art. </w:t>
      </w:r>
      <w:r w:rsidRPr="001846FB">
        <w:rPr>
          <w:rFonts w:ascii="Tahoma" w:eastAsia="Calibri" w:hAnsi="Tahoma" w:cs="Tahoma"/>
          <w:b/>
          <w:bCs/>
          <w:sz w:val="20"/>
          <w:szCs w:val="20"/>
          <w:lang w:eastAsia="en-US"/>
        </w:rPr>
        <w:t xml:space="preserve">109 ust. 1 pkt 4 i 8 </w:t>
      </w:r>
      <w:bookmarkEnd w:id="0"/>
      <w:r w:rsidRPr="001846FB">
        <w:rPr>
          <w:rFonts w:ascii="Tahoma" w:eastAsia="Calibri" w:hAnsi="Tahoma" w:cs="Tahoma"/>
          <w:sz w:val="20"/>
          <w:szCs w:val="20"/>
          <w:lang w:eastAsia="en-US"/>
        </w:rPr>
        <w:t xml:space="preserve">ustawy </w:t>
      </w:r>
      <w:proofErr w:type="spellStart"/>
      <w:r w:rsidRPr="001846FB"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 w:rsidRPr="001846FB">
        <w:rPr>
          <w:rFonts w:ascii="Tahoma" w:eastAsia="Calibri" w:hAnsi="Tahoma" w:cs="Tahoma"/>
          <w:sz w:val="20"/>
          <w:szCs w:val="20"/>
          <w:lang w:eastAsia="en-US"/>
        </w:rPr>
        <w:t>.</w:t>
      </w:r>
    </w:p>
    <w:p w14:paraId="108F466C" w14:textId="77777777" w:rsidR="00605B61" w:rsidRPr="001846FB" w:rsidRDefault="00605B61" w:rsidP="00605B61">
      <w:pPr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8929"/>
      </w:tblGrid>
      <w:tr w:rsidR="00605B61" w:rsidRPr="001846FB" w14:paraId="40555CAB" w14:textId="77777777" w:rsidTr="007E7819"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638D5727" w14:textId="77777777" w:rsidR="00605B61" w:rsidRPr="001846FB" w:rsidRDefault="00605B61" w:rsidP="007E7819">
            <w:pPr>
              <w:shd w:val="clear" w:color="auto" w:fill="BFBFBF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46FB">
              <w:rPr>
                <w:rFonts w:ascii="Tahoma" w:hAnsi="Tahoma" w:cs="Tahoma"/>
                <w:b/>
                <w:sz w:val="20"/>
                <w:szCs w:val="20"/>
              </w:rPr>
              <w:t>OŚWIADCZENIE DOTYCZĄCE SPEŁNIANIA WARUNKÓW UDZIAŁU W POSTĘPOWANIU</w:t>
            </w:r>
          </w:p>
        </w:tc>
      </w:tr>
    </w:tbl>
    <w:p w14:paraId="25D0DC5F" w14:textId="77777777" w:rsidR="00605B61" w:rsidRPr="001846FB" w:rsidRDefault="00605B61" w:rsidP="00605B61">
      <w:pPr>
        <w:jc w:val="both"/>
        <w:rPr>
          <w:rFonts w:ascii="Tahoma" w:hAnsi="Tahoma" w:cs="Tahoma"/>
          <w:sz w:val="20"/>
          <w:szCs w:val="20"/>
        </w:rPr>
      </w:pPr>
    </w:p>
    <w:p w14:paraId="58A2F097" w14:textId="77777777" w:rsidR="00605B61" w:rsidRPr="001846FB" w:rsidRDefault="00605B61" w:rsidP="00605B61">
      <w:pPr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Oświadczam, że spełniam warunek udziału w postępowaniu opisany w:</w:t>
      </w:r>
    </w:p>
    <w:p w14:paraId="7DF4C704" w14:textId="77777777" w:rsidR="00605B61" w:rsidRPr="001846FB" w:rsidRDefault="00605B61" w:rsidP="00605B61">
      <w:pPr>
        <w:numPr>
          <w:ilvl w:val="1"/>
          <w:numId w:val="2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pkt 8.2 poz….*</w:t>
      </w:r>
    </w:p>
    <w:p w14:paraId="3283CF74" w14:textId="77777777" w:rsidR="00605B61" w:rsidRPr="001846FB" w:rsidRDefault="00605B61" w:rsidP="00605B61">
      <w:pPr>
        <w:numPr>
          <w:ilvl w:val="1"/>
          <w:numId w:val="2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pkt 8.2 poz….*</w:t>
      </w:r>
    </w:p>
    <w:p w14:paraId="05BA574E" w14:textId="77777777" w:rsidR="00605B61" w:rsidRPr="001846FB" w:rsidRDefault="00605B61" w:rsidP="00605B61">
      <w:pPr>
        <w:numPr>
          <w:ilvl w:val="1"/>
          <w:numId w:val="2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pkt 8.2 poz….*</w:t>
      </w:r>
    </w:p>
    <w:p w14:paraId="58B40DB9" w14:textId="77777777" w:rsidR="00605B61" w:rsidRPr="001846FB" w:rsidRDefault="00605B61" w:rsidP="00605B61">
      <w:pPr>
        <w:numPr>
          <w:ilvl w:val="1"/>
          <w:numId w:val="25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846FB">
        <w:rPr>
          <w:rFonts w:ascii="Tahoma" w:hAnsi="Tahoma" w:cs="Tahoma"/>
          <w:sz w:val="20"/>
          <w:szCs w:val="20"/>
        </w:rPr>
        <w:t>pkt 8.2 poz….*</w:t>
      </w:r>
    </w:p>
    <w:p w14:paraId="0E7F4980" w14:textId="77777777" w:rsidR="00605B61" w:rsidRPr="001846FB" w:rsidRDefault="00605B61" w:rsidP="00605B61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1846FB">
        <w:rPr>
          <w:rFonts w:ascii="Tahoma" w:hAnsi="Tahoma" w:cs="Tahoma"/>
          <w:i/>
          <w:iCs/>
          <w:sz w:val="20"/>
          <w:szCs w:val="20"/>
        </w:rPr>
        <w:t>* Zaznaczyć warunek udziału w postępowaniu, którego spełnienie wykazuje:</w:t>
      </w:r>
    </w:p>
    <w:p w14:paraId="44337E6E" w14:textId="77777777" w:rsidR="00605B61" w:rsidRPr="001846FB" w:rsidRDefault="00605B61" w:rsidP="00605B61">
      <w:pPr>
        <w:numPr>
          <w:ilvl w:val="0"/>
          <w:numId w:val="26"/>
        </w:numPr>
        <w:jc w:val="both"/>
        <w:rPr>
          <w:rFonts w:ascii="Tahoma" w:hAnsi="Tahoma" w:cs="Tahoma"/>
          <w:i/>
          <w:iCs/>
          <w:sz w:val="20"/>
          <w:szCs w:val="20"/>
        </w:rPr>
      </w:pPr>
      <w:r w:rsidRPr="001846FB">
        <w:rPr>
          <w:rFonts w:ascii="Tahoma" w:hAnsi="Tahoma" w:cs="Tahoma"/>
          <w:i/>
          <w:iCs/>
          <w:sz w:val="20"/>
          <w:szCs w:val="20"/>
        </w:rPr>
        <w:t xml:space="preserve">Wykonawca, </w:t>
      </w:r>
    </w:p>
    <w:p w14:paraId="06860E04" w14:textId="77777777" w:rsidR="00605B61" w:rsidRPr="001846FB" w:rsidRDefault="00605B61" w:rsidP="00605B61">
      <w:pPr>
        <w:numPr>
          <w:ilvl w:val="0"/>
          <w:numId w:val="26"/>
        </w:numPr>
        <w:jc w:val="both"/>
        <w:rPr>
          <w:rFonts w:ascii="Tahoma" w:hAnsi="Tahoma" w:cs="Tahoma"/>
          <w:i/>
          <w:iCs/>
          <w:sz w:val="20"/>
          <w:szCs w:val="20"/>
        </w:rPr>
      </w:pPr>
      <w:r w:rsidRPr="001846FB">
        <w:rPr>
          <w:rFonts w:ascii="Tahoma" w:hAnsi="Tahoma" w:cs="Tahoma"/>
          <w:i/>
          <w:iCs/>
          <w:sz w:val="20"/>
          <w:szCs w:val="20"/>
        </w:rPr>
        <w:t xml:space="preserve">jeden Wykonawców wspólnie ubiegających się o udzielenie zamówienia składający oświadczenie, </w:t>
      </w:r>
    </w:p>
    <w:p w14:paraId="5FD470F0" w14:textId="77777777" w:rsidR="00605B61" w:rsidRPr="001846FB" w:rsidRDefault="00605B61" w:rsidP="00605B61">
      <w:pPr>
        <w:numPr>
          <w:ilvl w:val="0"/>
          <w:numId w:val="26"/>
        </w:numPr>
        <w:jc w:val="both"/>
        <w:rPr>
          <w:rFonts w:ascii="Tahoma" w:hAnsi="Tahoma" w:cs="Tahoma"/>
          <w:i/>
          <w:iCs/>
          <w:sz w:val="20"/>
          <w:szCs w:val="20"/>
        </w:rPr>
      </w:pPr>
      <w:r w:rsidRPr="001846FB">
        <w:rPr>
          <w:rFonts w:ascii="Tahoma" w:hAnsi="Tahoma" w:cs="Tahoma"/>
          <w:i/>
          <w:iCs/>
          <w:sz w:val="20"/>
          <w:szCs w:val="20"/>
        </w:rPr>
        <w:t>podmiot udostępniający Wykonawcy zasoby</w:t>
      </w:r>
    </w:p>
    <w:p w14:paraId="73FD9DF2" w14:textId="77777777" w:rsidR="00605B61" w:rsidRPr="001846FB" w:rsidRDefault="00605B61" w:rsidP="00605B61">
      <w:pPr>
        <w:spacing w:before="40" w:after="40"/>
        <w:jc w:val="center"/>
        <w:rPr>
          <w:rFonts w:ascii="Tahoma" w:hAnsi="Tahoma" w:cs="Tahoma"/>
          <w:b/>
          <w:noProof/>
          <w:sz w:val="20"/>
          <w:szCs w:val="20"/>
        </w:rPr>
      </w:pPr>
      <w:r w:rsidRPr="001846FB">
        <w:rPr>
          <w:rFonts w:ascii="Tahoma" w:hAnsi="Tahoma" w:cs="Tahoma"/>
          <w:b/>
          <w:noProof/>
          <w:sz w:val="20"/>
          <w:szCs w:val="20"/>
          <w:highlight w:val="lightGray"/>
        </w:rPr>
        <w:t>OŚWIADCZENIE O DOSTĘPNOŚCI OŚWIADCZEŃ LUB DOKUMENTÓW DOTYCZĄCYCH PRZESŁANEK WYKLUCZENIA Z POSTĘPOWANIA:</w:t>
      </w:r>
    </w:p>
    <w:p w14:paraId="63A1494B" w14:textId="77777777" w:rsidR="00605B61" w:rsidRPr="001846FB" w:rsidRDefault="00605B61" w:rsidP="00605B61">
      <w:pPr>
        <w:spacing w:before="40" w:after="40"/>
        <w:jc w:val="both"/>
        <w:rPr>
          <w:rFonts w:ascii="Tahoma" w:hAnsi="Tahoma" w:cs="Tahoma"/>
          <w:noProof/>
          <w:sz w:val="20"/>
          <w:szCs w:val="20"/>
        </w:rPr>
      </w:pPr>
      <w:r w:rsidRPr="001846FB">
        <w:rPr>
          <w:rFonts w:ascii="Tahoma" w:hAnsi="Tahoma" w:cs="Tahoma"/>
          <w:noProof/>
          <w:sz w:val="20"/>
          <w:szCs w:val="20"/>
        </w:rPr>
        <w:t xml:space="preserve">Na podstawie art. 274 ust. 4 </w:t>
      </w:r>
      <w:r w:rsidRPr="001846FB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1846FB">
        <w:rPr>
          <w:rFonts w:ascii="Tahoma" w:hAnsi="Tahoma" w:cs="Tahoma"/>
          <w:sz w:val="20"/>
          <w:szCs w:val="20"/>
        </w:rPr>
        <w:t>Pzp</w:t>
      </w:r>
      <w:proofErr w:type="spellEnd"/>
      <w:r w:rsidRPr="001846FB">
        <w:rPr>
          <w:rFonts w:ascii="Tahoma" w:hAnsi="Tahoma" w:cs="Tahoma"/>
          <w:noProof/>
          <w:sz w:val="20"/>
          <w:szCs w:val="20"/>
        </w:rPr>
        <w:t xml:space="preserve"> , wskazuję, że następujące podmiotowych środki dowodowe dostępne w formie elektronicznej pod określonymi adresami internetowymi ogólnodostępnych i bezpłatnych baz danych:</w:t>
      </w:r>
    </w:p>
    <w:p w14:paraId="3D85B02B" w14:textId="77777777" w:rsidR="00605B61" w:rsidRPr="001846FB" w:rsidRDefault="00605B61" w:rsidP="00605B61">
      <w:pPr>
        <w:spacing w:before="40" w:after="40"/>
        <w:rPr>
          <w:rFonts w:ascii="Tahoma" w:hAnsi="Tahoma" w:cs="Tahoma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5697"/>
      </w:tblGrid>
      <w:tr w:rsidR="00605B61" w:rsidRPr="001846FB" w14:paraId="0DC06E60" w14:textId="77777777" w:rsidTr="007E7819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2701" w14:textId="77777777" w:rsidR="00605B61" w:rsidRPr="001846FB" w:rsidRDefault="00605B61" w:rsidP="007E7819">
            <w:pPr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846F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32D9" w14:textId="77777777" w:rsidR="00605B61" w:rsidRPr="001846FB" w:rsidRDefault="00605B61" w:rsidP="007E7819">
            <w:pPr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846F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Adres strony internetowej*</w:t>
            </w:r>
          </w:p>
        </w:tc>
      </w:tr>
      <w:tr w:rsidR="00605B61" w:rsidRPr="001846FB" w14:paraId="4679CC9A" w14:textId="77777777" w:rsidTr="007E7819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70D8D" w14:textId="77777777" w:rsidR="00605B61" w:rsidRPr="001846FB" w:rsidRDefault="00605B61" w:rsidP="007E7819">
            <w:pPr>
              <w:contextualSpacing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846F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FA84C" w14:textId="77777777" w:rsidR="00605B61" w:rsidRPr="001846FB" w:rsidRDefault="00605B61" w:rsidP="007E7819">
            <w:pPr>
              <w:contextualSpacing/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</w:pPr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KRS- </w:t>
            </w:r>
            <w:hyperlink r:id="rId7" w:history="1">
              <w:r w:rsidRPr="001846FB">
                <w:rPr>
                  <w:rFonts w:ascii="Tahoma" w:eastAsia="Calibri" w:hAnsi="Tahoma" w:cs="Tahoma"/>
                  <w:color w:val="0000FF"/>
                  <w:sz w:val="20"/>
                  <w:szCs w:val="20"/>
                  <w:u w:val="single"/>
                  <w:lang w:val="en-US" w:eastAsia="en-US"/>
                </w:rPr>
                <w:t>https://ekrs.ms.gov.pl/web/wyszukiwarka-krs</w:t>
              </w:r>
            </w:hyperlink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 </w:t>
            </w:r>
          </w:p>
          <w:p w14:paraId="35D84FCA" w14:textId="77777777" w:rsidR="00605B61" w:rsidRPr="001846FB" w:rsidRDefault="00605B61" w:rsidP="007E7819">
            <w:pPr>
              <w:contextualSpacing/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>Ceidg</w:t>
            </w:r>
            <w:proofErr w:type="spellEnd"/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 </w:t>
            </w:r>
            <w:hyperlink r:id="rId8" w:history="1">
              <w:r w:rsidRPr="001846FB">
                <w:rPr>
                  <w:rFonts w:ascii="Tahoma" w:eastAsia="Calibri" w:hAnsi="Tahoma" w:cs="Tahoma"/>
                  <w:color w:val="0000FF"/>
                  <w:sz w:val="20"/>
                  <w:szCs w:val="20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1846FB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14:paraId="49AB1014" w14:textId="77777777" w:rsidR="00605B61" w:rsidRPr="001846FB" w:rsidRDefault="00605B61" w:rsidP="00605B61">
      <w:pPr>
        <w:rPr>
          <w:rFonts w:ascii="Tahoma" w:hAnsi="Tahoma" w:cs="Tahoma"/>
          <w:b/>
          <w:sz w:val="20"/>
          <w:szCs w:val="20"/>
          <w:lang w:val="en-US"/>
        </w:rPr>
      </w:pPr>
    </w:p>
    <w:p w14:paraId="4294AAD4" w14:textId="77777777" w:rsidR="00605B61" w:rsidRPr="001846FB" w:rsidRDefault="00605B61" w:rsidP="00605B61">
      <w:pPr>
        <w:jc w:val="both"/>
        <w:rPr>
          <w:rFonts w:ascii="Tahoma" w:hAnsi="Tahoma" w:cs="Tahoma"/>
          <w:b/>
          <w:sz w:val="20"/>
          <w:szCs w:val="20"/>
          <w:lang w:val="en-US"/>
        </w:rPr>
      </w:pPr>
    </w:p>
    <w:p w14:paraId="5C6A5F81" w14:textId="77777777" w:rsidR="00605B61" w:rsidRPr="001846FB" w:rsidRDefault="00605B61" w:rsidP="00605B61">
      <w:pPr>
        <w:jc w:val="both"/>
        <w:rPr>
          <w:rFonts w:ascii="Tahoma" w:hAnsi="Tahoma" w:cs="Tahoma"/>
          <w:b/>
          <w:sz w:val="20"/>
          <w:szCs w:val="20"/>
        </w:rPr>
        <w:sectPr w:rsidR="00605B61" w:rsidRPr="001846FB">
          <w:pgSz w:w="11906" w:h="16838"/>
          <w:pgMar w:top="1417" w:right="849" w:bottom="1417" w:left="1417" w:header="426" w:footer="194" w:gutter="0"/>
          <w:cols w:space="708"/>
        </w:sectPr>
      </w:pPr>
      <w:r w:rsidRPr="001846FB">
        <w:rPr>
          <w:rFonts w:ascii="Tahoma" w:hAnsi="Tahoma" w:cs="Tahoma"/>
          <w:b/>
          <w:sz w:val="20"/>
          <w:szCs w:val="20"/>
        </w:rPr>
        <w:t>PODPIS(Y):</w:t>
      </w:r>
    </w:p>
    <w:p w14:paraId="77DEC58E" w14:textId="77777777" w:rsidR="00605B61" w:rsidRPr="003672AE" w:rsidRDefault="00605B61" w:rsidP="00605B61">
      <w:pPr>
        <w:spacing w:before="40" w:after="40" w:line="252" w:lineRule="auto"/>
        <w:jc w:val="both"/>
        <w:rPr>
          <w:rFonts w:ascii="Tahoma" w:eastAsia="Calibri" w:hAnsi="Tahoma" w:cs="Tahoma"/>
          <w:sz w:val="16"/>
          <w:szCs w:val="18"/>
          <w:lang w:eastAsia="en-US"/>
        </w:rPr>
      </w:pPr>
      <w:r w:rsidRPr="003672AE">
        <w:rPr>
          <w:rFonts w:ascii="Tahoma" w:hAnsi="Tahoma" w:cs="Tahoma"/>
          <w:sz w:val="16"/>
          <w:szCs w:val="18"/>
        </w:rPr>
        <w:lastRenderedPageBreak/>
        <w:t>Załącznik nr 3 –</w:t>
      </w:r>
      <w:r w:rsidRPr="003672AE">
        <w:rPr>
          <w:rFonts w:ascii="Tahoma" w:hAnsi="Tahoma" w:cs="Tahoma"/>
          <w:b/>
          <w:sz w:val="16"/>
          <w:szCs w:val="18"/>
        </w:rPr>
        <w:t xml:space="preserve"> Wzór zobowiązania podmiotów do oddania do dyspozycji Wykonawcy niezbędnych zasobów na potrzeby realizacji zamówienia</w:t>
      </w:r>
      <w:r w:rsidRPr="003672AE">
        <w:rPr>
          <w:rFonts w:ascii="Tahoma" w:hAnsi="Tahoma" w:cs="Tahoma"/>
          <w:sz w:val="16"/>
          <w:szCs w:val="18"/>
        </w:rPr>
        <w:t>.</w:t>
      </w:r>
    </w:p>
    <w:p w14:paraId="384DD5CB" w14:textId="77777777" w:rsidR="00605B61" w:rsidRPr="003672AE" w:rsidRDefault="00605B61" w:rsidP="00605B61">
      <w:pPr>
        <w:spacing w:before="40" w:after="40" w:line="252" w:lineRule="auto"/>
        <w:jc w:val="both"/>
        <w:rPr>
          <w:rFonts w:ascii="Tahoma" w:hAnsi="Tahoma" w:cs="Tahoma"/>
          <w:sz w:val="16"/>
          <w:szCs w:val="18"/>
        </w:rPr>
      </w:pPr>
    </w:p>
    <w:p w14:paraId="1D0F944E" w14:textId="77777777" w:rsidR="00605B61" w:rsidRPr="001846FB" w:rsidRDefault="00605B61" w:rsidP="00605B61">
      <w:pPr>
        <w:spacing w:before="40" w:after="40" w:line="252" w:lineRule="auto"/>
        <w:jc w:val="center"/>
        <w:rPr>
          <w:rFonts w:ascii="Arial" w:hAnsi="Arial" w:cs="Arial"/>
          <w:b/>
          <w:sz w:val="16"/>
          <w:szCs w:val="18"/>
        </w:rPr>
      </w:pPr>
      <w:r w:rsidRPr="001846FB">
        <w:rPr>
          <w:rFonts w:ascii="Arial" w:hAnsi="Arial" w:cs="Arial"/>
          <w:b/>
          <w:sz w:val="16"/>
          <w:szCs w:val="18"/>
        </w:rPr>
        <w:t>ZOBOWIĄZANIE DO UDOSTĘPNIENIA ZASOBÓW</w:t>
      </w:r>
    </w:p>
    <w:p w14:paraId="79B939B7" w14:textId="77777777" w:rsidR="00605B61" w:rsidRPr="001846FB" w:rsidRDefault="00605B61" w:rsidP="00605B61">
      <w:pPr>
        <w:spacing w:before="120" w:after="20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1846FB">
        <w:rPr>
          <w:rFonts w:ascii="Arial" w:eastAsia="Calibri" w:hAnsi="Arial" w:cs="Arial"/>
          <w:b/>
          <w:bCs/>
          <w:sz w:val="20"/>
          <w:szCs w:val="20"/>
          <w:lang w:eastAsia="en-US"/>
        </w:rPr>
        <w:t>Wykonanie termomodernizacji wraz z dociepleniem dachu oraz likwidacja pęknięć murów metodą ,,zszywania” budynku mieszkalnego przy ul. Limanowskiego 12-14 w Kędzierzynie-Koźlu</w:t>
      </w:r>
    </w:p>
    <w:p w14:paraId="51E82953" w14:textId="77777777" w:rsidR="00605B61" w:rsidRPr="001846FB" w:rsidRDefault="00605B61" w:rsidP="00605B61">
      <w:pPr>
        <w:spacing w:before="40" w:after="40"/>
        <w:ind w:left="-142"/>
        <w:jc w:val="center"/>
        <w:rPr>
          <w:rFonts w:ascii="Arial" w:hAnsi="Arial" w:cs="Arial"/>
          <w:b/>
          <w:color w:val="0000FF"/>
          <w:sz w:val="18"/>
          <w:szCs w:val="18"/>
        </w:rPr>
      </w:pPr>
    </w:p>
    <w:p w14:paraId="52863B21" w14:textId="77777777" w:rsidR="00605B61" w:rsidRPr="001846FB" w:rsidRDefault="00605B61" w:rsidP="00605B61">
      <w:pPr>
        <w:spacing w:before="40" w:after="40"/>
        <w:jc w:val="center"/>
        <w:rPr>
          <w:rFonts w:ascii="Arial" w:hAnsi="Arial" w:cs="Arial"/>
          <w:i/>
          <w:sz w:val="14"/>
          <w:szCs w:val="14"/>
        </w:rPr>
      </w:pPr>
      <w:r w:rsidRPr="001846FB">
        <w:rPr>
          <w:rFonts w:ascii="Arial" w:hAnsi="Arial" w:cs="Arial"/>
          <w:i/>
          <w:sz w:val="14"/>
          <w:szCs w:val="14"/>
        </w:rPr>
        <w:t>/Nazwa zamówienia/</w:t>
      </w:r>
    </w:p>
    <w:p w14:paraId="02974300" w14:textId="77777777" w:rsidR="00605B61" w:rsidRPr="001846FB" w:rsidRDefault="00605B61" w:rsidP="00605B61">
      <w:pPr>
        <w:spacing w:before="40" w:after="40" w:line="252" w:lineRule="auto"/>
        <w:jc w:val="center"/>
        <w:rPr>
          <w:rFonts w:ascii="Arial" w:hAnsi="Arial" w:cs="Arial"/>
          <w:sz w:val="16"/>
          <w:szCs w:val="18"/>
          <w:lang w:eastAsia="en-US"/>
        </w:rPr>
      </w:pPr>
    </w:p>
    <w:p w14:paraId="7FF1FA96" w14:textId="77777777" w:rsidR="00605B61" w:rsidRPr="001846FB" w:rsidRDefault="00605B61" w:rsidP="00605B61">
      <w:pPr>
        <w:spacing w:before="40" w:after="40" w:line="252" w:lineRule="auto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Ja, niżej podpisany(a) ………………………………, prowadzący(a) działalność gospodarczą /będąc uprawnionym(ą) </w:t>
      </w:r>
      <w:r w:rsidRPr="001846FB">
        <w:rPr>
          <w:rFonts w:ascii="Arial" w:hAnsi="Arial" w:cs="Arial"/>
          <w:sz w:val="16"/>
          <w:szCs w:val="18"/>
        </w:rPr>
        <w:br/>
        <w:t>do reprezentowania podmiotu zbiorowego</w:t>
      </w:r>
      <w:r w:rsidRPr="001846FB">
        <w:rPr>
          <w:rFonts w:ascii="Arial" w:hAnsi="Arial" w:cs="Arial"/>
          <w:color w:val="FF0000"/>
          <w:sz w:val="16"/>
          <w:szCs w:val="18"/>
        </w:rPr>
        <w:t>*</w:t>
      </w:r>
      <w:r w:rsidRPr="001846FB">
        <w:rPr>
          <w:rFonts w:ascii="Arial" w:hAnsi="Arial" w:cs="Arial"/>
          <w:sz w:val="16"/>
          <w:szCs w:val="18"/>
        </w:rPr>
        <w:t xml:space="preserve"> pod nazwą</w:t>
      </w:r>
    </w:p>
    <w:p w14:paraId="0127576A" w14:textId="77777777" w:rsidR="00605B61" w:rsidRPr="001846FB" w:rsidRDefault="00605B61" w:rsidP="00605B61">
      <w:pPr>
        <w:spacing w:before="40" w:after="40" w:line="252" w:lineRule="auto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>………………………………………………………………………………………….………………………………………………………</w:t>
      </w:r>
    </w:p>
    <w:p w14:paraId="5D513EEB" w14:textId="77777777" w:rsidR="00605B61" w:rsidRPr="001846FB" w:rsidRDefault="00605B61" w:rsidP="00605B61">
      <w:pPr>
        <w:spacing w:before="40" w:after="40" w:line="252" w:lineRule="auto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r w:rsidRPr="001846FB">
        <w:rPr>
          <w:rFonts w:ascii="Arial" w:hAnsi="Arial" w:cs="Arial"/>
          <w:b/>
          <w:bCs/>
          <w:sz w:val="16"/>
          <w:szCs w:val="18"/>
          <w:u w:val="single"/>
        </w:rPr>
        <w:t xml:space="preserve">oświadczam, </w:t>
      </w:r>
    </w:p>
    <w:p w14:paraId="10E7AD2B" w14:textId="77777777" w:rsidR="00605B61" w:rsidRPr="001846FB" w:rsidRDefault="00605B61" w:rsidP="00605B61">
      <w:pPr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iż udostępnię Wykonawcy………………………………………….. na czas niezbędny do realizacji niniejszego zamówienia zdolności/zasoby, gwarantuję rzeczywisty dostęp do tych zasobów oraz zrealizuję zamówienie w zakresie </w:t>
      </w:r>
    </w:p>
    <w:p w14:paraId="22EB09DD" w14:textId="77777777" w:rsidR="00605B61" w:rsidRPr="001846FB" w:rsidRDefault="00605B61" w:rsidP="00605B61">
      <w:pPr>
        <w:jc w:val="both"/>
        <w:rPr>
          <w:rFonts w:ascii="Arial" w:hAnsi="Arial" w:cs="Arial"/>
          <w:sz w:val="16"/>
          <w:szCs w:val="18"/>
        </w:rPr>
      </w:pPr>
    </w:p>
    <w:p w14:paraId="2DE62273" w14:textId="77777777" w:rsidR="00605B61" w:rsidRPr="001846FB" w:rsidRDefault="00605B61" w:rsidP="00605B61">
      <w:pPr>
        <w:ind w:left="426"/>
        <w:jc w:val="both"/>
        <w:rPr>
          <w:rFonts w:ascii="Arial" w:hAnsi="Arial" w:cs="Arial"/>
          <w:sz w:val="16"/>
          <w:szCs w:val="18"/>
        </w:rPr>
      </w:pPr>
    </w:p>
    <w:p w14:paraId="70C47456" w14:textId="77777777" w:rsidR="00605B61" w:rsidRPr="001846FB" w:rsidRDefault="00605B61" w:rsidP="00605B61">
      <w:pPr>
        <w:ind w:left="709" w:firstLine="709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1. </w:t>
      </w:r>
      <w:r w:rsidRPr="001846FB">
        <w:rPr>
          <w:rFonts w:ascii="Arial" w:hAnsi="Arial" w:cs="Arial"/>
          <w:sz w:val="16"/>
          <w:szCs w:val="18"/>
        </w:rPr>
        <w:tab/>
        <w:t xml:space="preserve">Zakres dostępnych zasobów </w:t>
      </w:r>
    </w:p>
    <w:p w14:paraId="3BAFE9EC" w14:textId="77777777" w:rsidR="00605B61" w:rsidRPr="001846FB" w:rsidRDefault="00605B61" w:rsidP="00605B61">
      <w:pPr>
        <w:spacing w:before="40" w:after="40" w:line="252" w:lineRule="auto"/>
        <w:ind w:left="426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DE51D" w14:textId="77777777" w:rsidR="00605B61" w:rsidRPr="001846FB" w:rsidRDefault="00605B61" w:rsidP="00605B61">
      <w:pPr>
        <w:spacing w:before="40" w:after="40" w:line="252" w:lineRule="auto"/>
        <w:jc w:val="center"/>
        <w:rPr>
          <w:rFonts w:ascii="Arial" w:hAnsi="Arial" w:cs="Arial"/>
          <w:i/>
          <w:sz w:val="14"/>
          <w:szCs w:val="16"/>
        </w:rPr>
      </w:pPr>
      <w:r w:rsidRPr="001846FB">
        <w:rPr>
          <w:rFonts w:ascii="Arial" w:hAnsi="Arial" w:cs="Arial"/>
          <w:i/>
          <w:sz w:val="14"/>
          <w:szCs w:val="16"/>
        </w:rPr>
        <w:t>(jaki zakres podmiot oddaje do dyspozycji np. ludzie, sprzęt, itp.)</w:t>
      </w:r>
    </w:p>
    <w:p w14:paraId="383B7655" w14:textId="77777777" w:rsidR="00605B61" w:rsidRPr="001846FB" w:rsidRDefault="00605B61" w:rsidP="00605B61">
      <w:pPr>
        <w:spacing w:before="40" w:after="40" w:line="252" w:lineRule="auto"/>
        <w:jc w:val="center"/>
        <w:rPr>
          <w:rFonts w:ascii="Arial" w:hAnsi="Arial" w:cs="Arial"/>
          <w:i/>
          <w:sz w:val="16"/>
          <w:szCs w:val="18"/>
        </w:rPr>
      </w:pPr>
    </w:p>
    <w:p w14:paraId="5C376AD3" w14:textId="77777777" w:rsidR="00605B61" w:rsidRPr="001846FB" w:rsidRDefault="00605B61" w:rsidP="00605B61">
      <w:pPr>
        <w:numPr>
          <w:ilvl w:val="0"/>
          <w:numId w:val="27"/>
        </w:numPr>
        <w:tabs>
          <w:tab w:val="left" w:pos="426"/>
        </w:tabs>
        <w:spacing w:after="160" w:line="252" w:lineRule="auto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Sposób i okres udostępnienia Wykonawcy i wykorzystania przez niego zasobów </w:t>
      </w:r>
    </w:p>
    <w:p w14:paraId="550A1996" w14:textId="77777777" w:rsidR="00605B61" w:rsidRPr="001846FB" w:rsidRDefault="00605B61" w:rsidP="00605B61">
      <w:pPr>
        <w:spacing w:before="40" w:after="40" w:line="252" w:lineRule="auto"/>
        <w:ind w:left="426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846FC6" w14:textId="77777777" w:rsidR="00605B61" w:rsidRPr="001846FB" w:rsidRDefault="00605B61" w:rsidP="00605B61">
      <w:pPr>
        <w:spacing w:after="160" w:line="252" w:lineRule="auto"/>
        <w:jc w:val="center"/>
        <w:rPr>
          <w:rFonts w:ascii="Arial" w:hAnsi="Arial" w:cs="Arial"/>
          <w:i/>
          <w:sz w:val="14"/>
          <w:szCs w:val="16"/>
        </w:rPr>
      </w:pPr>
      <w:r w:rsidRPr="001846FB">
        <w:rPr>
          <w:rFonts w:ascii="Arial" w:hAnsi="Arial" w:cs="Arial"/>
          <w:i/>
          <w:sz w:val="14"/>
          <w:szCs w:val="16"/>
        </w:rPr>
        <w:t>(wymienić czynności i okres ich wykonywania)</w:t>
      </w:r>
    </w:p>
    <w:p w14:paraId="16C0E86E" w14:textId="77777777" w:rsidR="00605B61" w:rsidRPr="001846FB" w:rsidRDefault="00605B61" w:rsidP="00605B61">
      <w:pPr>
        <w:spacing w:after="160" w:line="252" w:lineRule="auto"/>
        <w:jc w:val="center"/>
        <w:rPr>
          <w:rFonts w:ascii="Arial" w:hAnsi="Arial" w:cs="Arial"/>
          <w:sz w:val="16"/>
          <w:szCs w:val="18"/>
        </w:rPr>
      </w:pPr>
    </w:p>
    <w:p w14:paraId="01A19437" w14:textId="77777777" w:rsidR="00605B61" w:rsidRPr="001846FB" w:rsidRDefault="00605B61" w:rsidP="00605B61">
      <w:pPr>
        <w:numPr>
          <w:ilvl w:val="0"/>
          <w:numId w:val="27"/>
        </w:numPr>
        <w:tabs>
          <w:tab w:val="left" w:pos="426"/>
        </w:tabs>
        <w:spacing w:before="40" w:after="40" w:line="252" w:lineRule="auto"/>
        <w:jc w:val="both"/>
        <w:rPr>
          <w:rFonts w:ascii="Arial" w:hAnsi="Arial" w:cs="Arial"/>
          <w:b/>
          <w:sz w:val="16"/>
          <w:szCs w:val="18"/>
        </w:rPr>
      </w:pPr>
      <w:r w:rsidRPr="001846FB">
        <w:rPr>
          <w:rFonts w:ascii="Arial" w:hAnsi="Arial" w:cs="Arial"/>
          <w:b/>
          <w:sz w:val="16"/>
          <w:szCs w:val="18"/>
        </w:rPr>
        <w:t xml:space="preserve">Oświadczamy, iż w odniesieniu do warunków udziału w postępowaniu dotyczących wymaganych zdolności (tj. wykształcenia, kwalifikacji zawodowych lub doświadczenia), zrealizujemy </w:t>
      </w:r>
      <w:r w:rsidRPr="001846FB">
        <w:rPr>
          <w:rFonts w:ascii="Arial" w:hAnsi="Arial" w:cs="Arial"/>
          <w:b/>
          <w:sz w:val="16"/>
          <w:szCs w:val="18"/>
          <w:u w:val="single"/>
        </w:rPr>
        <w:t>następującym zakres robót:</w:t>
      </w:r>
    </w:p>
    <w:p w14:paraId="2EBFA3B3" w14:textId="77777777" w:rsidR="00605B61" w:rsidRPr="001846FB" w:rsidRDefault="00605B61" w:rsidP="00605B61">
      <w:pPr>
        <w:spacing w:before="40" w:after="40" w:line="252" w:lineRule="auto"/>
        <w:ind w:left="1440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</w:t>
      </w:r>
    </w:p>
    <w:p w14:paraId="08F7D9D5" w14:textId="77777777" w:rsidR="00605B61" w:rsidRPr="001846FB" w:rsidRDefault="00605B61" w:rsidP="00605B61">
      <w:pPr>
        <w:spacing w:before="40" w:after="40" w:line="252" w:lineRule="auto"/>
        <w:ind w:left="1440"/>
        <w:jc w:val="center"/>
        <w:rPr>
          <w:rFonts w:ascii="Arial" w:hAnsi="Arial" w:cs="Arial"/>
          <w:i/>
          <w:sz w:val="14"/>
          <w:szCs w:val="16"/>
        </w:rPr>
      </w:pPr>
      <w:r w:rsidRPr="001846FB">
        <w:rPr>
          <w:rFonts w:ascii="Arial" w:hAnsi="Arial" w:cs="Arial"/>
          <w:i/>
          <w:sz w:val="14"/>
          <w:szCs w:val="16"/>
        </w:rPr>
        <w:t>(wymienić zakres/element przedmiotu zamówienia)</w:t>
      </w:r>
    </w:p>
    <w:p w14:paraId="276C6A27" w14:textId="77777777" w:rsidR="00605B61" w:rsidRPr="001846FB" w:rsidRDefault="00605B61" w:rsidP="00605B61">
      <w:pPr>
        <w:tabs>
          <w:tab w:val="left" w:pos="426"/>
        </w:tabs>
        <w:spacing w:before="40" w:after="40" w:line="252" w:lineRule="auto"/>
        <w:ind w:left="1440"/>
        <w:jc w:val="both"/>
        <w:rPr>
          <w:rFonts w:ascii="Arial" w:hAnsi="Arial" w:cs="Arial"/>
          <w:b/>
          <w:sz w:val="16"/>
          <w:szCs w:val="18"/>
        </w:rPr>
      </w:pPr>
    </w:p>
    <w:p w14:paraId="05312AFB" w14:textId="77777777" w:rsidR="00605B61" w:rsidRPr="001846FB" w:rsidRDefault="00605B61" w:rsidP="00605B61">
      <w:pPr>
        <w:spacing w:before="40" w:after="40"/>
        <w:jc w:val="both"/>
        <w:rPr>
          <w:rFonts w:ascii="Arial" w:hAnsi="Arial" w:cs="Arial"/>
          <w:b/>
          <w:sz w:val="16"/>
          <w:szCs w:val="18"/>
        </w:rPr>
      </w:pPr>
    </w:p>
    <w:p w14:paraId="4A4AA1FB" w14:textId="77777777" w:rsidR="00605B61" w:rsidRPr="001846FB" w:rsidRDefault="00605B61" w:rsidP="00605B61">
      <w:pPr>
        <w:jc w:val="both"/>
        <w:rPr>
          <w:rFonts w:ascii="Arial" w:hAnsi="Arial" w:cs="Arial"/>
          <w:b/>
          <w:sz w:val="16"/>
          <w:szCs w:val="18"/>
        </w:rPr>
      </w:pPr>
      <w:r w:rsidRPr="001846FB">
        <w:rPr>
          <w:rFonts w:ascii="Arial" w:hAnsi="Arial" w:cs="Arial"/>
          <w:b/>
          <w:sz w:val="16"/>
          <w:szCs w:val="18"/>
        </w:rPr>
        <w:t>PODPIS(Y):</w:t>
      </w:r>
    </w:p>
    <w:p w14:paraId="2C35049F" w14:textId="77777777" w:rsidR="00605B61" w:rsidRPr="001846FB" w:rsidRDefault="00605B61" w:rsidP="00605B61">
      <w:pPr>
        <w:ind w:firstLine="709"/>
        <w:jc w:val="both"/>
        <w:rPr>
          <w:rFonts w:ascii="Arial" w:hAnsi="Arial" w:cs="Arial"/>
          <w:b/>
          <w:sz w:val="16"/>
          <w:szCs w:val="18"/>
        </w:rPr>
      </w:pPr>
    </w:p>
    <w:p w14:paraId="08FF0F3F" w14:textId="77777777" w:rsidR="00605B61" w:rsidRPr="001846FB" w:rsidRDefault="00605B61" w:rsidP="00605B61">
      <w:pPr>
        <w:rPr>
          <w:rFonts w:ascii="Arial" w:hAnsi="Arial" w:cs="Arial"/>
          <w:sz w:val="16"/>
          <w:szCs w:val="18"/>
        </w:rPr>
      </w:pPr>
    </w:p>
    <w:p w14:paraId="3BF8A24D" w14:textId="77777777" w:rsidR="00605B61" w:rsidRPr="001846FB" w:rsidRDefault="00605B61" w:rsidP="00605B61">
      <w:pPr>
        <w:rPr>
          <w:rFonts w:ascii="Arial" w:hAnsi="Arial" w:cs="Arial"/>
          <w:sz w:val="16"/>
          <w:szCs w:val="18"/>
        </w:rPr>
      </w:pPr>
    </w:p>
    <w:p w14:paraId="4C774993" w14:textId="77777777" w:rsidR="00605B61" w:rsidRPr="001846FB" w:rsidRDefault="00605B61" w:rsidP="00605B61">
      <w:pPr>
        <w:rPr>
          <w:rFonts w:ascii="Arial" w:hAnsi="Arial" w:cs="Arial"/>
          <w:sz w:val="16"/>
          <w:szCs w:val="18"/>
        </w:rPr>
      </w:pPr>
    </w:p>
    <w:p w14:paraId="174E71EF" w14:textId="77777777" w:rsidR="00605B61" w:rsidRPr="001846FB" w:rsidRDefault="00605B61" w:rsidP="00605B61">
      <w:pPr>
        <w:rPr>
          <w:rFonts w:ascii="Arial" w:hAnsi="Arial" w:cs="Arial"/>
          <w:sz w:val="16"/>
          <w:szCs w:val="18"/>
        </w:rPr>
      </w:pPr>
    </w:p>
    <w:p w14:paraId="37759605" w14:textId="77777777" w:rsidR="00605B61" w:rsidRPr="001846FB" w:rsidRDefault="00605B61" w:rsidP="00605B61">
      <w:pPr>
        <w:rPr>
          <w:rFonts w:ascii="Arial" w:hAnsi="Arial" w:cs="Arial"/>
          <w:sz w:val="16"/>
          <w:szCs w:val="18"/>
        </w:rPr>
      </w:pPr>
    </w:p>
    <w:p w14:paraId="3509207F" w14:textId="77777777" w:rsidR="00605B61" w:rsidRPr="001846FB" w:rsidRDefault="00605B61" w:rsidP="00605B61">
      <w:pPr>
        <w:rPr>
          <w:rFonts w:ascii="Arial" w:hAnsi="Arial" w:cs="Arial"/>
          <w:sz w:val="16"/>
          <w:szCs w:val="18"/>
        </w:rPr>
      </w:pPr>
    </w:p>
    <w:p w14:paraId="3A308A71" w14:textId="77777777" w:rsidR="00605B61" w:rsidRPr="001846FB" w:rsidRDefault="00605B61" w:rsidP="00605B61">
      <w:pPr>
        <w:rPr>
          <w:rFonts w:ascii="Arial" w:hAnsi="Arial" w:cs="Arial"/>
          <w:sz w:val="16"/>
          <w:szCs w:val="18"/>
        </w:rPr>
      </w:pPr>
    </w:p>
    <w:p w14:paraId="733BF6E0" w14:textId="77777777" w:rsidR="00605B61" w:rsidRPr="001846FB" w:rsidRDefault="00605B61" w:rsidP="00605B61">
      <w:pPr>
        <w:rPr>
          <w:rFonts w:ascii="Arial" w:hAnsi="Arial" w:cs="Arial"/>
          <w:sz w:val="16"/>
          <w:szCs w:val="18"/>
        </w:rPr>
      </w:pPr>
    </w:p>
    <w:p w14:paraId="5E7AE9CE" w14:textId="77777777" w:rsidR="00605B61" w:rsidRPr="001846FB" w:rsidRDefault="00605B61" w:rsidP="00605B61">
      <w:pPr>
        <w:rPr>
          <w:rFonts w:ascii="Arial" w:hAnsi="Arial" w:cs="Arial"/>
          <w:sz w:val="16"/>
          <w:szCs w:val="18"/>
        </w:rPr>
      </w:pPr>
    </w:p>
    <w:p w14:paraId="2C687C8C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3F7ED23D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7F543DA8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5DCE4B84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4E33FFF6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3BEF679E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6A66FDC6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0C228BEB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245E7AEF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579EDE04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  <w:r w:rsidRPr="003672AE">
        <w:rPr>
          <w:rFonts w:ascii="Tahoma" w:hAnsi="Tahoma" w:cs="Tahoma"/>
          <w:sz w:val="16"/>
          <w:szCs w:val="18"/>
        </w:rPr>
        <w:br w:type="page"/>
      </w:r>
    </w:p>
    <w:p w14:paraId="04B82C54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lastRenderedPageBreak/>
        <w:t>Załącznik nr 4 –</w:t>
      </w:r>
      <w:r w:rsidRPr="003672AE">
        <w:rPr>
          <w:rFonts w:ascii="Tahoma" w:hAnsi="Tahoma" w:cs="Tahoma"/>
          <w:b/>
          <w:sz w:val="18"/>
          <w:szCs w:val="18"/>
        </w:rPr>
        <w:t xml:space="preserve"> Oświadczenie o braku przynależności albo o przynależności do tej samej grupy kapitałowej</w:t>
      </w:r>
      <w:r w:rsidRPr="003672AE">
        <w:rPr>
          <w:rFonts w:ascii="Tahoma" w:hAnsi="Tahoma" w:cs="Tahoma"/>
          <w:sz w:val="18"/>
          <w:szCs w:val="18"/>
        </w:rPr>
        <w:t xml:space="preserve"> </w:t>
      </w:r>
      <w:r w:rsidRPr="003672AE">
        <w:rPr>
          <w:rFonts w:ascii="Tahoma" w:hAnsi="Tahoma" w:cs="Tahoma"/>
          <w:b/>
          <w:sz w:val="18"/>
          <w:szCs w:val="18"/>
        </w:rPr>
        <w:t xml:space="preserve">o której mowa w art. 108 ust. 1 pkt 5 ustawy </w:t>
      </w:r>
      <w:proofErr w:type="spellStart"/>
      <w:r w:rsidRPr="003672AE">
        <w:rPr>
          <w:rFonts w:ascii="Tahoma" w:hAnsi="Tahoma" w:cs="Tahoma"/>
          <w:b/>
          <w:sz w:val="18"/>
          <w:szCs w:val="18"/>
        </w:rPr>
        <w:t>Pzp</w:t>
      </w:r>
      <w:proofErr w:type="spellEnd"/>
      <w:r w:rsidRPr="003672AE">
        <w:rPr>
          <w:rFonts w:ascii="Tahoma" w:hAnsi="Tahoma" w:cs="Tahoma"/>
          <w:sz w:val="18"/>
          <w:szCs w:val="18"/>
        </w:rPr>
        <w:t xml:space="preserve"> (nie wymagany na etapie składania ofert)</w:t>
      </w:r>
      <w:r w:rsidRPr="003672AE">
        <w:rPr>
          <w:rFonts w:ascii="Tahoma" w:hAnsi="Tahoma" w:cs="Tahoma"/>
          <w:b/>
          <w:color w:val="0000FF"/>
          <w:sz w:val="18"/>
          <w:szCs w:val="18"/>
        </w:rPr>
        <w:t xml:space="preserve">. </w:t>
      </w:r>
    </w:p>
    <w:p w14:paraId="28894312" w14:textId="77777777" w:rsidR="00605B61" w:rsidRPr="003672AE" w:rsidRDefault="00605B61" w:rsidP="00605B61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W przypadku Wykonawców wspólnie ubiegających się o udzielenie zamówienia każdy składa niniejszą informację.</w:t>
      </w:r>
    </w:p>
    <w:p w14:paraId="34DED7FD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6410E591" w14:textId="77777777" w:rsidR="00605B61" w:rsidRPr="003672AE" w:rsidRDefault="00605B61" w:rsidP="00605B61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5133"/>
        <w:gridCol w:w="3489"/>
      </w:tblGrid>
      <w:tr w:rsidR="00605B61" w:rsidRPr="003672AE" w14:paraId="2EE5F81A" w14:textId="77777777" w:rsidTr="007E7819">
        <w:trPr>
          <w:trHeight w:val="4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D1A6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D5AC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17CD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05B61" w:rsidRPr="003672AE" w14:paraId="78FF6224" w14:textId="77777777" w:rsidTr="007E7819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D51C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80F2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7B5D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05B61" w:rsidRPr="003672AE" w14:paraId="2E817A47" w14:textId="77777777" w:rsidTr="007E7819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0A97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4B73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59B6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383CC37F" w14:textId="77777777" w:rsidR="00605B61" w:rsidRPr="001B4798" w:rsidRDefault="00605B61" w:rsidP="00605B61">
      <w:pPr>
        <w:spacing w:before="120" w:after="20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1B4798">
        <w:rPr>
          <w:rFonts w:ascii="Arial" w:eastAsia="Calibri" w:hAnsi="Arial" w:cs="Arial"/>
          <w:b/>
          <w:bCs/>
          <w:sz w:val="20"/>
          <w:szCs w:val="20"/>
          <w:lang w:eastAsia="en-US"/>
        </w:rPr>
        <w:t>Wykonanie termomodernizacji wraz z dociepleniem dachu oraz likwidacja pęknięć murów metodą ,,zszywania” budynku mieszkalnego przy ul. Limanowskiego 12-14 w Kędzierzynie-Koźlu</w:t>
      </w:r>
    </w:p>
    <w:p w14:paraId="0E24A07A" w14:textId="77777777" w:rsidR="00605B61" w:rsidRPr="003672AE" w:rsidRDefault="00605B61" w:rsidP="00605B61">
      <w:pPr>
        <w:autoSpaceDE w:val="0"/>
        <w:autoSpaceDN w:val="0"/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Oświadczam(y), że:</w:t>
      </w:r>
    </w:p>
    <w:p w14:paraId="2E2D2AC8" w14:textId="77777777" w:rsidR="00605B61" w:rsidRPr="003672AE" w:rsidRDefault="00605B61" w:rsidP="00605B61">
      <w:pPr>
        <w:numPr>
          <w:ilvl w:val="0"/>
          <w:numId w:val="7"/>
        </w:numPr>
        <w:tabs>
          <w:tab w:val="left" w:pos="0"/>
        </w:tabs>
        <w:autoSpaceDE w:val="0"/>
        <w:autoSpaceDN w:val="0"/>
        <w:spacing w:before="60" w:after="60" w:line="259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72AE">
        <w:rPr>
          <w:rFonts w:ascii="Tahoma" w:hAnsi="Tahoma" w:cs="Tahoma"/>
          <w:b/>
          <w:sz w:val="18"/>
          <w:szCs w:val="18"/>
        </w:rPr>
        <w:instrText xml:space="preserve"> FORMCHECKBOX </w:instrText>
      </w:r>
      <w:r>
        <w:rPr>
          <w:rFonts w:ascii="Tahoma" w:hAnsi="Tahoma" w:cs="Tahoma"/>
          <w:b/>
          <w:sz w:val="18"/>
          <w:szCs w:val="18"/>
        </w:rPr>
      </w:r>
      <w:r>
        <w:rPr>
          <w:rFonts w:ascii="Tahoma" w:hAnsi="Tahoma" w:cs="Tahoma"/>
          <w:b/>
          <w:sz w:val="18"/>
          <w:szCs w:val="18"/>
        </w:rPr>
        <w:fldChar w:fldCharType="separate"/>
      </w:r>
      <w:r w:rsidRPr="003672AE">
        <w:rPr>
          <w:rFonts w:ascii="Tahoma" w:hAnsi="Tahoma" w:cs="Tahoma"/>
          <w:b/>
          <w:sz w:val="18"/>
          <w:szCs w:val="18"/>
        </w:rPr>
        <w:fldChar w:fldCharType="end"/>
      </w:r>
      <w:r w:rsidRPr="003672AE">
        <w:rPr>
          <w:rFonts w:ascii="Tahoma" w:hAnsi="Tahoma" w:cs="Tahoma"/>
          <w:b/>
          <w:sz w:val="18"/>
          <w:szCs w:val="18"/>
        </w:rPr>
        <w:t xml:space="preserve"> nie należę(my) do tej samej grupy kapitałowej </w:t>
      </w:r>
      <w:r w:rsidRPr="003672AE">
        <w:rPr>
          <w:rFonts w:ascii="Tahoma" w:hAnsi="Tahoma" w:cs="Tahoma"/>
          <w:sz w:val="18"/>
          <w:szCs w:val="18"/>
        </w:rPr>
        <w:t>*</w:t>
      </w:r>
    </w:p>
    <w:p w14:paraId="15CF18EB" w14:textId="77777777" w:rsidR="00605B61" w:rsidRPr="003672AE" w:rsidRDefault="00605B61" w:rsidP="00605B61">
      <w:pPr>
        <w:tabs>
          <w:tab w:val="left" w:pos="0"/>
        </w:tabs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7"/>
          <w:szCs w:val="17"/>
        </w:rPr>
        <w:t xml:space="preserve">w rozumieniu ustawy z dnia 16 lutego 2007r. o ochronie konkurencji i konsumentów </w:t>
      </w:r>
      <w:r w:rsidRPr="003672AE">
        <w:rPr>
          <w:rFonts w:ascii="Tahoma" w:hAnsi="Tahoma" w:cs="Tahoma"/>
          <w:b/>
          <w:sz w:val="18"/>
          <w:szCs w:val="18"/>
        </w:rPr>
        <w:t>z żadnym Wykonawcą, który złożył ofertę w niniejszym postępowaniu</w:t>
      </w:r>
      <w:r w:rsidRPr="003672AE">
        <w:rPr>
          <w:rFonts w:ascii="Tahoma" w:hAnsi="Tahoma" w:cs="Tahoma"/>
          <w:sz w:val="18"/>
          <w:szCs w:val="18"/>
        </w:rPr>
        <w:t>,</w:t>
      </w:r>
    </w:p>
    <w:p w14:paraId="44FBB62E" w14:textId="77777777" w:rsidR="00605B61" w:rsidRPr="003672AE" w:rsidRDefault="00605B61" w:rsidP="00605B61">
      <w:pPr>
        <w:tabs>
          <w:tab w:val="left" w:pos="0"/>
        </w:tabs>
        <w:autoSpaceDE w:val="0"/>
        <w:autoSpaceDN w:val="0"/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72AE">
        <w:rPr>
          <w:rFonts w:ascii="Tahoma" w:hAnsi="Tahoma" w:cs="Tahoma"/>
          <w:b/>
          <w:sz w:val="18"/>
          <w:szCs w:val="18"/>
        </w:rPr>
        <w:instrText xml:space="preserve"> FORMCHECKBOX </w:instrText>
      </w:r>
      <w:r>
        <w:rPr>
          <w:rFonts w:ascii="Tahoma" w:hAnsi="Tahoma" w:cs="Tahoma"/>
          <w:b/>
          <w:sz w:val="18"/>
          <w:szCs w:val="18"/>
        </w:rPr>
      </w:r>
      <w:r>
        <w:rPr>
          <w:rFonts w:ascii="Tahoma" w:hAnsi="Tahoma" w:cs="Tahoma"/>
          <w:b/>
          <w:sz w:val="18"/>
          <w:szCs w:val="18"/>
        </w:rPr>
        <w:fldChar w:fldCharType="separate"/>
      </w:r>
      <w:r w:rsidRPr="003672AE">
        <w:rPr>
          <w:rFonts w:ascii="Tahoma" w:hAnsi="Tahoma" w:cs="Tahoma"/>
          <w:b/>
          <w:sz w:val="18"/>
          <w:szCs w:val="18"/>
        </w:rPr>
        <w:fldChar w:fldCharType="end"/>
      </w:r>
      <w:r w:rsidRPr="003672AE">
        <w:rPr>
          <w:rFonts w:ascii="Tahoma" w:hAnsi="Tahoma" w:cs="Tahoma"/>
          <w:b/>
          <w:sz w:val="18"/>
          <w:szCs w:val="18"/>
        </w:rPr>
        <w:t xml:space="preserve"> należę(my) do tej samej grupy kapitałowej</w:t>
      </w:r>
      <w:r w:rsidRPr="003672AE">
        <w:rPr>
          <w:rFonts w:ascii="Tahoma" w:hAnsi="Tahoma" w:cs="Tahoma"/>
          <w:sz w:val="18"/>
          <w:szCs w:val="18"/>
        </w:rPr>
        <w:t>*</w:t>
      </w:r>
    </w:p>
    <w:p w14:paraId="0788CF24" w14:textId="77777777" w:rsidR="00605B61" w:rsidRPr="003672AE" w:rsidRDefault="00605B61" w:rsidP="00605B61">
      <w:pPr>
        <w:tabs>
          <w:tab w:val="left" w:pos="0"/>
        </w:tabs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sz w:val="17"/>
          <w:szCs w:val="17"/>
        </w:rPr>
        <w:t xml:space="preserve">w rozumieniu ustawy z dnia 16 lutego 2007r. o ochronie konkurencji i konsumentów </w:t>
      </w:r>
      <w:r w:rsidRPr="003672AE">
        <w:rPr>
          <w:rFonts w:ascii="Tahoma" w:hAnsi="Tahoma" w:cs="Tahoma"/>
          <w:b/>
          <w:sz w:val="18"/>
          <w:szCs w:val="18"/>
        </w:rPr>
        <w:t xml:space="preserve">z następującymi wykonawcami, którzy złożyli ofertę w przedmiotowym postępowaniu: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72"/>
      </w:tblGrid>
      <w:tr w:rsidR="00605B61" w:rsidRPr="003672AE" w14:paraId="13667C39" w14:textId="77777777" w:rsidTr="007E7819">
        <w:trPr>
          <w:trHeight w:val="550"/>
        </w:trPr>
        <w:tc>
          <w:tcPr>
            <w:tcW w:w="5000" w:type="pct"/>
          </w:tcPr>
          <w:p w14:paraId="267F560C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2"/>
              <w:gridCol w:w="3556"/>
              <w:gridCol w:w="4188"/>
            </w:tblGrid>
            <w:tr w:rsidR="00605B61" w:rsidRPr="003672AE" w14:paraId="6E5FC73B" w14:textId="77777777" w:rsidTr="007E7819">
              <w:trPr>
                <w:trHeight w:val="326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14C626" w14:textId="77777777" w:rsidR="00605B61" w:rsidRPr="003672AE" w:rsidRDefault="00605B61" w:rsidP="007E7819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029E0E" w14:textId="77777777" w:rsidR="00605B61" w:rsidRPr="003672AE" w:rsidRDefault="00605B61" w:rsidP="007E7819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7681D6" w14:textId="77777777" w:rsidR="00605B61" w:rsidRPr="003672AE" w:rsidRDefault="00605B61" w:rsidP="007E7819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Siedziba (adres)</w:t>
                  </w:r>
                </w:p>
              </w:tc>
            </w:tr>
            <w:tr w:rsidR="00605B61" w:rsidRPr="003672AE" w14:paraId="240EBE93" w14:textId="77777777" w:rsidTr="007E7819"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6B1020" w14:textId="77777777" w:rsidR="00605B61" w:rsidRPr="003672AE" w:rsidRDefault="00605B61" w:rsidP="007E7819">
                  <w:pPr>
                    <w:spacing w:before="60" w:after="60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698D6" w14:textId="77777777" w:rsidR="00605B61" w:rsidRPr="003672AE" w:rsidRDefault="00605B61" w:rsidP="007E7819">
                  <w:pPr>
                    <w:spacing w:before="60" w:after="60"/>
                    <w:rPr>
                      <w:rFonts w:ascii="Tahoma" w:hAnsi="Tahoma" w:cs="Tahoma"/>
                      <w:b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b/>
                      <w:sz w:val="16"/>
                      <w:szCs w:val="18"/>
                    </w:rPr>
                    <w:t>.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1EAEF" w14:textId="77777777" w:rsidR="00605B61" w:rsidRPr="003672AE" w:rsidRDefault="00605B61" w:rsidP="007E7819">
                  <w:pPr>
                    <w:spacing w:before="60" w:after="60"/>
                    <w:rPr>
                      <w:rFonts w:ascii="Tahoma" w:hAnsi="Tahoma" w:cs="Tahoma"/>
                      <w:b/>
                      <w:sz w:val="16"/>
                      <w:szCs w:val="18"/>
                    </w:rPr>
                  </w:pPr>
                </w:p>
              </w:tc>
            </w:tr>
          </w:tbl>
          <w:p w14:paraId="64B1C885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sz w:val="14"/>
                <w:szCs w:val="18"/>
              </w:rPr>
            </w:pPr>
            <w:r w:rsidRPr="003672AE">
              <w:rPr>
                <w:rFonts w:ascii="Tahoma" w:hAnsi="Tahoma" w:cs="Tahoma"/>
                <w:sz w:val="16"/>
                <w:szCs w:val="21"/>
              </w:rPr>
              <w:t>Wraz ze złożeniem oświadczenia, w którym Wykonawca informuje o przynależności do tej samej grupy kapitałowej, Wykonawca składa dokumenty lub informację potwierdzające przygotowanie oferty niezależnie od innego wykonawcy należącego do tej samej grupy kapitałowej.</w:t>
            </w:r>
          </w:p>
        </w:tc>
      </w:tr>
    </w:tbl>
    <w:p w14:paraId="5DB84B61" w14:textId="77777777" w:rsidR="00605B61" w:rsidRPr="003672AE" w:rsidRDefault="00605B61" w:rsidP="00605B61">
      <w:pPr>
        <w:spacing w:before="60" w:after="60"/>
        <w:rPr>
          <w:rFonts w:ascii="Tahoma" w:hAnsi="Tahoma" w:cs="Tahoma"/>
          <w:b/>
          <w:sz w:val="16"/>
          <w:szCs w:val="18"/>
        </w:rPr>
      </w:pPr>
      <w:r w:rsidRPr="003672AE">
        <w:rPr>
          <w:rFonts w:ascii="Tahoma" w:hAnsi="Tahoma" w:cs="Tahoma"/>
          <w:b/>
          <w:sz w:val="16"/>
          <w:szCs w:val="18"/>
        </w:rPr>
        <w:t>PODPIS(Y):</w:t>
      </w:r>
    </w:p>
    <w:p w14:paraId="0230BCAE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22C31D07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323D69C4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790F54F9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5C3BCD51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7D4075D0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2CF4A127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3FD720EC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3B16C9B6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74452BFF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1CB5D086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060D53F7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485ACF72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5ED52267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3195A907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558242B0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01454F48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5AFF1B80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07CEED00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</w:pPr>
    </w:p>
    <w:p w14:paraId="2866BC5E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085531CD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47643C2C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6B652E63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23B173F8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69BAA910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38F4BEF4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204E5EF3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799D4E9D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br w:type="page"/>
      </w:r>
    </w:p>
    <w:p w14:paraId="22DDE209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353536A2" w14:textId="77777777" w:rsidR="00605B61" w:rsidRPr="003672AE" w:rsidRDefault="00605B61" w:rsidP="00605B61">
      <w:pPr>
        <w:spacing w:before="60" w:after="60"/>
        <w:rPr>
          <w:rFonts w:ascii="Tahoma" w:hAnsi="Tahoma" w:cs="Tahoma"/>
          <w:i/>
          <w:color w:val="0000FF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 xml:space="preserve">Załącznik nr 5 – </w:t>
      </w:r>
      <w:r w:rsidRPr="003672AE">
        <w:rPr>
          <w:rFonts w:ascii="Tahoma" w:hAnsi="Tahoma" w:cs="Tahoma"/>
          <w:b/>
          <w:sz w:val="18"/>
          <w:szCs w:val="18"/>
        </w:rPr>
        <w:t>Wzór wykazu osób, skierowanych przez Wykonawcę do realizacji zamówienia</w:t>
      </w:r>
      <w:r w:rsidRPr="003672AE">
        <w:rPr>
          <w:rFonts w:ascii="Tahoma" w:hAnsi="Tahoma" w:cs="Tahoma"/>
          <w:b/>
          <w:i/>
          <w:sz w:val="18"/>
          <w:szCs w:val="18"/>
        </w:rPr>
        <w:t xml:space="preserve"> </w:t>
      </w:r>
      <w:r w:rsidRPr="003672AE">
        <w:rPr>
          <w:rFonts w:ascii="Tahoma" w:hAnsi="Tahoma" w:cs="Tahoma"/>
          <w:i/>
          <w:sz w:val="18"/>
          <w:szCs w:val="18"/>
        </w:rPr>
        <w:t>(</w:t>
      </w:r>
      <w:r w:rsidRPr="003672AE">
        <w:rPr>
          <w:rFonts w:ascii="Tahoma" w:hAnsi="Tahoma" w:cs="Tahoma"/>
          <w:i/>
          <w:color w:val="0000FF"/>
          <w:sz w:val="18"/>
          <w:szCs w:val="18"/>
        </w:rPr>
        <w:t>nie wymagany na etapie składania ofert)</w:t>
      </w:r>
    </w:p>
    <w:p w14:paraId="557DA3A4" w14:textId="77777777" w:rsidR="00605B61" w:rsidRPr="003672AE" w:rsidRDefault="00605B61" w:rsidP="00605B61">
      <w:pPr>
        <w:tabs>
          <w:tab w:val="left" w:pos="4970"/>
        </w:tabs>
        <w:spacing w:before="60" w:after="60"/>
        <w:jc w:val="center"/>
        <w:rPr>
          <w:rFonts w:ascii="Tahoma" w:hAnsi="Tahoma" w:cs="Tahoma"/>
          <w:b/>
          <w:i/>
          <w:sz w:val="18"/>
          <w:szCs w:val="18"/>
        </w:rPr>
      </w:pPr>
      <w:r w:rsidRPr="003672AE">
        <w:rPr>
          <w:rFonts w:ascii="Tahoma" w:hAnsi="Tahoma" w:cs="Tahoma"/>
          <w:b/>
          <w:i/>
          <w:color w:val="0000FF"/>
          <w:sz w:val="18"/>
          <w:szCs w:val="18"/>
        </w:rPr>
        <w:t>…………………………………………………………………………….</w:t>
      </w:r>
    </w:p>
    <w:p w14:paraId="4FFBACA9" w14:textId="77777777" w:rsidR="00605B61" w:rsidRPr="003672AE" w:rsidRDefault="00605B61" w:rsidP="00605B61">
      <w:pPr>
        <w:tabs>
          <w:tab w:val="left" w:pos="709"/>
        </w:tabs>
        <w:spacing w:before="60" w:after="60"/>
        <w:ind w:left="720"/>
        <w:jc w:val="center"/>
        <w:rPr>
          <w:rFonts w:ascii="Tahoma" w:hAnsi="Tahoma" w:cs="Tahoma"/>
          <w:i/>
          <w:sz w:val="18"/>
          <w:szCs w:val="18"/>
        </w:rPr>
      </w:pPr>
      <w:r w:rsidRPr="003672AE">
        <w:rPr>
          <w:rFonts w:ascii="Tahoma" w:hAnsi="Tahoma" w:cs="Tahoma"/>
          <w:i/>
          <w:sz w:val="18"/>
          <w:szCs w:val="18"/>
        </w:rPr>
        <w:t>/Nazwa zamówienia/</w:t>
      </w:r>
    </w:p>
    <w:p w14:paraId="051BA052" w14:textId="77777777" w:rsidR="00605B61" w:rsidRPr="003672AE" w:rsidRDefault="00605B61" w:rsidP="00605B61">
      <w:pPr>
        <w:spacing w:before="60" w:after="60"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0FE223DD" w14:textId="77777777" w:rsidR="00605B61" w:rsidRPr="003672AE" w:rsidRDefault="00605B61" w:rsidP="00605B61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101"/>
        <w:gridCol w:w="3472"/>
      </w:tblGrid>
      <w:tr w:rsidR="00605B61" w:rsidRPr="003672AE" w14:paraId="0381778F" w14:textId="77777777" w:rsidTr="007E7819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7FFE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21A4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7FD9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05B61" w:rsidRPr="003672AE" w14:paraId="44E9CD4E" w14:textId="77777777" w:rsidTr="007E7819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669E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81AF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D896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05B61" w:rsidRPr="003672AE" w14:paraId="77B542E3" w14:textId="77777777" w:rsidTr="007E7819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08DE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1D31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B3E5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7FD3F17A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</w:p>
    <w:p w14:paraId="00E3CEA2" w14:textId="77777777" w:rsidR="00605B61" w:rsidRPr="003672AE" w:rsidRDefault="00605B61" w:rsidP="00605B61">
      <w:pPr>
        <w:spacing w:before="60" w:after="60"/>
        <w:jc w:val="center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OŚWIADCZAM(Y), ŻE:</w:t>
      </w:r>
    </w:p>
    <w:p w14:paraId="3E7AD353" w14:textId="77777777" w:rsidR="00605B61" w:rsidRPr="003672AE" w:rsidRDefault="00605B61" w:rsidP="00605B61">
      <w:pPr>
        <w:overflowPunct w:val="0"/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bCs/>
          <w:sz w:val="18"/>
          <w:szCs w:val="18"/>
        </w:rPr>
      </w:pPr>
      <w:r w:rsidRPr="003672AE"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14:paraId="0909F305" w14:textId="77777777" w:rsidR="00605B61" w:rsidRPr="003672AE" w:rsidRDefault="00605B61" w:rsidP="00605B61">
      <w:pPr>
        <w:tabs>
          <w:tab w:val="left" w:pos="708"/>
        </w:tabs>
        <w:spacing w:before="60" w:after="60"/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1089"/>
        <w:gridCol w:w="1702"/>
        <w:gridCol w:w="1841"/>
        <w:gridCol w:w="1321"/>
        <w:gridCol w:w="1167"/>
        <w:gridCol w:w="1473"/>
      </w:tblGrid>
      <w:tr w:rsidR="00605B61" w:rsidRPr="003672AE" w14:paraId="73554F36" w14:textId="77777777" w:rsidTr="007E7819">
        <w:trPr>
          <w:trHeight w:val="1748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CB9EB" w14:textId="77777777" w:rsidR="00605B61" w:rsidRPr="003672AE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54191" w14:textId="77777777" w:rsidR="00605B61" w:rsidRPr="009E5652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Imię i nazwisko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11F4F" w14:textId="77777777" w:rsidR="00605B61" w:rsidRPr="009E5652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Zakres wykonywanych czynności</w:t>
            </w: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br/>
            </w:r>
            <w:r w:rsidRPr="009E5652">
              <w:rPr>
                <w:rFonts w:ascii="Tahoma" w:hAnsi="Tahoma" w:cs="Tahoma"/>
                <w:color w:val="000000"/>
                <w:sz w:val="16"/>
                <w:szCs w:val="16"/>
                <w:u w:val="single"/>
              </w:rPr>
              <w:t>(proponowana funkcja w realizacji przedmiotu zamówienia)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AE60E" w14:textId="77777777" w:rsidR="00605B61" w:rsidRPr="009E5652" w:rsidRDefault="00605B61" w:rsidP="007E7819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Doświadczenie</w:t>
            </w:r>
          </w:p>
          <w:p w14:paraId="6C185E15" w14:textId="77777777" w:rsidR="00605B61" w:rsidRPr="009E5652" w:rsidRDefault="00605B61" w:rsidP="007E7819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(zakres wykonywanych zadań)</w:t>
            </w:r>
            <w:r w:rsidRPr="009E5652">
              <w:rPr>
                <w:rFonts w:ascii="Tahoma" w:hAnsi="Tahoma" w:cs="Tahoma"/>
                <w:i/>
                <w:sz w:val="16"/>
                <w:szCs w:val="16"/>
                <w:u w:val="single"/>
              </w:rPr>
              <w:t xml:space="preserve"> w zakresie potwierdzającym spełnienie warunku udziału w postępowaniu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E31E7" w14:textId="77777777" w:rsidR="00605B61" w:rsidRPr="009E5652" w:rsidRDefault="00605B61" w:rsidP="007E7819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 xml:space="preserve">Wykształcenie 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D68DF" w14:textId="77777777" w:rsidR="00605B61" w:rsidRPr="009E5652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Kwalifikacje</w:t>
            </w:r>
          </w:p>
          <w:p w14:paraId="791D19E3" w14:textId="77777777" w:rsidR="00605B61" w:rsidRPr="009E5652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(zakres  odpowiednich uprawnień)*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7025D" w14:textId="77777777" w:rsidR="00605B61" w:rsidRPr="009E5652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Informacje</w:t>
            </w:r>
          </w:p>
          <w:p w14:paraId="2CA28F04" w14:textId="77777777" w:rsidR="00605B61" w:rsidRPr="009E5652" w:rsidRDefault="00605B61" w:rsidP="007E781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o podstawie do dysponowania tymi osobami (np. umowa o prace, zlecenie,  umowa o dzieło,</w:t>
            </w:r>
            <w:r w:rsidRPr="009E565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9E5652">
              <w:rPr>
                <w:rFonts w:ascii="Tahoma" w:hAnsi="Tahoma" w:cs="Tahoma"/>
                <w:sz w:val="16"/>
                <w:szCs w:val="16"/>
              </w:rPr>
              <w:t>zobowiązanie do współpracy)</w:t>
            </w:r>
          </w:p>
        </w:tc>
      </w:tr>
      <w:tr w:rsidR="00605B61" w:rsidRPr="003672AE" w14:paraId="3A504080" w14:textId="77777777" w:rsidTr="007E7819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CCC4C0" w14:textId="77777777" w:rsidR="00605B61" w:rsidRPr="003672AE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4D697" w14:textId="77777777" w:rsidR="00605B61" w:rsidRPr="003672AE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C9145B" w14:textId="77777777" w:rsidR="00605B61" w:rsidRPr="003672AE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 w:rsidRPr="003672AE">
              <w:rPr>
                <w:rFonts w:ascii="Tahoma" w:hAnsi="Tahoma" w:cs="Tahoma"/>
                <w:b/>
                <w:sz w:val="16"/>
                <w:szCs w:val="16"/>
                <w:u w:val="single"/>
              </w:rPr>
              <w:t xml:space="preserve">Kierownik budowy 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EB50E" w14:textId="77777777" w:rsidR="00605B61" w:rsidRPr="003672AE" w:rsidRDefault="00605B61" w:rsidP="007E7819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4DDA9" w14:textId="77777777" w:rsidR="00605B61" w:rsidRPr="003672AE" w:rsidRDefault="00605B61" w:rsidP="007E7819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874BC" w14:textId="77777777" w:rsidR="00605B61" w:rsidRPr="003672AE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Zakres uprawnień: ___________</w:t>
            </w:r>
          </w:p>
          <w:p w14:paraId="14F3300F" w14:textId="77777777" w:rsidR="00605B61" w:rsidRPr="003672AE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087682B" w14:textId="77777777" w:rsidR="00605B61" w:rsidRPr="003672AE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Numer uprawnień</w:t>
            </w:r>
          </w:p>
          <w:p w14:paraId="75B426B7" w14:textId="77777777" w:rsidR="00605B61" w:rsidRPr="003672AE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_________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264E" w14:textId="77777777" w:rsidR="00605B61" w:rsidRPr="003672AE" w:rsidRDefault="00605B61" w:rsidP="007E781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3C730E3" w14:textId="77777777" w:rsidR="00605B61" w:rsidRPr="003672AE" w:rsidRDefault="00605B61" w:rsidP="00605B61">
      <w:pPr>
        <w:tabs>
          <w:tab w:val="left" w:pos="708"/>
        </w:tabs>
        <w:spacing w:before="60" w:after="60"/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p w14:paraId="7BAB4BC1" w14:textId="77777777" w:rsidR="00605B61" w:rsidRPr="003672AE" w:rsidRDefault="00605B61" w:rsidP="00605B61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PODPIS(Y):</w:t>
      </w:r>
    </w:p>
    <w:p w14:paraId="75861C67" w14:textId="77777777" w:rsidR="00605B61" w:rsidRPr="003672AE" w:rsidRDefault="00605B61" w:rsidP="00605B61">
      <w:pPr>
        <w:rPr>
          <w:rFonts w:ascii="Tahoma" w:hAnsi="Tahoma" w:cs="Tahoma"/>
          <w:sz w:val="16"/>
          <w:szCs w:val="18"/>
        </w:rPr>
        <w:sectPr w:rsidR="00605B61" w:rsidRPr="003672AE">
          <w:pgSz w:w="11906" w:h="16838"/>
          <w:pgMar w:top="1417" w:right="1417" w:bottom="1417" w:left="1417" w:header="708" w:footer="708" w:gutter="0"/>
          <w:cols w:space="708"/>
        </w:sectPr>
      </w:pPr>
      <w:r w:rsidRPr="003672AE">
        <w:rPr>
          <w:rFonts w:ascii="Tahoma" w:hAnsi="Tahoma" w:cs="Tahoma"/>
          <w:sz w:val="16"/>
          <w:szCs w:val="18"/>
        </w:rPr>
        <w:br w:type="page"/>
      </w:r>
    </w:p>
    <w:p w14:paraId="34FC8DD6" w14:textId="77777777" w:rsidR="00605B61" w:rsidRPr="003672AE" w:rsidRDefault="00605B61" w:rsidP="00605B61">
      <w:pPr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bCs/>
          <w:sz w:val="18"/>
          <w:szCs w:val="18"/>
        </w:rPr>
        <w:lastRenderedPageBreak/>
        <w:t>Załącznik nr 6 –</w:t>
      </w:r>
      <w:r w:rsidRPr="003672AE">
        <w:rPr>
          <w:rFonts w:ascii="Tahoma" w:hAnsi="Tahoma" w:cs="Tahoma"/>
          <w:b/>
          <w:sz w:val="18"/>
          <w:szCs w:val="18"/>
        </w:rPr>
        <w:t xml:space="preserve"> Wzór wykazu robót budowlanych</w:t>
      </w:r>
      <w:r w:rsidRPr="003672AE">
        <w:rPr>
          <w:rFonts w:ascii="Tahoma" w:hAnsi="Tahoma" w:cs="Tahoma"/>
          <w:sz w:val="18"/>
          <w:szCs w:val="18"/>
        </w:rPr>
        <w:t xml:space="preserve"> </w:t>
      </w:r>
      <w:r w:rsidRPr="003672AE">
        <w:rPr>
          <w:rFonts w:ascii="Tahoma" w:eastAsia="Calibri" w:hAnsi="Tahoma" w:cs="Tahoma"/>
          <w:i/>
          <w:color w:val="0000FF"/>
          <w:sz w:val="18"/>
          <w:szCs w:val="18"/>
          <w:lang w:eastAsia="en-US"/>
        </w:rPr>
        <w:t>(nie wymagany na etapie składania ofert)</w:t>
      </w:r>
    </w:p>
    <w:p w14:paraId="57DA0C4E" w14:textId="77777777" w:rsidR="00605B61" w:rsidRPr="001B4798" w:rsidRDefault="00605B61" w:rsidP="00605B61">
      <w:pPr>
        <w:spacing w:before="120" w:after="200"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1B4798">
        <w:rPr>
          <w:rFonts w:ascii="Arial" w:eastAsia="Calibri" w:hAnsi="Arial" w:cs="Arial"/>
          <w:b/>
          <w:bCs/>
          <w:sz w:val="20"/>
          <w:szCs w:val="20"/>
          <w:lang w:eastAsia="en-US"/>
        </w:rPr>
        <w:t>Wykonanie termomodernizacji wraz z dociepleniem dachu oraz likwidacja pęknięć murów metodą ,,zszywania” budynku mieszkalnego przy ul. Limanowskiego 12-14 w Kędzierzynie-Koźlu</w:t>
      </w:r>
    </w:p>
    <w:p w14:paraId="6316E3B3" w14:textId="77777777" w:rsidR="00605B61" w:rsidRPr="003672AE" w:rsidRDefault="00605B61" w:rsidP="00605B61">
      <w:pPr>
        <w:spacing w:before="60" w:after="60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b/>
          <w:sz w:val="18"/>
          <w:szCs w:val="18"/>
          <w:lang w:eastAsia="en-US"/>
        </w:rPr>
        <w:t>WYKONAWCA: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116"/>
        <w:gridCol w:w="3457"/>
      </w:tblGrid>
      <w:tr w:rsidR="00605B61" w:rsidRPr="003672AE" w14:paraId="76069FB8" w14:textId="77777777" w:rsidTr="007E7819">
        <w:trPr>
          <w:trHeight w:val="446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424B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D8D0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8BCB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05B61" w:rsidRPr="003672AE" w14:paraId="4224F144" w14:textId="77777777" w:rsidTr="007E7819">
        <w:trPr>
          <w:trHeight w:val="364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3FCA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2298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DE96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05B61" w:rsidRPr="003672AE" w14:paraId="4C571572" w14:textId="77777777" w:rsidTr="007E7819">
        <w:trPr>
          <w:trHeight w:val="45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9034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CDD7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EBA" w14:textId="77777777" w:rsidR="00605B61" w:rsidRPr="003672AE" w:rsidRDefault="00605B61" w:rsidP="007E7819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3DE8204" w14:textId="77777777" w:rsidR="00605B61" w:rsidRPr="003672AE" w:rsidRDefault="00605B61" w:rsidP="00605B61">
      <w:pPr>
        <w:spacing w:before="60" w:after="60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b/>
          <w:sz w:val="18"/>
          <w:szCs w:val="18"/>
          <w:lang w:eastAsia="en-US"/>
        </w:rPr>
        <w:t>OŚWIADCZAM(Y), ŻE:</w:t>
      </w:r>
      <w:r w:rsidRPr="003672A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14:paraId="4A2EB7DB" w14:textId="77777777" w:rsidR="00605B61" w:rsidRPr="003672AE" w:rsidRDefault="00605B61" w:rsidP="00605B61">
      <w:pPr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sz w:val="18"/>
          <w:szCs w:val="18"/>
          <w:lang w:eastAsia="en-US"/>
        </w:rPr>
        <w:t xml:space="preserve">wykonałem (wykonaliśmy) w okresie ostatnich 5 lat </w:t>
      </w:r>
      <w:r w:rsidRPr="003672AE">
        <w:rPr>
          <w:rFonts w:ascii="Tahoma" w:eastAsia="Calibri" w:hAnsi="Tahoma" w:cs="Tahoma"/>
          <w:iCs/>
          <w:sz w:val="18"/>
          <w:szCs w:val="18"/>
          <w:lang w:eastAsia="en-US"/>
        </w:rPr>
        <w:t>przed upływem terminu składania ofert</w:t>
      </w:r>
      <w:r w:rsidRPr="003672AE">
        <w:rPr>
          <w:rFonts w:ascii="Tahoma" w:eastAsia="Calibri" w:hAnsi="Tahoma" w:cs="Tahoma"/>
          <w:sz w:val="18"/>
          <w:szCs w:val="18"/>
          <w:lang w:eastAsia="en-US"/>
        </w:rPr>
        <w:t>, następujące zamówienia:</w:t>
      </w:r>
      <w:r w:rsidRPr="003672A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</w:p>
    <w:tbl>
      <w:tblPr>
        <w:tblW w:w="5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069"/>
        <w:gridCol w:w="1381"/>
        <w:gridCol w:w="1749"/>
        <w:gridCol w:w="1108"/>
        <w:gridCol w:w="840"/>
        <w:gridCol w:w="1098"/>
        <w:gridCol w:w="983"/>
        <w:gridCol w:w="1456"/>
      </w:tblGrid>
      <w:tr w:rsidR="00605B61" w:rsidRPr="003672AE" w14:paraId="0AB803F7" w14:textId="77777777" w:rsidTr="007E7819">
        <w:trPr>
          <w:cantSplit/>
          <w:trHeight w:val="568"/>
          <w:jc w:val="center"/>
        </w:trPr>
        <w:tc>
          <w:tcPr>
            <w:tcW w:w="211" w:type="pct"/>
            <w:vMerge w:val="restart"/>
            <w:shd w:val="clear" w:color="auto" w:fill="F3F3F3"/>
            <w:vAlign w:val="center"/>
          </w:tcPr>
          <w:p w14:paraId="7D5035AE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29" w:type="pct"/>
            <w:vMerge w:val="restart"/>
            <w:shd w:val="clear" w:color="auto" w:fill="F3F3F3"/>
            <w:vAlign w:val="center"/>
          </w:tcPr>
          <w:p w14:paraId="09284E59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Przedmiot zamówienia </w:t>
            </w:r>
          </w:p>
        </w:tc>
        <w:tc>
          <w:tcPr>
            <w:tcW w:w="683" w:type="pct"/>
            <w:vMerge w:val="restart"/>
            <w:shd w:val="clear" w:color="auto" w:fill="F3F3F3"/>
            <w:vAlign w:val="center"/>
          </w:tcPr>
          <w:p w14:paraId="6A5262CD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Rodzaj (opis) robót</w:t>
            </w:r>
          </w:p>
          <w:p w14:paraId="75A554B2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potwierdzający spełnienie warunku określonego</w:t>
            </w:r>
          </w:p>
          <w:p w14:paraId="62AF2507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w pkt 8.2. SWZ</w:t>
            </w:r>
          </w:p>
        </w:tc>
        <w:tc>
          <w:tcPr>
            <w:tcW w:w="865" w:type="pct"/>
            <w:vMerge w:val="restart"/>
            <w:shd w:val="clear" w:color="auto" w:fill="F3F3F3"/>
          </w:tcPr>
          <w:p w14:paraId="742C5AD3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Czy Wykonawca uczestniczył w  wykonaniu roboty wskazanej w kolumnie 2 i 3</w:t>
            </w:r>
          </w:p>
          <w:p w14:paraId="64A55653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 xml:space="preserve">TAK/NIE </w:t>
            </w:r>
          </w:p>
        </w:tc>
        <w:tc>
          <w:tcPr>
            <w:tcW w:w="548" w:type="pct"/>
            <w:vMerge w:val="restart"/>
            <w:shd w:val="clear" w:color="auto" w:fill="F3F3F3"/>
            <w:vAlign w:val="center"/>
          </w:tcPr>
          <w:p w14:paraId="35ED89CA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Wartość  zamówienia </w:t>
            </w:r>
          </w:p>
          <w:p w14:paraId="74CBE9D7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 PLN  </w:t>
            </w:r>
          </w:p>
        </w:tc>
        <w:tc>
          <w:tcPr>
            <w:tcW w:w="958" w:type="pct"/>
            <w:gridSpan w:val="2"/>
            <w:shd w:val="clear" w:color="auto" w:fill="F3F3F3"/>
            <w:vAlign w:val="center"/>
          </w:tcPr>
          <w:p w14:paraId="4DD6C6AE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Data wykonania</w:t>
            </w:r>
          </w:p>
          <w:p w14:paraId="4390D881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6" w:type="pct"/>
            <w:vMerge w:val="restart"/>
            <w:shd w:val="clear" w:color="auto" w:fill="F3F3F3"/>
            <w:vAlign w:val="center"/>
          </w:tcPr>
          <w:p w14:paraId="26CE97CB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Miejsce wykonania</w:t>
            </w:r>
          </w:p>
        </w:tc>
        <w:tc>
          <w:tcPr>
            <w:tcW w:w="720" w:type="pct"/>
            <w:vMerge w:val="restart"/>
            <w:shd w:val="clear" w:color="auto" w:fill="F3F3F3"/>
            <w:vAlign w:val="center"/>
          </w:tcPr>
          <w:p w14:paraId="5EA212CC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Zamawiający  (nazwa, adres, nr telefonu do kontaktu)</w:t>
            </w:r>
          </w:p>
        </w:tc>
      </w:tr>
      <w:tr w:rsidR="00605B61" w:rsidRPr="003672AE" w14:paraId="5642C827" w14:textId="77777777" w:rsidTr="007E7819">
        <w:trPr>
          <w:cantSplit/>
          <w:trHeight w:val="694"/>
          <w:jc w:val="center"/>
        </w:trPr>
        <w:tc>
          <w:tcPr>
            <w:tcW w:w="211" w:type="pct"/>
            <w:vMerge/>
          </w:tcPr>
          <w:p w14:paraId="507CC4C4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29" w:type="pct"/>
            <w:vMerge/>
          </w:tcPr>
          <w:p w14:paraId="5D956938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3" w:type="pct"/>
            <w:vMerge/>
          </w:tcPr>
          <w:p w14:paraId="47F27743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65" w:type="pct"/>
            <w:vMerge/>
          </w:tcPr>
          <w:p w14:paraId="3BD63116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vMerge/>
          </w:tcPr>
          <w:p w14:paraId="2325FA7A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15" w:type="pct"/>
            <w:shd w:val="clear" w:color="auto" w:fill="F3F3F3"/>
            <w:vAlign w:val="center"/>
          </w:tcPr>
          <w:p w14:paraId="0306D9DD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38E0A7F6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543" w:type="pct"/>
            <w:shd w:val="clear" w:color="auto" w:fill="F3F3F3"/>
            <w:vAlign w:val="center"/>
          </w:tcPr>
          <w:p w14:paraId="1D985672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7839283B" w14:textId="77777777" w:rsidR="00605B61" w:rsidRPr="003672AE" w:rsidRDefault="00605B61" w:rsidP="007E781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486" w:type="pct"/>
            <w:vMerge/>
          </w:tcPr>
          <w:p w14:paraId="43C950F3" w14:textId="77777777" w:rsidR="00605B61" w:rsidRPr="003672AE" w:rsidRDefault="00605B61" w:rsidP="007E781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0" w:type="pct"/>
            <w:vMerge/>
          </w:tcPr>
          <w:p w14:paraId="1D335B50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</w:tr>
      <w:tr w:rsidR="00605B61" w:rsidRPr="003672AE" w14:paraId="63FDB619" w14:textId="77777777" w:rsidTr="007E7819">
        <w:trPr>
          <w:cantSplit/>
          <w:trHeight w:val="1327"/>
          <w:jc w:val="center"/>
        </w:trPr>
        <w:tc>
          <w:tcPr>
            <w:tcW w:w="211" w:type="pct"/>
            <w:vAlign w:val="center"/>
          </w:tcPr>
          <w:p w14:paraId="5B0573EE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29" w:type="pct"/>
            <w:vAlign w:val="center"/>
          </w:tcPr>
          <w:p w14:paraId="7B3D63A6" w14:textId="77777777" w:rsidR="00605B61" w:rsidRPr="003672AE" w:rsidRDefault="00605B61" w:rsidP="007E7819">
            <w:pPr>
              <w:spacing w:before="80" w:after="80" w:line="252" w:lineRule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Nazwa zadania:</w:t>
            </w:r>
          </w:p>
        </w:tc>
        <w:tc>
          <w:tcPr>
            <w:tcW w:w="683" w:type="pct"/>
            <w:vAlign w:val="center"/>
          </w:tcPr>
          <w:p w14:paraId="7D24D09C" w14:textId="77777777" w:rsidR="00605B61" w:rsidRPr="003672AE" w:rsidRDefault="00605B61" w:rsidP="007E7819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 xml:space="preserve">Wskazane zadanie dotyczyło roboty związanej z </w:t>
            </w:r>
          </w:p>
          <w:p w14:paraId="0863F3E0" w14:textId="77777777" w:rsidR="00605B61" w:rsidRPr="003672AE" w:rsidRDefault="00605B61" w:rsidP="007E7819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separate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end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budową</w:t>
            </w: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7D8F8DF2" w14:textId="77777777" w:rsidR="00605B61" w:rsidRPr="003672AE" w:rsidRDefault="00605B61" w:rsidP="007E7819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separate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end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przebudową</w:t>
            </w: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07457840" w14:textId="77777777" w:rsidR="00605B61" w:rsidRPr="003672AE" w:rsidRDefault="00605B61" w:rsidP="007E7819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separate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end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rozbudową</w:t>
            </w: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0F22E221" w14:textId="77777777" w:rsidR="00605B61" w:rsidRPr="003672AE" w:rsidRDefault="00605B61" w:rsidP="007E7819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Instalacji co</w:t>
            </w:r>
          </w:p>
          <w:p w14:paraId="4849CC47" w14:textId="77777777" w:rsidR="00605B61" w:rsidRPr="003672AE" w:rsidRDefault="00605B61" w:rsidP="007E7819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o wartości _______zł</w:t>
            </w:r>
          </w:p>
          <w:p w14:paraId="522E93C9" w14:textId="77777777" w:rsidR="00605B61" w:rsidRPr="003672AE" w:rsidRDefault="00605B61" w:rsidP="007E7819">
            <w:pPr>
              <w:spacing w:after="200" w:line="360" w:lineRule="auto"/>
              <w:contextualSpacing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*Wskazać prawidłowe</w:t>
            </w:r>
          </w:p>
        </w:tc>
        <w:tc>
          <w:tcPr>
            <w:tcW w:w="865" w:type="pct"/>
          </w:tcPr>
          <w:p w14:paraId="5FE8779C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shd w:val="clear" w:color="auto" w:fill="auto"/>
          </w:tcPr>
          <w:p w14:paraId="74418398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10625BF4" w14:textId="77777777" w:rsidR="00605B61" w:rsidRPr="003672AE" w:rsidRDefault="00605B61" w:rsidP="007E78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286E4B53" w14:textId="77777777" w:rsidR="00605B61" w:rsidRPr="003672AE" w:rsidRDefault="00605B61" w:rsidP="007E78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6" w:type="pct"/>
            <w:shd w:val="clear" w:color="auto" w:fill="auto"/>
          </w:tcPr>
          <w:p w14:paraId="2A4C8506" w14:textId="77777777" w:rsidR="00605B61" w:rsidRPr="003672AE" w:rsidRDefault="00605B61" w:rsidP="007E781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0" w:type="pct"/>
            <w:shd w:val="clear" w:color="auto" w:fill="auto"/>
          </w:tcPr>
          <w:p w14:paraId="5497F0CC" w14:textId="77777777" w:rsidR="00605B61" w:rsidRPr="003672AE" w:rsidRDefault="00605B61" w:rsidP="007E7819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</w:tr>
    </w:tbl>
    <w:p w14:paraId="173FBDD1" w14:textId="77777777" w:rsidR="00605B61" w:rsidRPr="003672AE" w:rsidRDefault="00605B61" w:rsidP="00605B61">
      <w:pPr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sz w:val="18"/>
          <w:szCs w:val="18"/>
          <w:lang w:eastAsia="en-US"/>
        </w:rPr>
        <w:t>Niniejszym potwierdzam(y) spełnianie powyższych warunków udziału w postępowaniu, nie później niż na dzień składania ofert.</w:t>
      </w:r>
    </w:p>
    <w:p w14:paraId="0361C183" w14:textId="77777777" w:rsidR="00605B61" w:rsidRPr="00905824" w:rsidRDefault="00605B61" w:rsidP="00605B61">
      <w:pPr>
        <w:spacing w:before="60" w:after="60"/>
        <w:rPr>
          <w:rFonts w:ascii="Tahoma" w:hAnsi="Tahoma" w:cs="Tahoma"/>
          <w:b/>
          <w:sz w:val="18"/>
          <w:szCs w:val="18"/>
        </w:rPr>
        <w:sectPr w:rsidR="00605B61" w:rsidRPr="00905824"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  <w:r w:rsidRPr="003672AE">
        <w:rPr>
          <w:rFonts w:ascii="Tahoma" w:hAnsi="Tahoma" w:cs="Tahoma"/>
          <w:b/>
          <w:sz w:val="18"/>
          <w:szCs w:val="18"/>
        </w:rPr>
        <w:t>PODPIS(Y)</w:t>
      </w:r>
    </w:p>
    <w:p w14:paraId="5849761C" w14:textId="77777777" w:rsidR="00605B61" w:rsidRPr="00905824" w:rsidRDefault="00605B61" w:rsidP="00605B61">
      <w:pPr>
        <w:rPr>
          <w:rStyle w:val="FontStyle111"/>
          <w:rFonts w:ascii="Tahoma" w:hAnsi="Tahoma" w:cs="Tahoma"/>
          <w:sz w:val="16"/>
          <w:szCs w:val="18"/>
        </w:rPr>
      </w:pPr>
      <w:r w:rsidRPr="003672AE">
        <w:rPr>
          <w:rFonts w:ascii="Tahoma" w:hAnsi="Tahoma" w:cs="Tahoma"/>
          <w:b/>
          <w:sz w:val="18"/>
          <w:szCs w:val="20"/>
          <w:u w:val="single"/>
        </w:rPr>
        <w:lastRenderedPageBreak/>
        <w:t xml:space="preserve">Załącznik nr </w:t>
      </w:r>
      <w:r>
        <w:rPr>
          <w:rFonts w:ascii="Tahoma" w:hAnsi="Tahoma" w:cs="Tahoma"/>
          <w:b/>
          <w:sz w:val="18"/>
          <w:szCs w:val="20"/>
          <w:u w:val="single"/>
        </w:rPr>
        <w:t>8</w:t>
      </w:r>
    </w:p>
    <w:p w14:paraId="154500DE" w14:textId="77777777" w:rsidR="00605B61" w:rsidRPr="000176C2" w:rsidRDefault="00605B61" w:rsidP="00605B61">
      <w:pPr>
        <w:ind w:left="1418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</w:t>
      </w:r>
      <w:r w:rsidRPr="000176C2">
        <w:rPr>
          <w:b/>
          <w:bCs/>
          <w:sz w:val="20"/>
          <w:szCs w:val="20"/>
        </w:rPr>
        <w:t>ISTOTNE POSTANOWIENIA UMOWY</w:t>
      </w:r>
    </w:p>
    <w:p w14:paraId="133EFF52" w14:textId="77777777" w:rsidR="00605B61" w:rsidRPr="000176C2" w:rsidRDefault="00605B61" w:rsidP="00605B61">
      <w:pPr>
        <w:ind w:left="2124"/>
        <w:jc w:val="both"/>
        <w:rPr>
          <w:b/>
          <w:bCs/>
          <w:sz w:val="20"/>
          <w:szCs w:val="20"/>
        </w:rPr>
      </w:pPr>
    </w:p>
    <w:p w14:paraId="72D5A8E1" w14:textId="77777777" w:rsidR="00605B61" w:rsidRPr="000176C2" w:rsidRDefault="00605B61" w:rsidP="00605B61">
      <w:pPr>
        <w:ind w:left="2124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 xml:space="preserve"> </w:t>
      </w:r>
    </w:p>
    <w:p w14:paraId="09BCB382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273F27C4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zawarta w dniu </w:t>
      </w:r>
      <w:r w:rsidRPr="000176C2">
        <w:rPr>
          <w:b/>
          <w:sz w:val="20"/>
          <w:szCs w:val="20"/>
        </w:rPr>
        <w:t>…………...</w:t>
      </w:r>
      <w:r w:rsidRPr="000176C2">
        <w:rPr>
          <w:sz w:val="20"/>
          <w:szCs w:val="20"/>
        </w:rPr>
        <w:t xml:space="preserve"> pomiędzy Gminą Kędzierzyn-Koźle - Miejskim Zarządem Budynków Komunalnych w Kędzierzynie-Koźlu ul. Grunwaldzka 6 , 47-220 Kędzierzyn-Koźle (regon 530859315, NIP 7490007070 ), zwanym dalej Zamawiającym reprezentowanym przez:</w:t>
      </w:r>
    </w:p>
    <w:p w14:paraId="3CE5641E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Dyrektor </w:t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  <w:t>- inż. Stanisław Węgrzyn</w:t>
      </w:r>
    </w:p>
    <w:p w14:paraId="473EAB8A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a 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  <w:t xml:space="preserve">           </w:t>
      </w:r>
    </w:p>
    <w:p w14:paraId="4A47A267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reprezentowanym przez:</w:t>
      </w:r>
    </w:p>
    <w:p w14:paraId="392E1805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385C400C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zwanym dalej Wykonawcą.</w:t>
      </w:r>
    </w:p>
    <w:p w14:paraId="4611EA18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  <w:r w:rsidRPr="000176C2">
        <w:rPr>
          <w:sz w:val="20"/>
          <w:szCs w:val="20"/>
        </w:rPr>
        <w:t>W wyniku dokonania przez Zamawiającego wyboru oferty Wykonawcy w trakcie postępowania  o zamówienie publiczne na ……………………………………………………………………………………………………….</w:t>
      </w:r>
    </w:p>
    <w:p w14:paraId="384E7D7A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3630743B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prowadzonego w trybie przetarg nieograniczony, Strony oświadczają co następuje:</w:t>
      </w:r>
    </w:p>
    <w:p w14:paraId="7BE7DD23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091B8287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>§ 1</w:t>
      </w:r>
    </w:p>
    <w:p w14:paraId="7F6B1D6D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4B54DB21" w14:textId="77777777" w:rsidR="00605B61" w:rsidRPr="007C6BC0" w:rsidRDefault="00605B61" w:rsidP="00605B61">
      <w:pPr>
        <w:spacing w:before="120" w:after="200" w:line="276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0176C2">
        <w:rPr>
          <w:sz w:val="20"/>
          <w:szCs w:val="20"/>
        </w:rPr>
        <w:t>Zamawiający zleca, a Wykonawca przyjmuje do wykonania prace polegające na:</w:t>
      </w:r>
      <w:r w:rsidRPr="000176C2">
        <w:rPr>
          <w:b/>
          <w:sz w:val="20"/>
          <w:szCs w:val="20"/>
        </w:rPr>
        <w:t xml:space="preserve"> </w:t>
      </w:r>
      <w:r w:rsidRPr="001846FB">
        <w:rPr>
          <w:rFonts w:eastAsia="Calibri"/>
          <w:b/>
          <w:bCs/>
          <w:sz w:val="20"/>
          <w:szCs w:val="20"/>
          <w:lang w:eastAsia="en-US"/>
        </w:rPr>
        <w:t xml:space="preserve">Wykonanie termomodernizacji wraz z dociepleniem dachu oraz likwidacja pęknięć murów metodą ,,zszywania” budynku mieszkalnego przy ul. </w:t>
      </w:r>
      <w:r w:rsidRPr="007C6BC0">
        <w:rPr>
          <w:rFonts w:eastAsia="Calibri"/>
          <w:b/>
          <w:bCs/>
          <w:sz w:val="20"/>
          <w:szCs w:val="20"/>
          <w:lang w:eastAsia="en-US"/>
        </w:rPr>
        <w:t>Limanowskiego 12-14 w Kędzierzynie-Koźlu.</w:t>
      </w:r>
    </w:p>
    <w:p w14:paraId="116756A2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proofErr w:type="spellStart"/>
      <w:r w:rsidRPr="007C6BC0">
        <w:rPr>
          <w:rFonts w:ascii="Times New Roman" w:hAnsi="Times New Roman" w:cs="Times New Roman"/>
          <w:b/>
          <w:sz w:val="20"/>
          <w:szCs w:val="20"/>
        </w:rPr>
        <w:t>Zakres</w:t>
      </w:r>
      <w:proofErr w:type="spellEnd"/>
      <w:r w:rsidRPr="007C6BC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b/>
          <w:sz w:val="20"/>
          <w:szCs w:val="20"/>
        </w:rPr>
        <w:t>zamówienia</w:t>
      </w:r>
      <w:proofErr w:type="spellEnd"/>
      <w:r w:rsidRPr="007C6BC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b/>
          <w:sz w:val="20"/>
          <w:szCs w:val="20"/>
        </w:rPr>
        <w:t>obejmuje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:</w:t>
      </w:r>
    </w:p>
    <w:p w14:paraId="44734FEE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docieplenie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ścian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elewacja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tylna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16CE3774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remont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ścian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frontowych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00321664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3.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izolacj</w:t>
      </w:r>
      <w:r>
        <w:rPr>
          <w:rFonts w:ascii="Times New Roman" w:hAnsi="Times New Roman" w:cs="Times New Roman"/>
          <w:sz w:val="20"/>
          <w:szCs w:val="20"/>
        </w:rPr>
        <w:t>ę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pionow</w:t>
      </w:r>
      <w:r>
        <w:rPr>
          <w:rFonts w:ascii="Times New Roman" w:hAnsi="Times New Roman" w:cs="Times New Roman"/>
          <w:sz w:val="20"/>
          <w:szCs w:val="20"/>
        </w:rPr>
        <w:t>ą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1C91A51D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wymian</w:t>
      </w:r>
      <w:r>
        <w:rPr>
          <w:rFonts w:ascii="Times New Roman" w:hAnsi="Times New Roman" w:cs="Times New Roman"/>
          <w:sz w:val="20"/>
          <w:szCs w:val="20"/>
        </w:rPr>
        <w:t>ę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stolarki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okiennej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drzwiowej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1A781883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5.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sklamrowanie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pęknięć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ścian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0C512CB0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6.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postawienie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rusztowań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212C2046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7.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wentylacj</w:t>
      </w:r>
      <w:r>
        <w:rPr>
          <w:rFonts w:ascii="Times New Roman" w:hAnsi="Times New Roman" w:cs="Times New Roman"/>
          <w:sz w:val="20"/>
          <w:szCs w:val="20"/>
        </w:rPr>
        <w:t>ę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34DEEA15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8.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wymian</w:t>
      </w:r>
      <w:r>
        <w:rPr>
          <w:rFonts w:ascii="Times New Roman" w:hAnsi="Times New Roman" w:cs="Times New Roman"/>
          <w:sz w:val="20"/>
          <w:szCs w:val="20"/>
        </w:rPr>
        <w:t>ę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stropów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drewnianych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66C6FA7F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9.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docieplenie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stropu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poddasza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7A84D64A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10.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wzmocnien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7C6BC0">
        <w:rPr>
          <w:rFonts w:ascii="Times New Roman" w:hAnsi="Times New Roman" w:cs="Times New Roman"/>
          <w:sz w:val="20"/>
          <w:szCs w:val="20"/>
        </w:rPr>
        <w:t>e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oficyny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551DD443" w14:textId="77777777" w:rsidR="00605B61" w:rsidRPr="007C6BC0" w:rsidRDefault="00605B61" w:rsidP="00605B61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 w:rsidRPr="007C6BC0">
        <w:rPr>
          <w:rFonts w:ascii="Times New Roman" w:hAnsi="Times New Roman" w:cs="Times New Roman"/>
          <w:sz w:val="20"/>
          <w:szCs w:val="20"/>
        </w:rPr>
        <w:t xml:space="preserve">11. </w:t>
      </w:r>
      <w:proofErr w:type="spellStart"/>
      <w:r>
        <w:rPr>
          <w:rFonts w:ascii="Times New Roman" w:hAnsi="Times New Roman" w:cs="Times New Roman"/>
          <w:sz w:val="20"/>
          <w:szCs w:val="20"/>
        </w:rPr>
        <w:t>remont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6BC0">
        <w:rPr>
          <w:rFonts w:ascii="Times New Roman" w:hAnsi="Times New Roman" w:cs="Times New Roman"/>
          <w:sz w:val="20"/>
          <w:szCs w:val="20"/>
        </w:rPr>
        <w:t>dach</w:t>
      </w:r>
      <w:r>
        <w:rPr>
          <w:rFonts w:ascii="Times New Roman" w:hAnsi="Times New Roman" w:cs="Times New Roman"/>
          <w:sz w:val="20"/>
          <w:szCs w:val="20"/>
        </w:rPr>
        <w:t>u</w:t>
      </w:r>
      <w:proofErr w:type="spellEnd"/>
      <w:r w:rsidRPr="007C6BC0">
        <w:rPr>
          <w:rFonts w:ascii="Times New Roman" w:hAnsi="Times New Roman" w:cs="Times New Roman"/>
          <w:sz w:val="20"/>
          <w:szCs w:val="20"/>
        </w:rPr>
        <w:t>,</w:t>
      </w:r>
    </w:p>
    <w:p w14:paraId="7464E015" w14:textId="77777777" w:rsidR="00605B61" w:rsidRPr="007C6BC0" w:rsidRDefault="00605B61" w:rsidP="00605B61">
      <w:pPr>
        <w:pStyle w:val="Tekstpodstawowy"/>
        <w:spacing w:after="0"/>
        <w:jc w:val="both"/>
        <w:rPr>
          <w:sz w:val="20"/>
          <w:szCs w:val="20"/>
        </w:rPr>
      </w:pPr>
      <w:r w:rsidRPr="007C6BC0">
        <w:rPr>
          <w:sz w:val="20"/>
          <w:szCs w:val="20"/>
        </w:rPr>
        <w:t>12. wywóz i utylizacja odpadów.</w:t>
      </w:r>
    </w:p>
    <w:p w14:paraId="5CF58C59" w14:textId="77777777" w:rsidR="00605B61" w:rsidRDefault="00605B61" w:rsidP="00605B61">
      <w:pPr>
        <w:jc w:val="both"/>
        <w:rPr>
          <w:b/>
          <w:sz w:val="20"/>
          <w:szCs w:val="20"/>
        </w:rPr>
      </w:pPr>
      <w:r w:rsidRPr="007C6BC0">
        <w:rPr>
          <w:b/>
          <w:sz w:val="20"/>
          <w:szCs w:val="20"/>
        </w:rPr>
        <w:t>Wykonanie zadania obejmuje dodatkowo:</w:t>
      </w:r>
    </w:p>
    <w:p w14:paraId="531622F3" w14:textId="77777777" w:rsidR="00605B61" w:rsidRPr="004B6090" w:rsidRDefault="00605B61" w:rsidP="00605B61">
      <w:pPr>
        <w:tabs>
          <w:tab w:val="left" w:pos="50"/>
        </w:tabs>
        <w:jc w:val="both"/>
        <w:rPr>
          <w:sz w:val="20"/>
          <w:szCs w:val="20"/>
        </w:rPr>
      </w:pPr>
      <w:r w:rsidRPr="004B6090">
        <w:rPr>
          <w:sz w:val="20"/>
          <w:szCs w:val="20"/>
        </w:rPr>
        <w:t>- uzyskanie zezwolenia na zajęcie pasa drogowego, organizację, zagospodarowanie i likwidację placu budowy,</w:t>
      </w:r>
    </w:p>
    <w:p w14:paraId="13479E58" w14:textId="77777777" w:rsidR="00605B61" w:rsidRPr="004B6090" w:rsidRDefault="00605B61" w:rsidP="00605B61">
      <w:pPr>
        <w:tabs>
          <w:tab w:val="left" w:pos="50"/>
        </w:tabs>
        <w:jc w:val="both"/>
        <w:rPr>
          <w:sz w:val="20"/>
          <w:szCs w:val="20"/>
        </w:rPr>
      </w:pPr>
      <w:r w:rsidRPr="004B6090">
        <w:rPr>
          <w:sz w:val="20"/>
          <w:szCs w:val="20"/>
        </w:rPr>
        <w:t xml:space="preserve">- prowadzenie prac w sposób nie utrudniający funkcjonowania mieszkańców sąsiadujących budynków, sukcesywny wywóz gruzu, </w:t>
      </w:r>
    </w:p>
    <w:p w14:paraId="3D92562F" w14:textId="77777777" w:rsidR="00605B61" w:rsidRPr="004B6090" w:rsidRDefault="00605B61" w:rsidP="00605B61">
      <w:pPr>
        <w:tabs>
          <w:tab w:val="left" w:pos="50"/>
        </w:tabs>
        <w:jc w:val="both"/>
        <w:rPr>
          <w:sz w:val="20"/>
          <w:szCs w:val="20"/>
        </w:rPr>
      </w:pPr>
      <w:r w:rsidRPr="004B6090">
        <w:rPr>
          <w:sz w:val="20"/>
          <w:szCs w:val="20"/>
        </w:rPr>
        <w:t>- poniesienie kosztów mediów(energii elektrycznej, wody)</w:t>
      </w:r>
    </w:p>
    <w:p w14:paraId="3201161A" w14:textId="77777777" w:rsidR="00605B61" w:rsidRDefault="00605B61" w:rsidP="00605B61">
      <w:pPr>
        <w:tabs>
          <w:tab w:val="left" w:pos="50"/>
        </w:tabs>
        <w:jc w:val="both"/>
        <w:rPr>
          <w:sz w:val="20"/>
          <w:szCs w:val="20"/>
        </w:rPr>
      </w:pPr>
      <w:r w:rsidRPr="004B6090">
        <w:rPr>
          <w:sz w:val="20"/>
          <w:szCs w:val="20"/>
        </w:rPr>
        <w:t>- przywrócenie do stanu pierwotnego terenu realizacji zadania,</w:t>
      </w:r>
    </w:p>
    <w:p w14:paraId="6EB9B2CB" w14:textId="77777777" w:rsidR="00605B61" w:rsidRPr="004B6090" w:rsidRDefault="00605B61" w:rsidP="00605B61">
      <w:pPr>
        <w:tabs>
          <w:tab w:val="left" w:pos="50"/>
        </w:tabs>
        <w:jc w:val="both"/>
        <w:rPr>
          <w:sz w:val="20"/>
          <w:szCs w:val="20"/>
        </w:rPr>
      </w:pPr>
    </w:p>
    <w:p w14:paraId="650CFD4C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>§ 2</w:t>
      </w:r>
    </w:p>
    <w:p w14:paraId="3E5E27A6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3D23D961" w14:textId="77777777" w:rsidR="00605B61" w:rsidRPr="000176C2" w:rsidRDefault="00605B61" w:rsidP="00605B61">
      <w:pPr>
        <w:numPr>
          <w:ilvl w:val="0"/>
          <w:numId w:val="13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Termin rozpoczęcia robót ustala się na …………..., a termin zakończenia robót na dzień ……… r.</w:t>
      </w:r>
    </w:p>
    <w:p w14:paraId="2357426B" w14:textId="77777777" w:rsidR="00605B61" w:rsidRPr="000176C2" w:rsidRDefault="00605B61" w:rsidP="00605B61">
      <w:pPr>
        <w:numPr>
          <w:ilvl w:val="0"/>
          <w:numId w:val="13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ustalają, że obowiązującą ich formą rozliczenia jest wynagrodzenie zgodnie ze złożoną ofertą:</w:t>
      </w:r>
    </w:p>
    <w:p w14:paraId="659BD717" w14:textId="77777777" w:rsidR="00605B61" w:rsidRPr="000176C2" w:rsidRDefault="00605B61" w:rsidP="00605B61">
      <w:pPr>
        <w:spacing w:line="360" w:lineRule="auto"/>
        <w:jc w:val="both"/>
        <w:rPr>
          <w:b/>
          <w:sz w:val="20"/>
          <w:szCs w:val="20"/>
        </w:rPr>
      </w:pP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672"/>
        <w:gridCol w:w="2306"/>
        <w:gridCol w:w="851"/>
        <w:gridCol w:w="1843"/>
        <w:gridCol w:w="1559"/>
        <w:gridCol w:w="2161"/>
      </w:tblGrid>
      <w:tr w:rsidR="00605B61" w:rsidRPr="000176C2" w14:paraId="483D28BB" w14:textId="77777777" w:rsidTr="007E7819">
        <w:trPr>
          <w:trHeight w:val="41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76D7E" w14:textId="77777777" w:rsidR="00605B61" w:rsidRPr="000176C2" w:rsidRDefault="00605B61" w:rsidP="007E781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1A502FFA" w14:textId="77777777" w:rsidR="00605B61" w:rsidRPr="000176C2" w:rsidRDefault="00605B61" w:rsidP="007E7819">
            <w:pPr>
              <w:jc w:val="center"/>
              <w:rPr>
                <w:sz w:val="20"/>
                <w:szCs w:val="20"/>
              </w:rPr>
            </w:pPr>
            <w:r w:rsidRPr="000176C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D3BF3" w14:textId="77777777" w:rsidR="00605B61" w:rsidRPr="000176C2" w:rsidRDefault="00605B61" w:rsidP="007E781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5B01A09C" w14:textId="77777777" w:rsidR="00605B61" w:rsidRPr="000176C2" w:rsidRDefault="00605B61" w:rsidP="007E781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B5783" w14:textId="77777777" w:rsidR="00605B61" w:rsidRPr="000176C2" w:rsidRDefault="00605B61" w:rsidP="007E781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5ED92A6F" w14:textId="77777777" w:rsidR="00605B61" w:rsidRPr="000176C2" w:rsidRDefault="00605B61" w:rsidP="007E7819">
            <w:pPr>
              <w:jc w:val="center"/>
              <w:rPr>
                <w:sz w:val="20"/>
                <w:szCs w:val="20"/>
              </w:rPr>
            </w:pPr>
            <w:r w:rsidRPr="000176C2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ENA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DC91A" w14:textId="77777777" w:rsidR="00605B61" w:rsidRPr="000176C2" w:rsidRDefault="00605B61" w:rsidP="007E781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7958D00B" w14:textId="77777777" w:rsidR="00605B61" w:rsidRPr="000176C2" w:rsidRDefault="00605B61" w:rsidP="007E7819">
            <w:pPr>
              <w:jc w:val="center"/>
              <w:rPr>
                <w:sz w:val="20"/>
                <w:szCs w:val="20"/>
              </w:rPr>
            </w:pPr>
            <w:r w:rsidRPr="000176C2">
              <w:rPr>
                <w:b/>
                <w:sz w:val="20"/>
                <w:szCs w:val="20"/>
              </w:rPr>
              <w:t xml:space="preserve">VAT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41E3" w14:textId="77777777" w:rsidR="00605B61" w:rsidRPr="000176C2" w:rsidRDefault="00605B61" w:rsidP="007E7819">
            <w:pPr>
              <w:rPr>
                <w:b/>
                <w:sz w:val="20"/>
                <w:szCs w:val="20"/>
              </w:rPr>
            </w:pPr>
          </w:p>
          <w:p w14:paraId="2616801A" w14:textId="77777777" w:rsidR="00605B61" w:rsidRPr="000176C2" w:rsidRDefault="00605B61" w:rsidP="007E7819">
            <w:pPr>
              <w:jc w:val="center"/>
              <w:rPr>
                <w:sz w:val="20"/>
                <w:szCs w:val="20"/>
              </w:rPr>
            </w:pPr>
            <w:r w:rsidRPr="000176C2">
              <w:rPr>
                <w:b/>
                <w:sz w:val="20"/>
                <w:szCs w:val="20"/>
              </w:rPr>
              <w:t>CENA BRUTTO</w:t>
            </w:r>
          </w:p>
        </w:tc>
      </w:tr>
      <w:tr w:rsidR="00605B61" w:rsidRPr="000176C2" w14:paraId="418F938A" w14:textId="77777777" w:rsidTr="007E7819">
        <w:trPr>
          <w:trHeight w:val="42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06C1E" w14:textId="77777777" w:rsidR="00605B61" w:rsidRPr="000176C2" w:rsidRDefault="00605B61" w:rsidP="007E781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0A11A" w14:textId="77777777" w:rsidR="00605B61" w:rsidRPr="000176C2" w:rsidRDefault="00605B61" w:rsidP="007E7819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132FE" w14:textId="77777777" w:rsidR="00605B61" w:rsidRPr="000176C2" w:rsidRDefault="00605B61" w:rsidP="007E7819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E1E3A" w14:textId="77777777" w:rsidR="00605B61" w:rsidRPr="000176C2" w:rsidRDefault="00605B61" w:rsidP="007E7819">
            <w:pPr>
              <w:snapToGrid w:val="0"/>
              <w:spacing w:line="360" w:lineRule="auto"/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A7CC0" w14:textId="77777777" w:rsidR="00605B61" w:rsidRPr="000176C2" w:rsidRDefault="00605B61" w:rsidP="007E7819">
            <w:pPr>
              <w:snapToGrid w:val="0"/>
              <w:spacing w:line="360" w:lineRule="auto"/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097E2" w14:textId="77777777" w:rsidR="00605B61" w:rsidRPr="000176C2" w:rsidRDefault="00605B61" w:rsidP="007E7819">
            <w:pPr>
              <w:snapToGrid w:val="0"/>
              <w:spacing w:line="360" w:lineRule="auto"/>
              <w:jc w:val="both"/>
              <w:rPr>
                <w:caps/>
                <w:sz w:val="20"/>
                <w:szCs w:val="20"/>
              </w:rPr>
            </w:pPr>
          </w:p>
        </w:tc>
      </w:tr>
    </w:tbl>
    <w:p w14:paraId="3C1BF830" w14:textId="77777777" w:rsidR="00605B61" w:rsidRPr="005E5328" w:rsidRDefault="00605B61" w:rsidP="00605B61">
      <w:pPr>
        <w:spacing w:line="360" w:lineRule="auto"/>
        <w:jc w:val="both"/>
        <w:rPr>
          <w:b/>
          <w:sz w:val="20"/>
          <w:szCs w:val="20"/>
        </w:rPr>
      </w:pPr>
    </w:p>
    <w:p w14:paraId="180D2839" w14:textId="77777777" w:rsidR="00605B61" w:rsidRDefault="00605B61" w:rsidP="00605B61">
      <w:pPr>
        <w:numPr>
          <w:ilvl w:val="0"/>
          <w:numId w:val="8"/>
        </w:numPr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Zamawiający powołuje do nadzoru nad realizacją zadania: </w:t>
      </w:r>
    </w:p>
    <w:p w14:paraId="4BCCE3EE" w14:textId="77777777" w:rsidR="00605B61" w:rsidRPr="004B6090" w:rsidRDefault="00605B61" w:rsidP="00605B61">
      <w:pPr>
        <w:jc w:val="both"/>
        <w:rPr>
          <w:sz w:val="20"/>
          <w:szCs w:val="20"/>
        </w:rPr>
      </w:pPr>
      <w:r w:rsidRPr="004B6090">
        <w:rPr>
          <w:sz w:val="20"/>
          <w:szCs w:val="20"/>
        </w:rPr>
        <w:t xml:space="preserve">- Inspektor Zbigniew </w:t>
      </w:r>
      <w:proofErr w:type="spellStart"/>
      <w:r w:rsidRPr="004B6090">
        <w:rPr>
          <w:sz w:val="20"/>
          <w:szCs w:val="20"/>
        </w:rPr>
        <w:t>Piebiak</w:t>
      </w:r>
      <w:proofErr w:type="spellEnd"/>
      <w:r w:rsidRPr="004B6090">
        <w:rPr>
          <w:sz w:val="20"/>
          <w:szCs w:val="20"/>
        </w:rPr>
        <w:t xml:space="preserve"> tel. 571 243525</w:t>
      </w:r>
    </w:p>
    <w:p w14:paraId="0E50F768" w14:textId="77777777" w:rsidR="00605B61" w:rsidRPr="004B6090" w:rsidRDefault="00605B61" w:rsidP="00605B61">
      <w:pPr>
        <w:jc w:val="both"/>
        <w:rPr>
          <w:sz w:val="20"/>
          <w:szCs w:val="20"/>
        </w:rPr>
      </w:pPr>
      <w:r w:rsidRPr="004B6090">
        <w:rPr>
          <w:sz w:val="20"/>
          <w:szCs w:val="20"/>
        </w:rPr>
        <w:lastRenderedPageBreak/>
        <w:t>- Inspektor Jarosław Szpakowski tel. 602 267911</w:t>
      </w:r>
    </w:p>
    <w:p w14:paraId="5330115E" w14:textId="77777777" w:rsidR="00605B61" w:rsidRDefault="00605B61" w:rsidP="00605B61">
      <w:pPr>
        <w:jc w:val="both"/>
        <w:rPr>
          <w:sz w:val="20"/>
          <w:szCs w:val="20"/>
        </w:rPr>
      </w:pPr>
      <w:r w:rsidRPr="004B6090">
        <w:rPr>
          <w:sz w:val="20"/>
          <w:szCs w:val="20"/>
        </w:rPr>
        <w:t xml:space="preserve">- Inspektor Dariusz </w:t>
      </w:r>
      <w:proofErr w:type="spellStart"/>
      <w:r w:rsidRPr="004B6090">
        <w:rPr>
          <w:sz w:val="20"/>
          <w:szCs w:val="20"/>
        </w:rPr>
        <w:t>Drochliński</w:t>
      </w:r>
      <w:proofErr w:type="spellEnd"/>
      <w:r w:rsidRPr="004B6090">
        <w:rPr>
          <w:sz w:val="20"/>
          <w:szCs w:val="20"/>
        </w:rPr>
        <w:t xml:space="preserve"> tel. 608 888165</w:t>
      </w:r>
    </w:p>
    <w:p w14:paraId="76173303" w14:textId="77777777" w:rsidR="00605B61" w:rsidRPr="004B6090" w:rsidRDefault="00605B61" w:rsidP="00605B61">
      <w:pPr>
        <w:jc w:val="both"/>
        <w:rPr>
          <w:sz w:val="20"/>
          <w:szCs w:val="20"/>
        </w:rPr>
      </w:pPr>
      <w:r>
        <w:rPr>
          <w:sz w:val="20"/>
          <w:szCs w:val="20"/>
        </w:rPr>
        <w:t>- Koordynator ds. realizacji inwestycji Marek Majewski……………………</w:t>
      </w:r>
    </w:p>
    <w:p w14:paraId="730D018F" w14:textId="77777777" w:rsidR="00605B61" w:rsidRDefault="00605B61" w:rsidP="00605B61">
      <w:pPr>
        <w:suppressAutoHyphens/>
        <w:jc w:val="both"/>
        <w:rPr>
          <w:sz w:val="20"/>
          <w:szCs w:val="20"/>
        </w:rPr>
      </w:pPr>
    </w:p>
    <w:p w14:paraId="5501B45F" w14:textId="77777777" w:rsidR="00605B61" w:rsidRDefault="00605B61" w:rsidP="00605B61">
      <w:pPr>
        <w:suppressAutoHyphens/>
        <w:ind w:left="360"/>
        <w:jc w:val="both"/>
        <w:rPr>
          <w:sz w:val="20"/>
          <w:szCs w:val="20"/>
        </w:rPr>
      </w:pPr>
      <w:r w:rsidRPr="00E043BF">
        <w:rPr>
          <w:sz w:val="20"/>
          <w:szCs w:val="20"/>
        </w:rPr>
        <w:t xml:space="preserve">Przedstawicielem Wykonawcy na budowie jest osoba </w:t>
      </w:r>
    </w:p>
    <w:p w14:paraId="3D71903B" w14:textId="77777777" w:rsidR="00605B61" w:rsidRPr="00E043BF" w:rsidRDefault="00605B61" w:rsidP="00605B61">
      <w:pPr>
        <w:suppressAutoHyphens/>
        <w:ind w:left="360"/>
        <w:jc w:val="both"/>
        <w:rPr>
          <w:sz w:val="20"/>
          <w:szCs w:val="20"/>
        </w:rPr>
      </w:pPr>
      <w:r w:rsidRPr="00E043BF">
        <w:rPr>
          <w:rFonts w:eastAsia="Liberation Serif"/>
          <w:sz w:val="20"/>
          <w:szCs w:val="20"/>
        </w:rPr>
        <w:t>………………………………………………………………………………………………………..</w:t>
      </w:r>
    </w:p>
    <w:p w14:paraId="48B6FA9B" w14:textId="77777777" w:rsidR="00605B61" w:rsidRPr="000176C2" w:rsidRDefault="00605B61" w:rsidP="00605B61">
      <w:pPr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>Inspektor ma prawo do:</w:t>
      </w:r>
    </w:p>
    <w:p w14:paraId="2EB8D79D" w14:textId="77777777" w:rsidR="00605B61" w:rsidRPr="000176C2" w:rsidRDefault="00605B61" w:rsidP="00605B61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kontroli budynku,</w:t>
      </w:r>
    </w:p>
    <w:p w14:paraId="04346A92" w14:textId="77777777" w:rsidR="00605B61" w:rsidRPr="000176C2" w:rsidRDefault="00605B61" w:rsidP="00605B61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sprawdzania czy realizacja zadania prowadzona jest zgodnie z normami państwowymi i branżowymi, przepisami dozoru technicznego, prawem budowlanym i sztuką inżynierską,</w:t>
      </w:r>
    </w:p>
    <w:p w14:paraId="69E90FEB" w14:textId="77777777" w:rsidR="00605B61" w:rsidRPr="000176C2" w:rsidRDefault="00605B61" w:rsidP="00605B61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wydawania poleceń usunięcia stwierdzonych wad, niedoróbek lub zagrożeń dla zdrowia lub życia pracowników, lokatorów i innych użytkowników obiektu budowlanego,</w:t>
      </w:r>
    </w:p>
    <w:p w14:paraId="2D14A302" w14:textId="77777777" w:rsidR="00605B61" w:rsidRPr="000176C2" w:rsidRDefault="00605B61" w:rsidP="00605B61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nakazania wstrzymania prac instalacyjnych w przypadku stwierdzenia rażących naruszeń postanowień Instrukcji Organizacji Bezpiecznej Pracy obowiązującej w Miejskim Zarządzie Budynków Komunalnych lub stworzenie bezpośredniego zagrożenia dla życia i zdrowia ludzi.</w:t>
      </w:r>
    </w:p>
    <w:p w14:paraId="0BBE4824" w14:textId="77777777" w:rsidR="00605B61" w:rsidRPr="000176C2" w:rsidRDefault="00605B61" w:rsidP="00605B61">
      <w:pPr>
        <w:numPr>
          <w:ilvl w:val="1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na każde żądanie Zamawiającego (Inspektora nadzoru) Wykonawca obowiązany jest okazać w stosunku do wskazanych materiałów: certyfikat na znak bezpieczeństwa, deklarację zgodności wskazującą, że zastosowane materiały posiadają cechy techniczne i jakościowe z zachowaniem Polskich Norm przenoszących normy europejskie lub normy innych państw członkowskich Europejskiego Obszaru Gospodarczego przenoszących te normy.</w:t>
      </w:r>
    </w:p>
    <w:p w14:paraId="1DE23A56" w14:textId="77777777" w:rsidR="00605B61" w:rsidRPr="000176C2" w:rsidRDefault="00605B61" w:rsidP="00605B61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Koszty związane ze wstrzymaniem prac przez zamawiającego obciążają Wykonawcę i nie mogą być podstawą do zmiany umowy w części dotyczącej terminu realizacji.</w:t>
      </w:r>
    </w:p>
    <w:p w14:paraId="0AE4C3FF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053FBD72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3</w:t>
      </w:r>
    </w:p>
    <w:p w14:paraId="79536D8A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109E5101" w14:textId="77777777" w:rsidR="00605B61" w:rsidRPr="000176C2" w:rsidRDefault="00605B61" w:rsidP="00605B61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oświadcza, że zapoznał się z postanowieniami Instrukcji Organizacji Bezpiecznej Pracy w Miejskim Zarządzie Budynków Komunalnych w K – Koźlu, zwanej dalej w skrócie IOBP  i zobowiązuje się do przestrzegania jej postanowień w trakcie realizacji zadania.</w:t>
      </w:r>
    </w:p>
    <w:p w14:paraId="24964F3C" w14:textId="77777777" w:rsidR="00605B61" w:rsidRPr="000176C2" w:rsidRDefault="00605B61" w:rsidP="00605B61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oświadcza, że posiada niezbędne umiejętności, wiedzę, środki, sprzęt i doświadczenie do wykonania prac będących przedmiotem umowy i zobowiązuje się je wykonać z należytą starannością oraz aktualnym poziomem wiedzy i techniki.</w:t>
      </w:r>
    </w:p>
    <w:p w14:paraId="356A694B" w14:textId="77777777" w:rsidR="00605B61" w:rsidRPr="000176C2" w:rsidRDefault="00605B61" w:rsidP="00605B61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zobowiązuje się zapewnić warunki bezpieczeństwa pracownikom, lokatorom i innym osobom, które mogą znajdować się w obrębie realizacji zadnia.</w:t>
      </w:r>
    </w:p>
    <w:p w14:paraId="4E563A70" w14:textId="77777777" w:rsidR="00605B61" w:rsidRPr="000176C2" w:rsidRDefault="00605B61" w:rsidP="00605B61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we własnym zakresie zabezpieczy sprzęt techniczny oraz meble znajdujące się w pokojach, w których wykonywane będą roboty.</w:t>
      </w:r>
    </w:p>
    <w:p w14:paraId="5D0CAC82" w14:textId="77777777" w:rsidR="00605B61" w:rsidRPr="000176C2" w:rsidRDefault="00605B61" w:rsidP="00605B61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Po zakończeniu robót Wykonawca zobowiązany jest uporządkować miejsce realizacji zadania i przekazać go Zamawiającemu w terminie ustalonym na odbiorze robót.</w:t>
      </w:r>
    </w:p>
    <w:p w14:paraId="4A42DE8D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0260B393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4</w:t>
      </w:r>
    </w:p>
    <w:p w14:paraId="52D5B48A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6B7BFD6E" w14:textId="77777777" w:rsidR="00605B61" w:rsidRPr="000176C2" w:rsidRDefault="00605B61" w:rsidP="00605B61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może powierzyć wykonanie części zamówienia podwykonawcom.</w:t>
      </w:r>
    </w:p>
    <w:p w14:paraId="0EB65A01" w14:textId="77777777" w:rsidR="00605B61" w:rsidRPr="000176C2" w:rsidRDefault="00605B61" w:rsidP="00605B61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jest obowiązany wskazać w ofercie części zamówienia, których wykonanie zamierza powierzyć podwykonawcom.</w:t>
      </w:r>
    </w:p>
    <w:p w14:paraId="04A7815A" w14:textId="77777777" w:rsidR="00605B61" w:rsidRPr="000176C2" w:rsidRDefault="00605B61" w:rsidP="00605B61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 razie powierzenia robót podwykonawcom wykonawca obowiązany jest w zawartych umowach </w:t>
      </w:r>
      <w:r>
        <w:rPr>
          <w:sz w:val="20"/>
          <w:szCs w:val="20"/>
        </w:rPr>
        <w:t xml:space="preserve">                                        </w:t>
      </w:r>
      <w:r w:rsidRPr="000176C2">
        <w:rPr>
          <w:sz w:val="20"/>
          <w:szCs w:val="20"/>
        </w:rPr>
        <w:t>o podwykonawstwo (dalsze podwykonawstwo) określić termin zapłaty (nie dłuższy niż 21 dni), szczegółowy zakres prac i termin ich wykonania, wskazanie osoby do kontaktowania się  z wykonawcą (numer telefonu komórkowego).</w:t>
      </w:r>
    </w:p>
    <w:p w14:paraId="291A1AE2" w14:textId="77777777" w:rsidR="00605B61" w:rsidRPr="000176C2" w:rsidRDefault="00605B61" w:rsidP="00605B61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nie przewiduje wykonania kluczowych części zamówienia wyłącznie przez wykonawcę.</w:t>
      </w:r>
    </w:p>
    <w:p w14:paraId="69862AFD" w14:textId="77777777" w:rsidR="00605B61" w:rsidRPr="000176C2" w:rsidRDefault="00605B61" w:rsidP="00605B61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Wykonawca, podwykonawca lub dalszy podwykonawca zamówienia zamierzający zawrzeć umowę                                       o podwykonawstwo, której przedmiotem są roboty instalacyjne, jest obowiązany,  w trakcie realizacji zamówienia, do przedłożenia zamawiającemu projektu tej umowy, przy czym podwykonawca lub dalszy podwykonawca jest obowiązany dołączyć zgodę wykonawcy na zawarcie umowy o podwykonawstwo o treści zgodnej z projektem umowy. Zastrzeżenia do projektu umowy zamawiający składa w terminie określonym w umowie zawartej </w:t>
      </w:r>
      <w:r>
        <w:rPr>
          <w:sz w:val="20"/>
          <w:szCs w:val="20"/>
        </w:rPr>
        <w:t xml:space="preserve">                               </w:t>
      </w:r>
      <w:r w:rsidRPr="000176C2">
        <w:rPr>
          <w:sz w:val="20"/>
          <w:szCs w:val="20"/>
        </w:rPr>
        <w:t>z wykonawcą.</w:t>
      </w:r>
    </w:p>
    <w:p w14:paraId="5B2C1269" w14:textId="77777777" w:rsidR="00605B61" w:rsidRPr="000176C2" w:rsidRDefault="00605B61" w:rsidP="00605B61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Wykonawca, podwykonawca lub dalszy podwykonawca zamówienia na roboty przedkłada zamawiającemu poświadczoną za zgodność z oryginałem kopię zawartej umowy o podwykonawstwo, której przedmiotem są roboty budowlane, w terminie 7 dni od dnia jej zawarcia.</w:t>
      </w:r>
    </w:p>
    <w:p w14:paraId="44CB3291" w14:textId="77777777" w:rsidR="00605B61" w:rsidRPr="000176C2" w:rsidRDefault="00605B61" w:rsidP="00605B61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Zamawiający, w terminie 7 dni zgłasza pisemny sprzeciw do umowy o podwykonawstwo, której przedmiotem są roboty , w przypadkach naruszenia postanowień zawartych w ust.1. </w:t>
      </w:r>
    </w:p>
    <w:p w14:paraId="425FB825" w14:textId="77777777" w:rsidR="00605B61" w:rsidRPr="000176C2" w:rsidRDefault="00605B61" w:rsidP="00605B61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Niezgłoszenie pisemnego sprzeciwu do przedłożonej umowy o podwykonawstwo, której przedmiotem są roboty,                    w terminie określonym w umowie z wykonawcą, uważa się za akceptację umowy przez zamawiającego.</w:t>
      </w:r>
    </w:p>
    <w:p w14:paraId="6D284A9D" w14:textId="77777777" w:rsidR="00605B61" w:rsidRPr="000176C2" w:rsidRDefault="00605B61" w:rsidP="00605B61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lastRenderedPageBreak/>
        <w:t>Wykonawca, podwykonawca lub dalszy podwykonawca zamówienia na roboty przedkłada zamawiającemu poświadczoną za zgodność z oryginałem kopię zawartej umowy  o podwykonawstwo, której przedmiotem są dostawy lub usługi, w terminie 7 dni od dnia jej zawarcia, z wyłączeniem umów o podwykonawstwo o wartości mniejszej niż 0,5% wartości umowy w sprawie zamówienia publicznego oraz umów o podwykonawstwo, których przedmiot został wskazany przez zamawiającego w specyfikacji istotnych warunków zamówienia, jako niepodlegający niniejszemu obowiązkowi.</w:t>
      </w:r>
    </w:p>
    <w:p w14:paraId="3DC36DCF" w14:textId="77777777" w:rsidR="00605B61" w:rsidRPr="000176C2" w:rsidRDefault="00605B61" w:rsidP="00605B61">
      <w:pPr>
        <w:ind w:left="360"/>
        <w:jc w:val="both"/>
        <w:rPr>
          <w:sz w:val="20"/>
          <w:szCs w:val="20"/>
        </w:rPr>
      </w:pPr>
    </w:p>
    <w:p w14:paraId="0D5872F2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§ </w:t>
      </w:r>
      <w:r>
        <w:rPr>
          <w:b/>
          <w:bCs/>
          <w:sz w:val="20"/>
          <w:szCs w:val="20"/>
        </w:rPr>
        <w:t>5</w:t>
      </w:r>
    </w:p>
    <w:p w14:paraId="153E721A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17AC0E2A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dniu podpisania umowy o udzielenie zamówienia publicznego z Zamawiającym, Wykonawca zobowiązany jest przedłożyć Zamawiającemu polisę ubezpieczenia w zakresie odpowiedzialności cywilnej z tytułu wykonywanych robót instalacyjnych. Ubezpieczenie ma obejmować w szczególności odpowiedzialność Wykonawcy w stosunku do osób trzecich za szkody osobowe i rzeczowe powstałe w związku z realizacją zadania. Ubezpieczenie ma obejmować wypadki ubezpieczeniowe zaistniałe w okresie ubezpieczenia, z których roszczenia zostaną zgłoszone przez upływem ustawowego terminu przedawnienia.</w:t>
      </w:r>
    </w:p>
    <w:p w14:paraId="3EA81602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Minimalna suma gwarancyjna w ubezpieczeniu powinna wynosić nie mniej niż </w:t>
      </w:r>
      <w:r>
        <w:rPr>
          <w:sz w:val="20"/>
          <w:szCs w:val="20"/>
        </w:rPr>
        <w:t>20</w:t>
      </w:r>
      <w:r w:rsidRPr="000176C2">
        <w:rPr>
          <w:sz w:val="20"/>
          <w:szCs w:val="20"/>
        </w:rPr>
        <w:t>0.000,00 zł. na jedno i wszystkie zdarzenia w okresie ubezpieczenia.</w:t>
      </w:r>
    </w:p>
    <w:p w14:paraId="51611FC5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160CA8A1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6</w:t>
      </w:r>
    </w:p>
    <w:p w14:paraId="7EADD6B7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6E132D74" w14:textId="77777777" w:rsidR="00605B61" w:rsidRPr="000176C2" w:rsidRDefault="00605B61" w:rsidP="00605B61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Zakazuje się istotnych zmian postanowień zawartej umowy w stosunku do treści oferty, na podstawie której dokonano wyboru Wykonawcy.</w:t>
      </w:r>
    </w:p>
    <w:p w14:paraId="70C3A875" w14:textId="77777777" w:rsidR="00605B61" w:rsidRPr="000176C2" w:rsidRDefault="00605B61" w:rsidP="00605B61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Zgodnie z art. 144 ustawy Prawo zamówień publicznych Zamawiający przewiduje zmiany zawartej umowy dotyczące odpowiednio zmniejszenia wartości zamówienia lub terminu realizacji zamówienia w przypadku zaistnienia jednej  z następujących okoliczności:</w:t>
      </w:r>
    </w:p>
    <w:p w14:paraId="1D22914F" w14:textId="77777777" w:rsidR="00605B61" w:rsidRPr="000176C2" w:rsidRDefault="00605B61" w:rsidP="00605B61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ustawowych zmian stawki podatku od towarów i usług VAT,</w:t>
      </w:r>
    </w:p>
    <w:p w14:paraId="522D4077" w14:textId="77777777" w:rsidR="00605B61" w:rsidRPr="000176C2" w:rsidRDefault="00605B61" w:rsidP="00605B61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zmiany zakresu przedmiotu zamówienia, jeżeli konieczność wprowadzenia takiej zmiany jest skutkiem zmiany przepisów prawa,</w:t>
      </w:r>
    </w:p>
    <w:p w14:paraId="2D0EFAFC" w14:textId="77777777" w:rsidR="00605B61" w:rsidRPr="000176C2" w:rsidRDefault="00605B61" w:rsidP="00605B61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ograniczenia przez Zamawiającego zakresu przedmiotu umowy z przyczyn, których nie można było przewidzieć w chwili zawarcia umowy,</w:t>
      </w:r>
    </w:p>
    <w:p w14:paraId="32BF62A6" w14:textId="77777777" w:rsidR="00605B61" w:rsidRPr="000176C2" w:rsidRDefault="00605B61" w:rsidP="00605B61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zmiany części zamówienia lub zgłoszenia udziału podwykonawcy lub dalszego podwykonawcy,</w:t>
      </w:r>
    </w:p>
    <w:p w14:paraId="7338509F" w14:textId="77777777" w:rsidR="00605B61" w:rsidRPr="000176C2" w:rsidRDefault="00605B61" w:rsidP="00605B61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zmiany podwykonawcy, jeżeli zmiana albo rezygnacja z podwykonawcy dotyczy podmiotu, na którego zasoby wykonawca powoływał się, w celu wykazania spełniania warunków udziału w postępowaniu wykonawca jest zobowiązany wykazać zamawiającemu, iż proponowany inny podwykonawca lub wykonawca samodzielnie spełnia je w stopniu nie mniejszym niż wymagany   w trakcie postępowania o udzielenie zamówienia,</w:t>
      </w:r>
    </w:p>
    <w:p w14:paraId="5279C731" w14:textId="77777777" w:rsidR="00605B61" w:rsidRPr="000176C2" w:rsidRDefault="00605B61" w:rsidP="00605B61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działania siły wyższej,</w:t>
      </w:r>
    </w:p>
    <w:p w14:paraId="24DB7E24" w14:textId="77777777" w:rsidR="00605B61" w:rsidRPr="000176C2" w:rsidRDefault="00605B61" w:rsidP="00605B61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okoliczności, których nie można było przewidzieć,</w:t>
      </w:r>
    </w:p>
    <w:p w14:paraId="1382EEAB" w14:textId="77777777" w:rsidR="00605B61" w:rsidRPr="000176C2" w:rsidRDefault="00605B61" w:rsidP="00605B61">
      <w:pPr>
        <w:numPr>
          <w:ilvl w:val="1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 przyczyn nie zależnych od Zamawiającego,</w:t>
      </w:r>
    </w:p>
    <w:p w14:paraId="210AC374" w14:textId="77777777" w:rsidR="00605B61" w:rsidRDefault="00605B61" w:rsidP="00605B61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Zmiana postanowień zawartej umowy może nastąpić za zgodą obu Stron wyrażoną na piśmie pod rygorem nieważności takiej zmiany.</w:t>
      </w:r>
    </w:p>
    <w:p w14:paraId="34F90EDC" w14:textId="77777777" w:rsidR="00605B61" w:rsidRPr="000176C2" w:rsidRDefault="00605B61" w:rsidP="00605B61">
      <w:pPr>
        <w:suppressAutoHyphens/>
        <w:jc w:val="both"/>
        <w:rPr>
          <w:sz w:val="20"/>
          <w:szCs w:val="20"/>
        </w:rPr>
      </w:pPr>
    </w:p>
    <w:p w14:paraId="51BBDFF8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7</w:t>
      </w:r>
    </w:p>
    <w:p w14:paraId="2F8C02F7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295A775A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przyjmuje na siebie następujące obowiązki szczegółowe:</w:t>
      </w:r>
    </w:p>
    <w:p w14:paraId="0EA18553" w14:textId="77777777" w:rsidR="00605B61" w:rsidRPr="000176C2" w:rsidRDefault="00605B61" w:rsidP="00605B61">
      <w:pPr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Informowania zamawiającego (Inspektora nadzoru) o konieczności wykonania robót dodatkowych i zamiennych             w terminie dni 7 od daty stwierdzenia konieczności ich wykonania.</w:t>
      </w:r>
    </w:p>
    <w:p w14:paraId="65847B85" w14:textId="77777777" w:rsidR="00605B61" w:rsidRPr="000176C2" w:rsidRDefault="00605B61" w:rsidP="00605B61">
      <w:pPr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przypadku zniszczenia lub uszkodzenia miejsca realizacji zadania, Wykonawca zobowiązany jest do naprawy</w:t>
      </w:r>
      <w:r>
        <w:rPr>
          <w:sz w:val="20"/>
          <w:szCs w:val="20"/>
        </w:rPr>
        <w:t xml:space="preserve">         </w:t>
      </w:r>
      <w:r w:rsidRPr="000176C2">
        <w:rPr>
          <w:sz w:val="20"/>
          <w:szCs w:val="20"/>
        </w:rPr>
        <w:t xml:space="preserve"> i doprowadzenia do stanu poprzedniego na własny koszt.</w:t>
      </w:r>
    </w:p>
    <w:p w14:paraId="26838A44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1F5C0A3A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§ </w:t>
      </w:r>
      <w:r>
        <w:rPr>
          <w:b/>
          <w:bCs/>
          <w:sz w:val="20"/>
          <w:szCs w:val="20"/>
        </w:rPr>
        <w:t>8</w:t>
      </w:r>
    </w:p>
    <w:p w14:paraId="29011D67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2AD1B317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postanawiają, że obowiązującą formą odszkodowania stanowią kary umowne.</w:t>
      </w:r>
    </w:p>
    <w:p w14:paraId="49D03573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Kary te będą naliczane w następujących wysokościach:</w:t>
      </w:r>
    </w:p>
    <w:p w14:paraId="539F4A2D" w14:textId="77777777" w:rsidR="00605B61" w:rsidRPr="000176C2" w:rsidRDefault="00605B61" w:rsidP="00605B61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płaci Zamawiającemu kary umowne:</w:t>
      </w:r>
    </w:p>
    <w:p w14:paraId="20ED928A" w14:textId="77777777" w:rsidR="00605B61" w:rsidRPr="000176C2" w:rsidRDefault="00605B61" w:rsidP="00605B61">
      <w:pPr>
        <w:numPr>
          <w:ilvl w:val="1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 zwłokę w wykonaniu prac objętych umową w wysokości 0,5 % wynagrodzenia za całość zadania brutto za każdy dzień zwłoki.</w:t>
      </w:r>
    </w:p>
    <w:p w14:paraId="551B8B14" w14:textId="77777777" w:rsidR="00605B61" w:rsidRPr="000176C2" w:rsidRDefault="00605B61" w:rsidP="00605B61">
      <w:pPr>
        <w:numPr>
          <w:ilvl w:val="1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 zwłokę w usunięciu wad i usterek stwierdzonych przy odbiorze lub w okresie rękojmi lub gwarancji – </w:t>
      </w:r>
      <w:r>
        <w:rPr>
          <w:sz w:val="20"/>
          <w:szCs w:val="20"/>
        </w:rPr>
        <w:t xml:space="preserve">                      </w:t>
      </w:r>
      <w:r w:rsidRPr="000176C2">
        <w:rPr>
          <w:sz w:val="20"/>
          <w:szCs w:val="20"/>
        </w:rPr>
        <w:t>w wysokości 0,5 % wynagrodzenia za całość zadania brutto licząc od dnia wyznaczonego na usunięcie wad za każdy dzień zwłoki.</w:t>
      </w:r>
    </w:p>
    <w:p w14:paraId="1CB35B08" w14:textId="77777777" w:rsidR="00605B61" w:rsidRPr="000176C2" w:rsidRDefault="00605B61" w:rsidP="00605B61">
      <w:pPr>
        <w:numPr>
          <w:ilvl w:val="1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lastRenderedPageBreak/>
        <w:t>Za odstąpienie od umowy z przyczyn zależnych od Wykonawcy w wysokości 10 % wynagrodzenia umownego brutto.</w:t>
      </w:r>
    </w:p>
    <w:p w14:paraId="27B7F070" w14:textId="77777777" w:rsidR="00605B61" w:rsidRPr="000176C2" w:rsidRDefault="00605B61" w:rsidP="00605B61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Stosowanie kar umownych nie jest obligatoryjne.</w:t>
      </w:r>
    </w:p>
    <w:p w14:paraId="568FCACF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65644409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§ </w:t>
      </w:r>
      <w:r>
        <w:rPr>
          <w:b/>
          <w:bCs/>
          <w:sz w:val="20"/>
          <w:szCs w:val="20"/>
        </w:rPr>
        <w:t>9</w:t>
      </w:r>
    </w:p>
    <w:p w14:paraId="5292E921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69068B5A" w14:textId="77777777" w:rsidR="00605B61" w:rsidRPr="000176C2" w:rsidRDefault="00605B61" w:rsidP="00605B61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postanawiają, że przedmiotem odbioru końcowego będzie przedmiot umowy.</w:t>
      </w:r>
    </w:p>
    <w:p w14:paraId="3B1CD8E8" w14:textId="77777777" w:rsidR="00605B61" w:rsidRPr="000176C2" w:rsidRDefault="00605B61" w:rsidP="00605B61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 toku czynności obioru zostaną stwierdzone wady to Zamawiającemu przysługują następujące uprawnienia:</w:t>
      </w:r>
    </w:p>
    <w:p w14:paraId="5CBA149F" w14:textId="77777777" w:rsidR="00605B61" w:rsidRPr="000176C2" w:rsidRDefault="00605B61" w:rsidP="00605B61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wady nadają się do usunięcia, może odmówić odbioru do czasu usunięcia wad</w:t>
      </w:r>
    </w:p>
    <w:p w14:paraId="69B5F785" w14:textId="77777777" w:rsidR="00605B61" w:rsidRPr="000176C2" w:rsidRDefault="00605B61" w:rsidP="00605B61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wady nie nadają się do usunięcia, to:</w:t>
      </w:r>
    </w:p>
    <w:p w14:paraId="04E58868" w14:textId="77777777" w:rsidR="00605B61" w:rsidRPr="000176C2" w:rsidRDefault="00605B61" w:rsidP="00605B61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nie uniemożliwiają one użytkowania przedmiotu odbioru zgodnie  z przeznaczeniem,</w:t>
      </w:r>
    </w:p>
    <w:p w14:paraId="74AE9E26" w14:textId="77777777" w:rsidR="00605B61" w:rsidRPr="000176C2" w:rsidRDefault="00605B61" w:rsidP="00605B61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może obniżyć odpowiednio wynagrodzenie:</w:t>
      </w:r>
    </w:p>
    <w:p w14:paraId="69F603A0" w14:textId="77777777" w:rsidR="00605B61" w:rsidRPr="000176C2" w:rsidRDefault="00605B61" w:rsidP="00605B61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wady uniemożliwiają użytkowanie zgodnie z przeznaczeniem, Zamawiający może odstąpić od umowy lub żądać wykonania przedmiotu umowy po raz drugi.</w:t>
      </w:r>
    </w:p>
    <w:p w14:paraId="1DF5F9A7" w14:textId="77777777" w:rsidR="00605B61" w:rsidRPr="000176C2" w:rsidRDefault="00605B61" w:rsidP="00605B61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Strony postanawiają, że z czynności odbioru będzie spisany protokół zawierający wszelkie ustalenia dokonane </w:t>
      </w:r>
      <w:r>
        <w:rPr>
          <w:sz w:val="20"/>
          <w:szCs w:val="20"/>
        </w:rPr>
        <w:t xml:space="preserve">            </w:t>
      </w:r>
      <w:r w:rsidRPr="000176C2">
        <w:rPr>
          <w:sz w:val="20"/>
          <w:szCs w:val="20"/>
        </w:rPr>
        <w:t>w toku odbioru, jak też terminy wyznaczone na usunięcie stwierdzonych przy odbiorze wad.</w:t>
      </w:r>
    </w:p>
    <w:p w14:paraId="00773E0F" w14:textId="77777777" w:rsidR="00605B61" w:rsidRPr="000176C2" w:rsidRDefault="00605B61" w:rsidP="00605B61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zobowiązany jest do zawiadomienia Zamawiającego (inspektora nadzoru) o usunięciu wad oraz do żądania wyznaczenia terminu na odbiór zakwestionowanych uprzednio robót jako wadliwych.</w:t>
      </w:r>
    </w:p>
    <w:p w14:paraId="79947660" w14:textId="77777777" w:rsidR="00605B61" w:rsidRPr="000176C2" w:rsidRDefault="00605B61" w:rsidP="00605B61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wyznacza ostateczny pogwarancyjny odbiór robót po upływie terminu gwarancji ustalonego w umowie oraz termin na protokolarne stwierdzenie usunięcia wad po upływie okresu rękojmi.</w:t>
      </w:r>
    </w:p>
    <w:p w14:paraId="4F8E322B" w14:textId="77777777" w:rsidR="00605B61" w:rsidRPr="000176C2" w:rsidRDefault="00605B61" w:rsidP="00605B61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wad.</w:t>
      </w:r>
    </w:p>
    <w:p w14:paraId="1D277337" w14:textId="77777777" w:rsidR="00605B61" w:rsidRPr="000176C2" w:rsidRDefault="00605B61" w:rsidP="00605B61">
      <w:pPr>
        <w:ind w:left="360"/>
        <w:jc w:val="both"/>
        <w:rPr>
          <w:sz w:val="20"/>
          <w:szCs w:val="20"/>
        </w:rPr>
      </w:pPr>
    </w:p>
    <w:p w14:paraId="0D7BC56C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0</w:t>
      </w:r>
    </w:p>
    <w:p w14:paraId="60517BCD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310750D3" w14:textId="77777777" w:rsidR="00605B61" w:rsidRPr="000176C2" w:rsidRDefault="00605B61" w:rsidP="00605B61">
      <w:pPr>
        <w:numPr>
          <w:ilvl w:val="0"/>
          <w:numId w:val="9"/>
        </w:numPr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postanawiają, iż odpowiedzialność Wykonawcy z tytułu rękojmi za wady przedmiotu umowy zostanie rozszerzona poprzez udzielenie gwarancji.</w:t>
      </w:r>
    </w:p>
    <w:p w14:paraId="00B470F8" w14:textId="77777777" w:rsidR="00605B61" w:rsidRPr="007C6BC0" w:rsidRDefault="00605B61" w:rsidP="00605B61">
      <w:pPr>
        <w:numPr>
          <w:ilvl w:val="0"/>
          <w:numId w:val="9"/>
        </w:numPr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>Termin gwarancji wynosi ……………… licząc od daty odbioru</w:t>
      </w:r>
      <w:r>
        <w:rPr>
          <w:sz w:val="20"/>
          <w:szCs w:val="20"/>
        </w:rPr>
        <w:t>.</w:t>
      </w:r>
    </w:p>
    <w:p w14:paraId="255E840E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35FCDC23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1</w:t>
      </w:r>
    </w:p>
    <w:p w14:paraId="409601E5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55D381CF" w14:textId="77777777" w:rsidR="00605B61" w:rsidRPr="000176C2" w:rsidRDefault="00605B61" w:rsidP="00605B61">
      <w:pPr>
        <w:numPr>
          <w:ilvl w:val="0"/>
          <w:numId w:val="1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razie powstania sporu na tle wykonania niniejszej umowy w sprawie zamówienia publicznego Zamawiający jest zobowiązany przede wszystkim do wyczerpania drogi postępowania reklamacyjnego.</w:t>
      </w:r>
    </w:p>
    <w:p w14:paraId="2E27D750" w14:textId="77777777" w:rsidR="00605B61" w:rsidRPr="000176C2" w:rsidRDefault="00605B61" w:rsidP="00605B61">
      <w:pPr>
        <w:numPr>
          <w:ilvl w:val="0"/>
          <w:numId w:val="1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Reklamację wykonuje się poprzez skierowanie konkretnego roszczenia do Wykonawcy.</w:t>
      </w:r>
    </w:p>
    <w:p w14:paraId="497BEE3B" w14:textId="77777777" w:rsidR="00605B61" w:rsidRPr="000176C2" w:rsidRDefault="00605B61" w:rsidP="00605B61">
      <w:pPr>
        <w:numPr>
          <w:ilvl w:val="0"/>
          <w:numId w:val="1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Wykonawca ma obowiązek do pisemnego ustosunkowania się do zgłoszonego przez Zamawiającego roszczenia </w:t>
      </w:r>
      <w:r>
        <w:rPr>
          <w:sz w:val="20"/>
          <w:szCs w:val="20"/>
        </w:rPr>
        <w:t xml:space="preserve">            </w:t>
      </w:r>
      <w:r w:rsidRPr="000176C2">
        <w:rPr>
          <w:sz w:val="20"/>
          <w:szCs w:val="20"/>
        </w:rPr>
        <w:t>w terminie 21 dni od daty zgłoszenia roszczenia.</w:t>
      </w:r>
    </w:p>
    <w:p w14:paraId="326F22EE" w14:textId="77777777" w:rsidR="00605B61" w:rsidRPr="000176C2" w:rsidRDefault="00605B61" w:rsidP="00605B61">
      <w:pPr>
        <w:numPr>
          <w:ilvl w:val="0"/>
          <w:numId w:val="1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razie odmowy przez Wykonawcę uznania roszczenia Zamawiającego, względnie nie udzielenia odpowiedzi na roszczenia w terminie, o którym mowa w ust. 3 Zamawiający uprawniony jest do wystąpienia na drogę sądową.</w:t>
      </w:r>
    </w:p>
    <w:p w14:paraId="6C9BC19A" w14:textId="77777777" w:rsidR="00605B61" w:rsidRPr="000176C2" w:rsidRDefault="00605B61" w:rsidP="00605B61">
      <w:pPr>
        <w:ind w:left="360"/>
        <w:jc w:val="both"/>
        <w:rPr>
          <w:sz w:val="20"/>
          <w:szCs w:val="20"/>
        </w:rPr>
      </w:pPr>
    </w:p>
    <w:p w14:paraId="2E5F132D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2</w:t>
      </w:r>
    </w:p>
    <w:p w14:paraId="106F8449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21329D51" w14:textId="77777777" w:rsidR="00605B61" w:rsidRPr="00EC56FB" w:rsidRDefault="00605B61" w:rsidP="00605B61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Rozliczanie robót będzie się odbywało fakturami częściowymi i fakturą końcową.</w:t>
      </w:r>
    </w:p>
    <w:p w14:paraId="2DC9FA21" w14:textId="77777777" w:rsidR="00605B61" w:rsidRPr="000176C2" w:rsidRDefault="00605B61" w:rsidP="00605B61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Faktury częściowe wystawiane będą po wykonaniu i odebraniu przez Zamawiającego danego elementu (etapu) robót a regulowane będą w terminie do 21 dni od daty otrzymania przez Zamawiającego faktury i protokołu odbioru wykonanego elementu robót.</w:t>
      </w:r>
    </w:p>
    <w:p w14:paraId="388D8554" w14:textId="77777777" w:rsidR="00605B61" w:rsidRPr="000176C2" w:rsidRDefault="00605B61" w:rsidP="00605B61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Faktura winna być wystawiona na:  </w:t>
      </w:r>
    </w:p>
    <w:p w14:paraId="2840A9FB" w14:textId="77777777" w:rsidR="00605B61" w:rsidRPr="000176C2" w:rsidRDefault="00605B61" w:rsidP="00605B61">
      <w:pPr>
        <w:ind w:left="360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>Nabywca:</w:t>
      </w:r>
      <w:r w:rsidRPr="000176C2">
        <w:rPr>
          <w:sz w:val="20"/>
          <w:szCs w:val="20"/>
        </w:rPr>
        <w:t xml:space="preserve"> Gmina Kędzierzyn-Koźle ul. Grzegorza Piramowicza 32, 47-200 Kędzierzyn-Koźle; NIP: 7492055601</w:t>
      </w:r>
    </w:p>
    <w:p w14:paraId="53C5BA14" w14:textId="77777777" w:rsidR="00605B61" w:rsidRPr="000176C2" w:rsidRDefault="00605B61" w:rsidP="00605B61">
      <w:pPr>
        <w:ind w:left="360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>Odbiorca/Płatnik:</w:t>
      </w:r>
      <w:r w:rsidRPr="000176C2">
        <w:rPr>
          <w:sz w:val="20"/>
          <w:szCs w:val="20"/>
        </w:rPr>
        <w:t xml:space="preserve"> Miejski Zarząd Budynków Komunalnych w Kędzierzynie-Koźlu ul. Grunwaldzka 6, 47-220 Kędzierzyn-Koźle.</w:t>
      </w:r>
    </w:p>
    <w:p w14:paraId="63807E6F" w14:textId="77777777" w:rsidR="00605B61" w:rsidRPr="000176C2" w:rsidRDefault="00605B61" w:rsidP="00605B61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przypadku wystąpienia zwłoki w oddaniu przedmiotu zamówienia lub zwłoki w usunięciu wad stwierdzonych przy odbiorze, wartość faktury końcowej zostanie pomniejszona o wysokość kar umownych, ustalonych w oparciu o zapisy zamieszczone   w § 9 umowy.</w:t>
      </w:r>
    </w:p>
    <w:p w14:paraId="537F5B1D" w14:textId="77777777" w:rsidR="00605B61" w:rsidRPr="000176C2" w:rsidRDefault="00605B61" w:rsidP="00605B61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color w:val="000000"/>
          <w:sz w:val="20"/>
          <w:szCs w:val="20"/>
        </w:rPr>
        <w:t xml:space="preserve">W przypadku wskazania przez Wykonawcę na fakturze rachunku bankowego nieujawnionego w wykazie podatników VAT, MZBK uprawniona będzie do dokonania zapłaty na rachunek bankowy Wykonawcy wskazany </w:t>
      </w:r>
      <w:r>
        <w:rPr>
          <w:color w:val="000000"/>
          <w:sz w:val="20"/>
          <w:szCs w:val="20"/>
        </w:rPr>
        <w:t xml:space="preserve">               </w:t>
      </w:r>
      <w:r w:rsidRPr="000176C2">
        <w:rPr>
          <w:color w:val="000000"/>
          <w:sz w:val="20"/>
          <w:szCs w:val="20"/>
        </w:rPr>
        <w:t xml:space="preserve">w wykazie podatników VAT, a w razie braku rachunku Wykonawcy ujawnionego w wykazie, do wstrzymania się </w:t>
      </w:r>
      <w:r>
        <w:rPr>
          <w:color w:val="000000"/>
          <w:sz w:val="20"/>
          <w:szCs w:val="20"/>
        </w:rPr>
        <w:t xml:space="preserve">            </w:t>
      </w:r>
      <w:r w:rsidRPr="000176C2">
        <w:rPr>
          <w:color w:val="000000"/>
          <w:sz w:val="20"/>
          <w:szCs w:val="20"/>
        </w:rPr>
        <w:t>z zapłatą do czasu wskazania przez Wykonawcę, dla potrzeb płatności, rachunku bankowego ujawnionego w wykazie podatników VAT.</w:t>
      </w:r>
    </w:p>
    <w:p w14:paraId="57D74BDD" w14:textId="77777777" w:rsidR="00605B61" w:rsidRPr="000176C2" w:rsidRDefault="00605B61" w:rsidP="00605B61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Faktury za pracę stanowiące przedmiot umowy będą płatne przelewem na konto wskazane przez Wykonawcę na fakturze.</w:t>
      </w:r>
    </w:p>
    <w:p w14:paraId="79863F70" w14:textId="77777777" w:rsidR="00605B61" w:rsidRPr="000176C2" w:rsidRDefault="00605B61" w:rsidP="00605B61">
      <w:pPr>
        <w:ind w:left="360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lastRenderedPageBreak/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           § 1</w:t>
      </w:r>
      <w:r>
        <w:rPr>
          <w:b/>
          <w:bCs/>
          <w:sz w:val="20"/>
          <w:szCs w:val="20"/>
        </w:rPr>
        <w:t>3</w:t>
      </w:r>
    </w:p>
    <w:p w14:paraId="2E3CA9F1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68505EEF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Oprócz wypadków wymienionych w treści tytułu XV kodeksu cywilnego stronom przysługuje prawo odstąpienia od umowy w następujących sytuacjach:</w:t>
      </w:r>
    </w:p>
    <w:p w14:paraId="6E56F59A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Zamawiającemu przysługuje prawo do odstąpienia od umowy:</w:t>
      </w:r>
    </w:p>
    <w:p w14:paraId="1918FBAD" w14:textId="77777777" w:rsidR="00605B61" w:rsidRPr="000176C2" w:rsidRDefault="00605B61" w:rsidP="00605B61">
      <w:pPr>
        <w:numPr>
          <w:ilvl w:val="0"/>
          <w:numId w:val="1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razie wystąpienia istotnej zmiany okoliczności powodującej, że wykonanie umowy nie leży w interesie publicznym, czego nie można było przewidzieć w chwili zawarcia umowy.</w:t>
      </w:r>
    </w:p>
    <w:p w14:paraId="6E7BD085" w14:textId="77777777" w:rsidR="00605B61" w:rsidRPr="000176C2" w:rsidRDefault="00605B61" w:rsidP="00605B61">
      <w:pPr>
        <w:numPr>
          <w:ilvl w:val="0"/>
          <w:numId w:val="1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Odstąpienie od umowy w tym wypadku może nastąpić w terminie miesiąca od powzięcia wiadomości o powyższych okolicznościach.</w:t>
      </w:r>
    </w:p>
    <w:p w14:paraId="1EFB72C2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2F6E3A72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</w:p>
    <w:p w14:paraId="32C4E335" w14:textId="77777777" w:rsidR="00605B61" w:rsidRPr="000176C2" w:rsidRDefault="00605B61" w:rsidP="00605B61">
      <w:pPr>
        <w:ind w:left="3540" w:firstLine="708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>§ 1</w:t>
      </w:r>
      <w:r>
        <w:rPr>
          <w:b/>
          <w:bCs/>
          <w:sz w:val="20"/>
          <w:szCs w:val="20"/>
        </w:rPr>
        <w:t>4</w:t>
      </w:r>
    </w:p>
    <w:p w14:paraId="464D4025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1CA2A7C1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sprawach nie uregulowanych niniejszą umową stosuje się przepisy kodeksu cywilnego.</w:t>
      </w:r>
    </w:p>
    <w:p w14:paraId="270A6890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555A20CC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5</w:t>
      </w:r>
    </w:p>
    <w:p w14:paraId="7DA90CB2" w14:textId="77777777" w:rsidR="00605B61" w:rsidRPr="000176C2" w:rsidRDefault="00605B61" w:rsidP="00605B61">
      <w:pPr>
        <w:jc w:val="both"/>
        <w:rPr>
          <w:b/>
          <w:bCs/>
          <w:sz w:val="20"/>
          <w:szCs w:val="20"/>
        </w:rPr>
      </w:pPr>
    </w:p>
    <w:p w14:paraId="5958F9A8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Umowę sporządza się w 2 egz. , po jednym egz. dla Zamawiającego i 1 egz. dla Wykonawcy.</w:t>
      </w:r>
    </w:p>
    <w:p w14:paraId="456E7893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3A147160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6</w:t>
      </w:r>
    </w:p>
    <w:p w14:paraId="3D4E3EC6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Wykaz załączników do umowy:</w:t>
      </w:r>
    </w:p>
    <w:p w14:paraId="7DCB1608" w14:textId="77777777" w:rsidR="00605B61" w:rsidRPr="000176C2" w:rsidRDefault="00605B61" w:rsidP="00605B61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Oferta wykonawcy wraz z wykazem przedmiotu zadań.</w:t>
      </w:r>
    </w:p>
    <w:p w14:paraId="73192485" w14:textId="77777777" w:rsidR="00605B61" w:rsidRPr="000176C2" w:rsidRDefault="00605B61" w:rsidP="00605B61">
      <w:pPr>
        <w:jc w:val="both"/>
        <w:rPr>
          <w:sz w:val="20"/>
          <w:szCs w:val="20"/>
        </w:rPr>
      </w:pPr>
    </w:p>
    <w:p w14:paraId="269AE6A6" w14:textId="77777777" w:rsidR="00605B61" w:rsidRDefault="00605B61" w:rsidP="00605B61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</w:p>
    <w:p w14:paraId="1F8F2A2D" w14:textId="77777777" w:rsidR="00605B61" w:rsidRDefault="00605B61" w:rsidP="00605B61">
      <w:pPr>
        <w:jc w:val="both"/>
        <w:rPr>
          <w:sz w:val="20"/>
          <w:szCs w:val="20"/>
        </w:rPr>
      </w:pPr>
    </w:p>
    <w:p w14:paraId="5251B8D8" w14:textId="77777777" w:rsidR="00605B61" w:rsidRDefault="00605B61" w:rsidP="00605B61">
      <w:pPr>
        <w:jc w:val="both"/>
        <w:rPr>
          <w:sz w:val="20"/>
          <w:szCs w:val="20"/>
        </w:rPr>
      </w:pPr>
    </w:p>
    <w:p w14:paraId="242D0EA9" w14:textId="77777777" w:rsidR="00605B61" w:rsidRDefault="00605B61" w:rsidP="00605B61">
      <w:pPr>
        <w:jc w:val="both"/>
        <w:rPr>
          <w:sz w:val="20"/>
          <w:szCs w:val="20"/>
        </w:rPr>
      </w:pPr>
    </w:p>
    <w:p w14:paraId="6F983B37" w14:textId="77777777" w:rsidR="00605B61" w:rsidRDefault="00605B61" w:rsidP="00605B61">
      <w:pPr>
        <w:jc w:val="both"/>
        <w:rPr>
          <w:sz w:val="20"/>
          <w:szCs w:val="20"/>
        </w:rPr>
      </w:pPr>
    </w:p>
    <w:p w14:paraId="3E24944F" w14:textId="77777777" w:rsidR="00605B61" w:rsidRDefault="00605B61" w:rsidP="00605B61">
      <w:pPr>
        <w:jc w:val="both"/>
        <w:rPr>
          <w:sz w:val="20"/>
          <w:szCs w:val="20"/>
        </w:rPr>
      </w:pPr>
    </w:p>
    <w:p w14:paraId="1C5A60C2" w14:textId="77777777" w:rsidR="00605B61" w:rsidRDefault="00605B61" w:rsidP="00605B61">
      <w:pPr>
        <w:jc w:val="both"/>
        <w:rPr>
          <w:sz w:val="20"/>
          <w:szCs w:val="20"/>
        </w:rPr>
      </w:pPr>
    </w:p>
    <w:p w14:paraId="523EC5F2" w14:textId="77777777" w:rsidR="00605B61" w:rsidRPr="000176C2" w:rsidRDefault="00605B61" w:rsidP="00605B61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</w:p>
    <w:p w14:paraId="4D3CBC17" w14:textId="77777777" w:rsidR="00605B61" w:rsidRPr="000176C2" w:rsidRDefault="00605B61" w:rsidP="00605B61">
      <w:pPr>
        <w:ind w:firstLine="360"/>
        <w:jc w:val="both"/>
        <w:rPr>
          <w:sz w:val="20"/>
          <w:szCs w:val="20"/>
        </w:rPr>
      </w:pP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  <w:t>AKCEPTUJĘ BEZ UWAG I ZASTRZEŻEŃ</w:t>
      </w:r>
    </w:p>
    <w:p w14:paraId="2E089CC4" w14:textId="77777777" w:rsidR="00605B61" w:rsidRPr="000176C2" w:rsidRDefault="00605B61" w:rsidP="00605B61">
      <w:pPr>
        <w:jc w:val="both"/>
        <w:rPr>
          <w:rFonts w:eastAsia="Wingdings 2"/>
          <w:b/>
          <w:sz w:val="20"/>
          <w:szCs w:val="20"/>
        </w:rPr>
      </w:pPr>
    </w:p>
    <w:p w14:paraId="1B72DFF3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  <w:t xml:space="preserve">    W Y K O N A W C A</w:t>
      </w:r>
    </w:p>
    <w:p w14:paraId="21063177" w14:textId="77777777" w:rsidR="00605B61" w:rsidRPr="000176C2" w:rsidRDefault="00605B61" w:rsidP="00605B61">
      <w:pPr>
        <w:jc w:val="both"/>
        <w:rPr>
          <w:rFonts w:eastAsia="Wingdings 2"/>
          <w:b/>
          <w:sz w:val="20"/>
          <w:szCs w:val="20"/>
        </w:rPr>
      </w:pPr>
    </w:p>
    <w:p w14:paraId="05A460F3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sz w:val="20"/>
          <w:szCs w:val="20"/>
        </w:rPr>
        <w:t xml:space="preserve">                                                                     </w:t>
      </w:r>
      <w:r w:rsidRPr="000176C2">
        <w:rPr>
          <w:rFonts w:eastAsia="Wingdings 2"/>
          <w:b/>
          <w:sz w:val="20"/>
          <w:szCs w:val="20"/>
        </w:rPr>
        <w:t>Imię ……………. Nazwisko …………………..</w:t>
      </w:r>
      <w:r w:rsidRPr="000176C2">
        <w:rPr>
          <w:rFonts w:eastAsia="Wingdings 2"/>
          <w:b/>
          <w:sz w:val="20"/>
          <w:szCs w:val="20"/>
        </w:rPr>
        <w:tab/>
      </w:r>
    </w:p>
    <w:p w14:paraId="0E27FF08" w14:textId="77777777" w:rsidR="00605B61" w:rsidRPr="000176C2" w:rsidRDefault="00605B61" w:rsidP="00605B61">
      <w:pPr>
        <w:jc w:val="both"/>
        <w:rPr>
          <w:sz w:val="20"/>
          <w:szCs w:val="20"/>
        </w:rPr>
      </w:pPr>
      <w:r w:rsidRPr="000176C2">
        <w:rPr>
          <w:b/>
          <w:sz w:val="20"/>
          <w:szCs w:val="20"/>
        </w:rPr>
        <w:t xml:space="preserve">                                                                     </w:t>
      </w:r>
      <w:r w:rsidRPr="000176C2">
        <w:rPr>
          <w:rFonts w:eastAsia="Wingdings 2"/>
          <w:b/>
          <w:sz w:val="20"/>
          <w:szCs w:val="20"/>
        </w:rPr>
        <w:t>podpis ..................................................................</w:t>
      </w:r>
    </w:p>
    <w:p w14:paraId="2F6F8497" w14:textId="77777777" w:rsidR="00605B61" w:rsidRPr="00B8208F" w:rsidRDefault="00605B61" w:rsidP="00605B61">
      <w:pPr>
        <w:jc w:val="both"/>
        <w:rPr>
          <w:sz w:val="20"/>
          <w:szCs w:val="20"/>
        </w:rPr>
        <w:sectPr w:rsidR="00605B61" w:rsidRPr="00B8208F">
          <w:pgSz w:w="11906" w:h="16838"/>
          <w:pgMar w:top="1417" w:right="849" w:bottom="1417" w:left="1417" w:header="426" w:footer="194" w:gutter="0"/>
          <w:cols w:space="708"/>
        </w:sectPr>
      </w:pPr>
      <w:r w:rsidRPr="000176C2">
        <w:rPr>
          <w:b/>
          <w:sz w:val="20"/>
          <w:szCs w:val="20"/>
        </w:rPr>
        <w:t xml:space="preserve">                                   </w:t>
      </w:r>
      <w:r w:rsidRPr="000176C2">
        <w:rPr>
          <w:rFonts w:eastAsia="Wingdings 2"/>
          <w:b/>
          <w:sz w:val="20"/>
          <w:szCs w:val="20"/>
        </w:rPr>
        <w:tab/>
        <w:t>/upełnomocniony przedstawiciel wykonawcy określony aktem reje</w:t>
      </w:r>
      <w:r>
        <w:rPr>
          <w:rFonts w:eastAsia="Wingdings 2"/>
          <w:b/>
          <w:sz w:val="20"/>
          <w:szCs w:val="20"/>
        </w:rPr>
        <w:t>stracji</w:t>
      </w:r>
    </w:p>
    <w:p w14:paraId="188C2028" w14:textId="77777777" w:rsidR="00657BEE" w:rsidRDefault="00657BEE"/>
    <w:sectPr w:rsidR="00657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001A4" w14:textId="77777777" w:rsidR="0034186D" w:rsidRDefault="0034186D" w:rsidP="00605B61">
      <w:r>
        <w:separator/>
      </w:r>
    </w:p>
  </w:endnote>
  <w:endnote w:type="continuationSeparator" w:id="0">
    <w:p w14:paraId="191E4E05" w14:textId="77777777" w:rsidR="0034186D" w:rsidRDefault="0034186D" w:rsidP="0060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16D89" w14:textId="77777777" w:rsidR="00605B61" w:rsidRPr="00601B36" w:rsidRDefault="00605B61" w:rsidP="00E5118F">
    <w:pPr>
      <w:pStyle w:val="Stopka"/>
      <w:jc w:val="right"/>
      <w:rPr>
        <w:rFonts w:ascii="Tahoma" w:hAnsi="Tahoma" w:cs="Tahoma"/>
        <w:sz w:val="14"/>
        <w:szCs w:val="12"/>
      </w:rPr>
    </w:pPr>
    <w:r w:rsidRPr="00054B88">
      <w:rPr>
        <w:rFonts w:ascii="Tahoma" w:hAnsi="Tahoma" w:cs="Tahoma"/>
        <w:sz w:val="14"/>
        <w:szCs w:val="12"/>
      </w:rPr>
      <w:t xml:space="preserve">Strona </w:t>
    </w:r>
    <w:r w:rsidRPr="00054B88">
      <w:rPr>
        <w:rFonts w:ascii="Tahoma" w:hAnsi="Tahoma" w:cs="Tahoma"/>
        <w:sz w:val="14"/>
        <w:szCs w:val="12"/>
      </w:rPr>
      <w:fldChar w:fldCharType="begin"/>
    </w:r>
    <w:r w:rsidRPr="00054B88">
      <w:rPr>
        <w:rFonts w:ascii="Tahoma" w:hAnsi="Tahoma" w:cs="Tahoma"/>
        <w:sz w:val="14"/>
        <w:szCs w:val="12"/>
      </w:rPr>
      <w:instrText>PAGE  \* Arabic  \* MERGEFORMAT</w:instrText>
    </w:r>
    <w:r w:rsidRPr="00054B88">
      <w:rPr>
        <w:rFonts w:ascii="Tahoma" w:hAnsi="Tahoma" w:cs="Tahoma"/>
        <w:sz w:val="14"/>
        <w:szCs w:val="12"/>
      </w:rPr>
      <w:fldChar w:fldCharType="separate"/>
    </w:r>
    <w:r>
      <w:rPr>
        <w:rFonts w:ascii="Tahoma" w:hAnsi="Tahoma" w:cs="Tahoma"/>
        <w:noProof/>
        <w:sz w:val="14"/>
        <w:szCs w:val="12"/>
      </w:rPr>
      <w:t>32</w:t>
    </w:r>
    <w:r w:rsidRPr="00054B88">
      <w:rPr>
        <w:rFonts w:ascii="Tahoma" w:hAnsi="Tahoma" w:cs="Tahoma"/>
        <w:sz w:val="14"/>
        <w:szCs w:val="12"/>
      </w:rPr>
      <w:fldChar w:fldCharType="end"/>
    </w:r>
    <w:r w:rsidRPr="00054B88">
      <w:rPr>
        <w:rFonts w:ascii="Tahoma" w:hAnsi="Tahoma" w:cs="Tahoma"/>
        <w:sz w:val="14"/>
        <w:szCs w:val="12"/>
      </w:rPr>
      <w:t xml:space="preserve"> z </w:t>
    </w:r>
    <w:r w:rsidRPr="00054B88">
      <w:rPr>
        <w:rFonts w:ascii="Tahoma" w:hAnsi="Tahoma" w:cs="Tahoma"/>
        <w:sz w:val="14"/>
        <w:szCs w:val="12"/>
      </w:rPr>
      <w:fldChar w:fldCharType="begin"/>
    </w:r>
    <w:r w:rsidRPr="00054B88">
      <w:rPr>
        <w:rFonts w:ascii="Tahoma" w:hAnsi="Tahoma" w:cs="Tahoma"/>
        <w:sz w:val="14"/>
        <w:szCs w:val="12"/>
      </w:rPr>
      <w:instrText>NUMPAGES  \* Arabic  \* MERGEFORMAT</w:instrText>
    </w:r>
    <w:r w:rsidRPr="00054B88">
      <w:rPr>
        <w:rFonts w:ascii="Tahoma" w:hAnsi="Tahoma" w:cs="Tahoma"/>
        <w:sz w:val="14"/>
        <w:szCs w:val="12"/>
      </w:rPr>
      <w:fldChar w:fldCharType="separate"/>
    </w:r>
    <w:r>
      <w:rPr>
        <w:rFonts w:ascii="Tahoma" w:hAnsi="Tahoma" w:cs="Tahoma"/>
        <w:noProof/>
        <w:sz w:val="14"/>
        <w:szCs w:val="12"/>
      </w:rPr>
      <w:t>33</w:t>
    </w:r>
    <w:r w:rsidRPr="00054B88">
      <w:rPr>
        <w:rFonts w:ascii="Tahoma" w:hAnsi="Tahoma" w:cs="Tahoma"/>
        <w:sz w:val="14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D1F0F" w14:textId="77777777" w:rsidR="0034186D" w:rsidRDefault="0034186D" w:rsidP="00605B61">
      <w:r>
        <w:separator/>
      </w:r>
    </w:p>
  </w:footnote>
  <w:footnote w:type="continuationSeparator" w:id="0">
    <w:p w14:paraId="5AEF6641" w14:textId="77777777" w:rsidR="0034186D" w:rsidRDefault="0034186D" w:rsidP="00605B61">
      <w:r>
        <w:continuationSeparator/>
      </w:r>
    </w:p>
  </w:footnote>
  <w:footnote w:id="1">
    <w:p w14:paraId="643E4E8C" w14:textId="77777777" w:rsidR="00605B61" w:rsidRDefault="00605B61" w:rsidP="00605B61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584BD1" w14:textId="77777777" w:rsidR="00605B61" w:rsidRDefault="00605B61" w:rsidP="00605B6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B364816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00000005"/>
    <w:multiLevelType w:val="singleLevel"/>
    <w:tmpl w:val="FF8C6702"/>
    <w:lvl w:ilvl="0">
      <w:start w:val="1"/>
      <w:numFmt w:val="decimal"/>
      <w:lvlText w:val="%1."/>
      <w:lvlJc w:val="left"/>
      <w:pPr>
        <w:ind w:left="1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1"/>
        <w:szCs w:val="21"/>
        <w:lang w:eastAsia="pl-PL"/>
      </w:rPr>
    </w:lvl>
  </w:abstractNum>
  <w:abstractNum w:abstractNumId="5" w15:restartNumberingAfterBreak="0">
    <w:nsid w:val="00000007"/>
    <w:multiLevelType w:val="singleLevel"/>
    <w:tmpl w:val="6F62673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00000008"/>
    <w:multiLevelType w:val="singleLevel"/>
    <w:tmpl w:val="4BBE372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  <w:vertAlign w:val="baseline"/>
      </w:rPr>
    </w:lvl>
  </w:abstractNum>
  <w:abstractNum w:abstractNumId="7" w15:restartNumberingAfterBreak="0">
    <w:nsid w:val="00000009"/>
    <w:multiLevelType w:val="singleLevel"/>
    <w:tmpl w:val="7A4418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8" w15:restartNumberingAfterBreak="0">
    <w:nsid w:val="0000000A"/>
    <w:multiLevelType w:val="multilevel"/>
    <w:tmpl w:val="F5CEA33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66485C24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</w:abstractNum>
  <w:abstractNum w:abstractNumId="10" w15:restartNumberingAfterBreak="0">
    <w:nsid w:val="0000000C"/>
    <w:multiLevelType w:val="multilevel"/>
    <w:tmpl w:val="278A1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D"/>
    <w:multiLevelType w:val="singleLevel"/>
    <w:tmpl w:val="EC1EFA14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2" w15:restartNumberingAfterBreak="0">
    <w:nsid w:val="0000000E"/>
    <w:multiLevelType w:val="singleLevel"/>
    <w:tmpl w:val="4E62553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3" w15:restartNumberingAfterBreak="0">
    <w:nsid w:val="0000000F"/>
    <w:multiLevelType w:val="singleLevel"/>
    <w:tmpl w:val="094AD726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4" w15:restartNumberingAfterBreak="0">
    <w:nsid w:val="00000010"/>
    <w:multiLevelType w:val="multilevel"/>
    <w:tmpl w:val="5B264CF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0000011"/>
    <w:multiLevelType w:val="multilevel"/>
    <w:tmpl w:val="03C62B2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0000012"/>
    <w:multiLevelType w:val="multilevel"/>
    <w:tmpl w:val="30C8B7D6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5B57C2"/>
    <w:multiLevelType w:val="hybridMultilevel"/>
    <w:tmpl w:val="B3AA05C4"/>
    <w:lvl w:ilvl="0" w:tplc="8B5A997E">
      <w:start w:val="2"/>
      <w:numFmt w:val="decimal"/>
      <w:lvlText w:val="%1."/>
      <w:lvlJc w:val="left"/>
      <w:pPr>
        <w:ind w:left="144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AB086C"/>
    <w:multiLevelType w:val="multilevel"/>
    <w:tmpl w:val="7A30EEE4"/>
    <w:styleLink w:val="Styl111"/>
    <w:lvl w:ilvl="0">
      <w:numFmt w:val="decimal"/>
      <w:lvlText w:val=""/>
      <w:lvlJc w:val="left"/>
      <w:pPr>
        <w:ind w:left="0" w:firstLine="0"/>
      </w:pPr>
    </w:lvl>
    <w:lvl w:ilvl="1">
      <w:numFmt w:val="decimal"/>
      <w:pStyle w:val="Clauzullo1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26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21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</w:num>
  <w:num w:numId="7">
    <w:abstractNumId w:val="25"/>
  </w:num>
  <w:num w:numId="8">
    <w:abstractNumId w:val="4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9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23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B61"/>
    <w:rsid w:val="0034186D"/>
    <w:rsid w:val="00605B61"/>
    <w:rsid w:val="0065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0D5B8"/>
  <w15:chartTrackingRefBased/>
  <w15:docId w15:val="{F8E87F9E-304F-4A5C-9032-F43D6CD0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B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05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B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605B61"/>
    <w:pPr>
      <w:spacing w:after="120"/>
    </w:pPr>
  </w:style>
  <w:style w:type="character" w:customStyle="1" w:styleId="TekstpodstawowyZnak">
    <w:name w:val="Tekst podstawowy Znak"/>
    <w:aliases w:val="Znak1 Znak, Znak1 Znak"/>
    <w:basedOn w:val="Domylnaczcionkaakapitu"/>
    <w:link w:val="Tekstpodstawowy"/>
    <w:rsid w:val="00605B6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05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605B6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B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05B61"/>
    <w:rPr>
      <w:vertAlign w:val="superscript"/>
    </w:rPr>
  </w:style>
  <w:style w:type="paragraph" w:customStyle="1" w:styleId="Clauzullo1">
    <w:name w:val="Clauzullo 1"/>
    <w:basedOn w:val="Nagwek2"/>
    <w:autoRedefine/>
    <w:rsid w:val="00605B61"/>
    <w:pPr>
      <w:keepLines w:val="0"/>
      <w:numPr>
        <w:ilvl w:val="1"/>
        <w:numId w:val="1"/>
      </w:numPr>
      <w:pBdr>
        <w:top w:val="single" w:sz="8" w:space="12" w:color="FF0000"/>
      </w:pBdr>
      <w:tabs>
        <w:tab w:val="num" w:pos="360"/>
        <w:tab w:val="left" w:pos="993"/>
      </w:tabs>
      <w:spacing w:before="60" w:after="120" w:line="360" w:lineRule="auto"/>
      <w:jc w:val="both"/>
      <w:outlineLvl w:val="2"/>
    </w:pPr>
    <w:rPr>
      <w:rFonts w:ascii="Verdana" w:eastAsia="Calibri" w:hAnsi="Verdana" w:cs="Times New Roman"/>
      <w:bCs/>
      <w:color w:val="auto"/>
      <w:sz w:val="24"/>
      <w:szCs w:val="22"/>
      <w:lang w:val="en-GB"/>
    </w:rPr>
  </w:style>
  <w:style w:type="character" w:customStyle="1" w:styleId="FontStyle111">
    <w:name w:val="Font Style111"/>
    <w:basedOn w:val="Domylnaczcionkaakapitu"/>
    <w:uiPriority w:val="99"/>
    <w:rsid w:val="00605B61"/>
    <w:rPr>
      <w:rFonts w:ascii="Calibri" w:hAnsi="Calibri" w:cs="Calibri"/>
      <w:sz w:val="20"/>
      <w:szCs w:val="20"/>
    </w:rPr>
  </w:style>
  <w:style w:type="paragraph" w:customStyle="1" w:styleId="normaltableau">
    <w:name w:val="normal_tableau"/>
    <w:basedOn w:val="Normalny"/>
    <w:rsid w:val="00605B61"/>
    <w:pPr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numbering" w:customStyle="1" w:styleId="Styl111">
    <w:name w:val="Styl111"/>
    <w:rsid w:val="00605B61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B6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4147</Words>
  <Characters>24885</Characters>
  <Application>Microsoft Office Word</Application>
  <DocSecurity>0</DocSecurity>
  <Lines>207</Lines>
  <Paragraphs>57</Paragraphs>
  <ScaleCrop>false</ScaleCrop>
  <Company/>
  <LinksUpToDate>false</LinksUpToDate>
  <CharactersWithSpaces>28975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1</cp:revision>
  <dcterms:created xsi:type="dcterms:W3CDTF">2022-03-17T08:28:00Z</dcterms:created>
  <dcterms:modified xsi:type="dcterms:W3CDTF">2022-03-17T08:29:00Z</dcterms:modified>
</cp:coreProperties>
</file>