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153D" w14:textId="77777777" w:rsidR="00D90E1F" w:rsidRPr="003672AE" w:rsidRDefault="00D90E1F" w:rsidP="00D90E1F">
      <w:pPr>
        <w:spacing w:before="40" w:after="40"/>
        <w:jc w:val="both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sz w:val="16"/>
          <w:szCs w:val="18"/>
        </w:rPr>
        <w:t xml:space="preserve">Załącznik nr 1 - </w:t>
      </w:r>
      <w:r w:rsidRPr="003672AE">
        <w:rPr>
          <w:rFonts w:ascii="Tahoma" w:hAnsi="Tahoma" w:cs="Tahoma"/>
          <w:b/>
          <w:sz w:val="16"/>
          <w:szCs w:val="18"/>
        </w:rPr>
        <w:t xml:space="preserve">Formularz oferty </w:t>
      </w:r>
    </w:p>
    <w:p w14:paraId="276C8573" w14:textId="77777777" w:rsidR="00D90E1F" w:rsidRPr="003672AE" w:rsidRDefault="00D90E1F" w:rsidP="00D90E1F">
      <w:pPr>
        <w:spacing w:before="40" w:after="40"/>
        <w:jc w:val="center"/>
        <w:rPr>
          <w:rFonts w:ascii="Tahoma" w:hAnsi="Tahoma" w:cs="Tahoma"/>
          <w:b/>
          <w:sz w:val="28"/>
          <w:szCs w:val="32"/>
        </w:rPr>
      </w:pPr>
      <w:r w:rsidRPr="003672AE">
        <w:rPr>
          <w:rFonts w:ascii="Tahoma" w:hAnsi="Tahoma" w:cs="Tahoma"/>
          <w:b/>
          <w:sz w:val="28"/>
          <w:szCs w:val="32"/>
        </w:rPr>
        <w:t>O F E R T A</w:t>
      </w:r>
    </w:p>
    <w:p w14:paraId="094860C7" w14:textId="77777777" w:rsidR="00D90E1F" w:rsidRPr="003672AE" w:rsidRDefault="00D90E1F" w:rsidP="00D90E1F">
      <w:pPr>
        <w:spacing w:before="40" w:after="40"/>
        <w:jc w:val="center"/>
        <w:rPr>
          <w:rFonts w:ascii="Tahoma" w:hAnsi="Tahoma" w:cs="Tahoma"/>
          <w:sz w:val="18"/>
        </w:rPr>
      </w:pPr>
      <w:r w:rsidRPr="003672AE">
        <w:rPr>
          <w:rFonts w:ascii="Tahoma" w:hAnsi="Tahoma" w:cs="Tahoma"/>
          <w:sz w:val="18"/>
        </w:rPr>
        <w:t>na roboty budowlane:</w:t>
      </w:r>
    </w:p>
    <w:p w14:paraId="38B55729" w14:textId="77777777" w:rsidR="00D90E1F" w:rsidRPr="00F30D2F" w:rsidRDefault="00D90E1F" w:rsidP="00D90E1F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bookmarkStart w:id="0" w:name="_Hlk109729156"/>
      <w:r w:rsidRPr="00F30D2F"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bookmarkEnd w:id="0"/>
    <w:p w14:paraId="1FDD8176" w14:textId="77777777" w:rsidR="00D90E1F" w:rsidRPr="003672AE" w:rsidRDefault="00D90E1F" w:rsidP="00D90E1F">
      <w:pPr>
        <w:spacing w:before="40" w:after="40"/>
        <w:jc w:val="center"/>
        <w:rPr>
          <w:rFonts w:ascii="Tahoma" w:hAnsi="Tahoma" w:cs="Tahoma"/>
          <w:sz w:val="18"/>
        </w:rPr>
      </w:pPr>
    </w:p>
    <w:p w14:paraId="0FBC3CE0" w14:textId="77777777" w:rsidR="00D90E1F" w:rsidRPr="003672AE" w:rsidRDefault="00D90E1F" w:rsidP="00D90E1F">
      <w:pPr>
        <w:numPr>
          <w:ilvl w:val="2"/>
          <w:numId w:val="2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20"/>
        </w:rPr>
      </w:pPr>
      <w:r w:rsidRPr="003672AE">
        <w:rPr>
          <w:rFonts w:ascii="Tahoma" w:hAnsi="Tahoma" w:cs="Tahoma"/>
          <w:b/>
          <w:sz w:val="18"/>
          <w:szCs w:val="20"/>
        </w:rPr>
        <w:t>ZAMAWIAJĄCY:</w:t>
      </w:r>
      <w:r w:rsidRPr="003672AE">
        <w:rPr>
          <w:rFonts w:ascii="Tahoma" w:hAnsi="Tahoma" w:cs="Tahoma"/>
          <w:b/>
          <w:sz w:val="18"/>
          <w:szCs w:val="20"/>
        </w:rPr>
        <w:br/>
      </w:r>
      <w:r>
        <w:rPr>
          <w:rFonts w:ascii="Tahoma" w:hAnsi="Tahoma" w:cs="Tahoma"/>
          <w:b/>
          <w:sz w:val="18"/>
          <w:szCs w:val="20"/>
        </w:rPr>
        <w:t>Miejski Zarząd Budynków Komunalnych w Kędzierzynie-Koźlu ul. Grunwaldzka 6 47-220 Kędzierzyn-Koźle.</w:t>
      </w:r>
    </w:p>
    <w:p w14:paraId="437808E9" w14:textId="77777777" w:rsidR="00D90E1F" w:rsidRPr="003672AE" w:rsidRDefault="00D90E1F" w:rsidP="00D90E1F">
      <w:pPr>
        <w:spacing w:before="120" w:after="120"/>
        <w:ind w:left="284"/>
        <w:jc w:val="both"/>
        <w:rPr>
          <w:rFonts w:ascii="Tahoma" w:hAnsi="Tahoma" w:cs="Tahoma"/>
          <w:b/>
          <w:sz w:val="16"/>
          <w:szCs w:val="18"/>
        </w:rPr>
      </w:pPr>
    </w:p>
    <w:p w14:paraId="6EFA9A93" w14:textId="77777777" w:rsidR="00D90E1F" w:rsidRPr="003672AE" w:rsidRDefault="00D90E1F" w:rsidP="00D90E1F">
      <w:pPr>
        <w:numPr>
          <w:ilvl w:val="2"/>
          <w:numId w:val="2"/>
        </w:numPr>
        <w:spacing w:before="120" w:after="120" w:line="276" w:lineRule="auto"/>
        <w:ind w:left="567" w:hanging="709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8"/>
        <w:gridCol w:w="2466"/>
        <w:gridCol w:w="1879"/>
        <w:gridCol w:w="1619"/>
      </w:tblGrid>
      <w:tr w:rsidR="00D90E1F" w:rsidRPr="003672AE" w14:paraId="392012CF" w14:textId="77777777" w:rsidTr="001F7EC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E1A1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AA71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796F" w14:textId="77777777" w:rsidR="00D90E1F" w:rsidRPr="003672AE" w:rsidRDefault="00D90E1F" w:rsidP="001F7ECE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  <w:r w:rsidRPr="003672AE">
              <w:rPr>
                <w:rFonts w:ascii="Tahoma" w:hAnsi="Tahoma" w:cs="Tahoma"/>
                <w:b/>
                <w:sz w:val="18"/>
                <w:szCs w:val="18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5CA2" w14:textId="77777777" w:rsidR="00D90E1F" w:rsidRPr="003672AE" w:rsidRDefault="00D90E1F" w:rsidP="001F7ECE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8D5D" w14:textId="77777777" w:rsidR="00D90E1F" w:rsidRPr="003672AE" w:rsidRDefault="00D90E1F" w:rsidP="001F7ECE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NR REJESTRU np. KRS</w:t>
            </w:r>
          </w:p>
        </w:tc>
      </w:tr>
      <w:tr w:rsidR="00D90E1F" w:rsidRPr="003672AE" w14:paraId="78B76B3B" w14:textId="77777777" w:rsidTr="001F7EC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9DD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14E1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F485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8B06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56EC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0E1F" w:rsidRPr="003672AE" w14:paraId="65745E49" w14:textId="77777777" w:rsidTr="001F7EC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ABEC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4F62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237E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57CA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B102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C51F814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8"/>
          <w:szCs w:val="18"/>
          <w:lang w:val="de-DE"/>
        </w:rPr>
      </w:pPr>
    </w:p>
    <w:p w14:paraId="2FA6DDC6" w14:textId="77777777" w:rsidR="00D90E1F" w:rsidRPr="003672AE" w:rsidRDefault="00D90E1F" w:rsidP="00D90E1F">
      <w:pPr>
        <w:numPr>
          <w:ilvl w:val="2"/>
          <w:numId w:val="2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  <w:lang w:val="de-DE"/>
        </w:rPr>
        <w:t xml:space="preserve">Dane </w:t>
      </w:r>
      <w:r w:rsidRPr="003672AE">
        <w:rPr>
          <w:rFonts w:ascii="Tahoma" w:hAnsi="Tahoma" w:cs="Tahoma"/>
          <w:b/>
          <w:sz w:val="18"/>
          <w:szCs w:val="18"/>
        </w:rPr>
        <w:t>kontaktowe</w:t>
      </w:r>
      <w:r w:rsidRPr="003672AE">
        <w:rPr>
          <w:rFonts w:ascii="Tahoma" w:hAnsi="Tahoma" w:cs="Tahoma"/>
          <w:b/>
          <w:sz w:val="18"/>
          <w:szCs w:val="18"/>
          <w:lang w:val="de-D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D90E1F" w:rsidRPr="003672AE" w14:paraId="5B2534D0" w14:textId="77777777" w:rsidTr="001F7ECE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6CBD9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1248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0E1F" w:rsidRPr="003672AE" w14:paraId="3323DC09" w14:textId="77777777" w:rsidTr="001F7ECE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F58A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9123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D90E1F" w:rsidRPr="003672AE" w14:paraId="21AF0435" w14:textId="77777777" w:rsidTr="001F7ECE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0377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Nr</w:t>
            </w:r>
            <w:proofErr w:type="spellEnd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691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D90E1F" w:rsidRPr="003672AE" w14:paraId="005CDDE3" w14:textId="77777777" w:rsidTr="001F7ECE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3354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01B2" w14:textId="77777777" w:rsidR="00D90E1F" w:rsidRPr="003672AE" w:rsidRDefault="00D90E1F" w:rsidP="001F7ECE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</w:tbl>
    <w:p w14:paraId="05B9073D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8"/>
          <w:lang w:val="de-DE"/>
        </w:rPr>
      </w:pPr>
    </w:p>
    <w:p w14:paraId="2657645D" w14:textId="77777777" w:rsidR="00D90E1F" w:rsidRPr="003672AE" w:rsidRDefault="00D90E1F" w:rsidP="00D90E1F">
      <w:pPr>
        <w:numPr>
          <w:ilvl w:val="2"/>
          <w:numId w:val="2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 xml:space="preserve">Oferujemy wykonanie przedmiotu zamówienia zgodnie z warunkami zawartymi w SWZ </w:t>
      </w:r>
      <w:r w:rsidRPr="003672AE">
        <w:rPr>
          <w:rFonts w:ascii="Tahoma" w:hAnsi="Tahoma" w:cs="Tahoma"/>
          <w:b/>
          <w:sz w:val="18"/>
          <w:szCs w:val="18"/>
        </w:rPr>
        <w:br/>
        <w:t>i wg poniższych danych</w:t>
      </w:r>
      <w:r w:rsidRPr="003672AE">
        <w:rPr>
          <w:rFonts w:ascii="Tahoma" w:hAnsi="Tahoma" w:cs="Tahoma"/>
          <w:sz w:val="18"/>
          <w:szCs w:val="18"/>
        </w:rPr>
        <w:t>:</w:t>
      </w:r>
    </w:p>
    <w:p w14:paraId="01B2044A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.</w:t>
      </w:r>
    </w:p>
    <w:p w14:paraId="255B3688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3747BE9D" w14:textId="77777777" w:rsidR="00D90E1F" w:rsidRPr="00AF0707" w:rsidRDefault="00D90E1F" w:rsidP="00D90E1F">
      <w:pPr>
        <w:numPr>
          <w:ilvl w:val="0"/>
          <w:numId w:val="6"/>
        </w:numPr>
        <w:tabs>
          <w:tab w:val="left" w:pos="-142"/>
        </w:tabs>
        <w:spacing w:before="120" w:after="60"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Całkowita cena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netto i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>brutto wykonania przedmiotu zamówienia określonego SWZ wynosi:</w:t>
      </w:r>
      <w:r w:rsidRPr="003672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eastAsia="x-none"/>
        </w:rPr>
        <w:t>(wartość oceniana)</w:t>
      </w:r>
    </w:p>
    <w:p w14:paraId="56684C89" w14:textId="77777777" w:rsidR="00D90E1F" w:rsidRPr="00AF0707" w:rsidRDefault="00D90E1F" w:rsidP="00D90E1F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977"/>
        <w:gridCol w:w="567"/>
        <w:gridCol w:w="1985"/>
        <w:gridCol w:w="1275"/>
        <w:gridCol w:w="1991"/>
      </w:tblGrid>
      <w:tr w:rsidR="00D90E1F" w:rsidRPr="00AF0707" w14:paraId="79669AD0" w14:textId="77777777" w:rsidTr="001F7ECE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D0E77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930DE3E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AE9D5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D796D38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FB2D7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05CD678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  <w:r w:rsidRPr="00AF070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C96CD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652352D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EDF2F" w14:textId="77777777" w:rsidR="00D90E1F" w:rsidRPr="00AF0707" w:rsidRDefault="00D90E1F" w:rsidP="001F7ECE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D54CDC4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brutto</w:t>
            </w:r>
          </w:p>
        </w:tc>
      </w:tr>
      <w:tr w:rsidR="00D90E1F" w:rsidRPr="00AF0707" w14:paraId="6DBFEEB7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E09C2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93C67" w14:textId="77777777" w:rsidR="00D90E1F" w:rsidRPr="00AF0707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-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F2F09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C2A3C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D21F4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C6589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47226450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5DA4A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33CE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44779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9412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B4956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93711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58641759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2270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8E033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E0999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32333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A3597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6C86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2CD79901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0A70C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5388C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2DBF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2DEE4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D96E3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55F0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39E4BE8E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57368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957E3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D8A02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47A2B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F9ED0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C4736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5D12A7D9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F228F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D7AAE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81790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CCB8C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9AAB4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683F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7C74F12D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E2459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2F1E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6200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55425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9E77B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243E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4960B115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544E2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05D8E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Razem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1E70E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9CF16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A7861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8DE9C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1D764521" w14:textId="77777777" w:rsidR="00D90E1F" w:rsidRPr="00AF0707" w:rsidRDefault="00D90E1F" w:rsidP="00D90E1F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5D46C167" w14:textId="77777777" w:rsidR="00D90E1F" w:rsidRPr="00905824" w:rsidRDefault="00D90E1F" w:rsidP="00D90E1F">
      <w:pPr>
        <w:spacing w:line="360" w:lineRule="auto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4165F9">
        <w:rPr>
          <w:rFonts w:ascii="Tahoma" w:hAnsi="Tahoma" w:cs="Tahoma"/>
          <w:b/>
          <w:bCs/>
          <w:sz w:val="18"/>
          <w:szCs w:val="18"/>
          <w:u w:val="single"/>
        </w:rPr>
        <w:t xml:space="preserve">Szczegółowy zakres robót określa przedmiar robót stanowiący materiał pomocniczy </w:t>
      </w:r>
    </w:p>
    <w:p w14:paraId="7E767204" w14:textId="77777777" w:rsidR="00D90E1F" w:rsidRPr="003672AE" w:rsidRDefault="00D90E1F" w:rsidP="00D90E1F">
      <w:pPr>
        <w:numPr>
          <w:ilvl w:val="0"/>
          <w:numId w:val="6"/>
        </w:numPr>
        <w:tabs>
          <w:tab w:val="left" w:pos="-142"/>
        </w:tabs>
        <w:spacing w:before="120" w:after="60"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Termin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wykonania zamówienia</w:t>
      </w:r>
      <w:r w:rsidRPr="003672AE"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 wynosi: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nie dłużej niż do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28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.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02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.202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3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r.</w:t>
      </w:r>
      <w:r w:rsidRPr="00905824">
        <w:rPr>
          <w:rFonts w:ascii="Tahoma" w:eastAsia="Calibri" w:hAnsi="Tahoma" w:cs="Tahoma"/>
          <w:b/>
          <w:sz w:val="18"/>
          <w:szCs w:val="18"/>
          <w:lang w:eastAsia="en-US"/>
        </w:rPr>
        <w:t xml:space="preserve">                                                      </w:t>
      </w:r>
    </w:p>
    <w:p w14:paraId="21010F59" w14:textId="77777777" w:rsidR="00D90E1F" w:rsidRPr="003672AE" w:rsidRDefault="00D90E1F" w:rsidP="00D90E1F">
      <w:pPr>
        <w:numPr>
          <w:ilvl w:val="0"/>
          <w:numId w:val="6"/>
        </w:numPr>
        <w:spacing w:before="120" w:after="60"/>
        <w:ind w:left="284" w:hanging="426"/>
        <w:jc w:val="both"/>
        <w:outlineLvl w:val="4"/>
        <w:rPr>
          <w:rFonts w:ascii="Tahoma" w:hAnsi="Tahoma"/>
          <w:i/>
          <w:color w:val="0000FF"/>
          <w:sz w:val="18"/>
          <w:lang w:val="x-none"/>
        </w:rPr>
      </w:pPr>
      <w:r w:rsidRPr="003672AE">
        <w:rPr>
          <w:rFonts w:ascii="Tahoma" w:hAnsi="Tahoma"/>
          <w:sz w:val="18"/>
        </w:rPr>
        <w:t>Okres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udzielonej przez nas </w:t>
      </w:r>
      <w:r w:rsidRPr="003672AE">
        <w:rPr>
          <w:rFonts w:ascii="Tahoma" w:hAnsi="Tahoma"/>
          <w:b/>
          <w:sz w:val="18"/>
          <w:lang w:val="x-none"/>
        </w:rPr>
        <w:t>gwarancji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wynosi: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licząc od daty protokołu odbioru końcowego 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robót</w:t>
      </w:r>
      <w:r w:rsidRPr="003672AE">
        <w:rPr>
          <w:rFonts w:ascii="Tahoma" w:hAnsi="Tahoma"/>
          <w:i/>
          <w:color w:val="0000FF"/>
          <w:sz w:val="18"/>
          <w:lang w:val="x-none"/>
        </w:rPr>
        <w:t>(wartość oceniana)</w:t>
      </w:r>
    </w:p>
    <w:p w14:paraId="40B6819A" w14:textId="77777777" w:rsidR="00D90E1F" w:rsidRPr="003672AE" w:rsidRDefault="00D90E1F" w:rsidP="00D90E1F">
      <w:pPr>
        <w:spacing w:before="120" w:after="60" w:line="276" w:lineRule="auto"/>
        <w:ind w:left="360"/>
        <w:jc w:val="both"/>
        <w:outlineLvl w:val="4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/>
          <w:i/>
          <w:sz w:val="16"/>
        </w:rPr>
        <w:lastRenderedPageBreak/>
        <w:t xml:space="preserve">                                       </w:t>
      </w:r>
      <w:r w:rsidRPr="003672AE">
        <w:rPr>
          <w:rFonts w:ascii="Tahoma" w:hAnsi="Tahoma"/>
          <w:i/>
          <w:sz w:val="16"/>
          <w:lang w:val="x-none"/>
        </w:rPr>
        <w:t xml:space="preserve">(nie krótszy niż </w:t>
      </w:r>
      <w:r>
        <w:rPr>
          <w:rFonts w:ascii="Tahoma" w:hAnsi="Tahoma"/>
          <w:i/>
          <w:sz w:val="16"/>
        </w:rPr>
        <w:t>36</w:t>
      </w:r>
      <w:r w:rsidRPr="003672AE">
        <w:rPr>
          <w:rFonts w:ascii="Tahoma" w:hAnsi="Tahoma"/>
          <w:i/>
          <w:sz w:val="16"/>
          <w:lang w:val="x-none"/>
        </w:rPr>
        <w:t xml:space="preserve"> miesi</w:t>
      </w:r>
      <w:r>
        <w:rPr>
          <w:rFonts w:ascii="Tahoma" w:hAnsi="Tahoma"/>
          <w:i/>
          <w:sz w:val="16"/>
        </w:rPr>
        <w:t>ęcy</w:t>
      </w:r>
      <w:r w:rsidRPr="003672AE">
        <w:rPr>
          <w:rFonts w:ascii="Tahoma" w:hAnsi="Tahoma"/>
          <w:i/>
          <w:sz w:val="16"/>
          <w:lang w:val="x-none"/>
        </w:rPr>
        <w:t xml:space="preserve"> gwarancji, max oceniany </w:t>
      </w:r>
      <w:r>
        <w:rPr>
          <w:rFonts w:ascii="Tahoma" w:hAnsi="Tahoma"/>
          <w:i/>
          <w:sz w:val="16"/>
        </w:rPr>
        <w:t>60</w:t>
      </w:r>
      <w:r w:rsidRPr="003672AE">
        <w:rPr>
          <w:rFonts w:ascii="Tahoma" w:hAnsi="Tahoma"/>
          <w:i/>
          <w:sz w:val="16"/>
          <w:lang w:val="x-none"/>
        </w:rPr>
        <w:t xml:space="preserve"> miesięcy).</w:t>
      </w:r>
    </w:p>
    <w:p w14:paraId="3496DA98" w14:textId="77777777" w:rsidR="00D90E1F" w:rsidRPr="003672AE" w:rsidRDefault="00D90E1F" w:rsidP="00D90E1F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Akceptuję(</w:t>
      </w:r>
      <w:proofErr w:type="spellStart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) bez zastrzeżeń warunk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i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płatności 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zawarte w projektowanych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ch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1A4CD768" w14:textId="77777777" w:rsidR="00D90E1F" w:rsidRPr="003672AE" w:rsidRDefault="00D90E1F" w:rsidP="00D90E1F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 przypadku uznania mojej (naszej) oferty za najkorzystniejszą, umowę zobowiązuję(</w:t>
      </w:r>
      <w:proofErr w:type="spellStart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) się zawrzeć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  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 miejscu i terminie jakie zostaną wskazane przez Zamawiającego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.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10F070A0" w14:textId="77777777" w:rsidR="00D90E1F" w:rsidRPr="003672AE" w:rsidRDefault="00D90E1F" w:rsidP="00D90E1F">
      <w:pPr>
        <w:numPr>
          <w:ilvl w:val="0"/>
          <w:numId w:val="6"/>
        </w:numPr>
        <w:tabs>
          <w:tab w:val="left" w:pos="284"/>
        </w:tabs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731D544F" w14:textId="77777777" w:rsidR="00D90E1F" w:rsidRPr="003672AE" w:rsidRDefault="00D90E1F" w:rsidP="00D90E1F">
      <w:pPr>
        <w:tabs>
          <w:tab w:val="left" w:pos="284"/>
        </w:tabs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eastAsia="Calibri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D90E1F" w:rsidRPr="003672AE" w14:paraId="4BDD4635" w14:textId="77777777" w:rsidTr="001F7ECE">
        <w:tc>
          <w:tcPr>
            <w:tcW w:w="2502" w:type="pct"/>
          </w:tcPr>
          <w:p w14:paraId="47383EA7" w14:textId="77777777" w:rsidR="00D90E1F" w:rsidRPr="003672AE" w:rsidRDefault="00D90E1F" w:rsidP="001F7ECE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Nazwa i adres podmiotu udostępniającego zasób Wykonawcy</w:t>
            </w:r>
          </w:p>
        </w:tc>
        <w:tc>
          <w:tcPr>
            <w:tcW w:w="2498" w:type="pct"/>
          </w:tcPr>
          <w:p w14:paraId="53C8727F" w14:textId="77777777" w:rsidR="00D90E1F" w:rsidRPr="003672AE" w:rsidRDefault="00D90E1F" w:rsidP="001F7ECE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D90E1F" w:rsidRPr="003672AE" w14:paraId="0DF4E7E0" w14:textId="77777777" w:rsidTr="001F7ECE">
        <w:tc>
          <w:tcPr>
            <w:tcW w:w="2502" w:type="pct"/>
          </w:tcPr>
          <w:p w14:paraId="02DB3174" w14:textId="77777777" w:rsidR="00D90E1F" w:rsidRPr="003672AE" w:rsidRDefault="00D90E1F" w:rsidP="001F7ECE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498" w:type="pct"/>
          </w:tcPr>
          <w:p w14:paraId="2E04EC95" w14:textId="77777777" w:rsidR="00D90E1F" w:rsidRPr="003672AE" w:rsidRDefault="00D90E1F" w:rsidP="001F7ECE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07703B65" w14:textId="77777777" w:rsidR="00D90E1F" w:rsidRPr="003672AE" w:rsidRDefault="00D90E1F" w:rsidP="00D90E1F">
      <w:pPr>
        <w:tabs>
          <w:tab w:val="left" w:pos="284"/>
        </w:tabs>
        <w:spacing w:before="120" w:after="60" w:line="276" w:lineRule="auto"/>
        <w:ind w:left="284"/>
        <w:jc w:val="both"/>
        <w:outlineLvl w:val="4"/>
        <w:rPr>
          <w:rFonts w:ascii="Tahoma" w:hAnsi="Tahoma" w:cs="Tahoma"/>
          <w:bCs/>
          <w:iCs/>
          <w:sz w:val="14"/>
          <w:szCs w:val="18"/>
          <w:lang w:eastAsia="x-none"/>
        </w:rPr>
      </w:pPr>
      <w:r w:rsidRPr="003672AE">
        <w:rPr>
          <w:rFonts w:ascii="Tahoma" w:hAnsi="Tahoma" w:cs="Tahoma"/>
          <w:sz w:val="14"/>
          <w:szCs w:val="18"/>
        </w:rPr>
        <w:t>(</w:t>
      </w:r>
      <w:r w:rsidRPr="003672AE">
        <w:rPr>
          <w:rFonts w:ascii="Tahoma" w:hAnsi="Tahoma" w:cs="Tahoma"/>
          <w:i/>
          <w:iCs/>
          <w:sz w:val="14"/>
          <w:szCs w:val="18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77A33BF3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Uwaga:</w:t>
      </w:r>
    </w:p>
    <w:p w14:paraId="4C3FC433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4556BA29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>- z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obowiązania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7.3  i 7.4 SWZ</w:t>
      </w:r>
    </w:p>
    <w:p w14:paraId="2B30845F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oświadczenia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7.5 SWZ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7F53034E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2EB2BC86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19F73DD1" w14:textId="77777777" w:rsidR="00D90E1F" w:rsidRPr="003672AE" w:rsidRDefault="00D90E1F" w:rsidP="00D90E1F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3D0B4C4C" w14:textId="77777777" w:rsidR="00D90E1F" w:rsidRPr="003672AE" w:rsidRDefault="00D90E1F" w:rsidP="00D90E1F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D90E1F" w:rsidRPr="003672AE" w14:paraId="3C7E7DC0" w14:textId="77777777" w:rsidTr="001F7EC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E37C" w14:textId="77777777" w:rsidR="00D90E1F" w:rsidRPr="003672AE" w:rsidRDefault="00D90E1F" w:rsidP="001F7ECE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1120" w14:textId="77777777" w:rsidR="00D90E1F" w:rsidRPr="003672AE" w:rsidRDefault="00D90E1F" w:rsidP="001F7ECE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7A7B9C83" w14:textId="77777777" w:rsidR="00D90E1F" w:rsidRPr="003672AE" w:rsidRDefault="00D90E1F" w:rsidP="00D90E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3672A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których wykonanie Wykonawca zamierza powierzyć podwykonawcom</w:t>
            </w:r>
          </w:p>
          <w:p w14:paraId="73304E04" w14:textId="77777777" w:rsidR="00D90E1F" w:rsidRPr="003672AE" w:rsidRDefault="00D90E1F" w:rsidP="001F7ECE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D62F" w14:textId="77777777" w:rsidR="00D90E1F" w:rsidRPr="003672AE" w:rsidRDefault="00D90E1F" w:rsidP="001F7ECE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(o ile są znane)</w:t>
            </w:r>
          </w:p>
        </w:tc>
      </w:tr>
      <w:tr w:rsidR="00D90E1F" w:rsidRPr="003672AE" w14:paraId="61E22EB7" w14:textId="77777777" w:rsidTr="001F7EC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FCD3" w14:textId="77777777" w:rsidR="00D90E1F" w:rsidRPr="003672AE" w:rsidRDefault="00D90E1F" w:rsidP="001F7ECE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ED5" w14:textId="77777777" w:rsidR="00D90E1F" w:rsidRPr="003672AE" w:rsidRDefault="00D90E1F" w:rsidP="001F7ECE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D599" w14:textId="77777777" w:rsidR="00D90E1F" w:rsidRPr="003672AE" w:rsidRDefault="00D90E1F" w:rsidP="001F7ECE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  <w:tr w:rsidR="00D90E1F" w:rsidRPr="003672AE" w14:paraId="18816DDE" w14:textId="77777777" w:rsidTr="001F7EC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FE0B" w14:textId="77777777" w:rsidR="00D90E1F" w:rsidRPr="003672AE" w:rsidRDefault="00D90E1F" w:rsidP="001F7ECE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C47D" w14:textId="77777777" w:rsidR="00D90E1F" w:rsidRPr="003672AE" w:rsidRDefault="00D90E1F" w:rsidP="001F7ECE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B6BD" w14:textId="77777777" w:rsidR="00D90E1F" w:rsidRPr="003672AE" w:rsidRDefault="00D90E1F" w:rsidP="001F7ECE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3860A521" w14:textId="77777777" w:rsidR="00D90E1F" w:rsidRPr="003672AE" w:rsidRDefault="00D90E1F" w:rsidP="00D90E1F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sz w:val="14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4"/>
          <w:szCs w:val="18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6EABC7C4" w14:textId="77777777" w:rsidR="00D90E1F" w:rsidRPr="003672AE" w:rsidRDefault="00D90E1F" w:rsidP="00D90E1F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Oświadczam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,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że niżej wymienieni Wykonawcy wspólnie ubiegający się o udzielenie zamówienia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(konsorcjum)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wykonają następujące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zakres robót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składając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y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się na przedmiot zamówienia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32"/>
        <w:gridCol w:w="2912"/>
        <w:gridCol w:w="5192"/>
      </w:tblGrid>
      <w:tr w:rsidR="00D90E1F" w:rsidRPr="003672AE" w14:paraId="3FBD97CD" w14:textId="77777777" w:rsidTr="001F7ECE">
        <w:tc>
          <w:tcPr>
            <w:tcW w:w="533" w:type="dxa"/>
          </w:tcPr>
          <w:p w14:paraId="4F1B8FCE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L.p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.</w:t>
            </w:r>
          </w:p>
        </w:tc>
        <w:tc>
          <w:tcPr>
            <w:tcW w:w="2977" w:type="dxa"/>
          </w:tcPr>
          <w:p w14:paraId="6F68B75C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5352" w:type="dxa"/>
          </w:tcPr>
          <w:p w14:paraId="1F4F4959" w14:textId="77777777" w:rsidR="00D90E1F" w:rsidRPr="003672AE" w:rsidRDefault="00D90E1F" w:rsidP="001F7ECE">
            <w:pPr>
              <w:spacing w:before="120" w:after="60" w:line="276" w:lineRule="auto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ZAKRES ROBÓT SKŁADAJĄCY SIĘ NA PRZEDMIOT ZAMÓWIENIA (wykonywane przez konsorcjanta)</w:t>
            </w:r>
          </w:p>
        </w:tc>
      </w:tr>
      <w:tr w:rsidR="00D90E1F" w:rsidRPr="003672AE" w14:paraId="335022F9" w14:textId="77777777" w:rsidTr="001F7ECE">
        <w:tc>
          <w:tcPr>
            <w:tcW w:w="533" w:type="dxa"/>
          </w:tcPr>
          <w:p w14:paraId="67755D5A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977" w:type="dxa"/>
          </w:tcPr>
          <w:p w14:paraId="1C8B2349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20D555FA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D90E1F" w:rsidRPr="003672AE" w14:paraId="1742F45A" w14:textId="77777777" w:rsidTr="001F7ECE">
        <w:tc>
          <w:tcPr>
            <w:tcW w:w="533" w:type="dxa"/>
          </w:tcPr>
          <w:p w14:paraId="245A8B6B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  <w:t>2.</w:t>
            </w:r>
          </w:p>
        </w:tc>
        <w:tc>
          <w:tcPr>
            <w:tcW w:w="2977" w:type="dxa"/>
          </w:tcPr>
          <w:p w14:paraId="40A33CFF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5167D428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D90E1F" w:rsidRPr="003672AE" w14:paraId="71048734" w14:textId="77777777" w:rsidTr="001F7ECE">
        <w:tc>
          <w:tcPr>
            <w:tcW w:w="533" w:type="dxa"/>
          </w:tcPr>
          <w:p w14:paraId="7EA4D0CC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  <w:t>….</w:t>
            </w:r>
          </w:p>
        </w:tc>
        <w:tc>
          <w:tcPr>
            <w:tcW w:w="2977" w:type="dxa"/>
          </w:tcPr>
          <w:p w14:paraId="13EB137B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3C57026B" w14:textId="77777777" w:rsidR="00D90E1F" w:rsidRPr="003672AE" w:rsidRDefault="00D90E1F" w:rsidP="001F7ECE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55C3C8E8" w14:textId="77777777" w:rsidR="00D90E1F" w:rsidRPr="003672AE" w:rsidRDefault="00D90E1F" w:rsidP="00D90E1F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>(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>UWAGA:</w:t>
      </w: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 xml:space="preserve">pkt. 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eastAsia="x-none"/>
        </w:rPr>
        <w:t>9</w:t>
      </w: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dotyczy jedynie Wykonawców wspólnie ubiegających się o udzielenie zamówienia publicznego)</w:t>
      </w:r>
    </w:p>
    <w:p w14:paraId="52FF3F3A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252970D5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Niniejszym informujemy, iż informacje składające się na ofertę, zawarte na stronach od ........... do .............. stanowią tajemnicę przedsiębiorstwa w rozumieniu przepisów ustawy o zwalczaniu nieuczciwej konkurencji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 jako takie nie mogą być udostępniane innym uczestnikom niniejszego postępowania.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Strony te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wraz </w:t>
      </w:r>
      <w:r>
        <w:rPr>
          <w:rFonts w:ascii="Tahoma" w:hAnsi="Tahoma" w:cs="Tahoma"/>
          <w:b/>
          <w:bCs/>
          <w:iCs/>
          <w:color w:val="0000FF"/>
          <w:sz w:val="18"/>
          <w:szCs w:val="18"/>
          <w:lang w:eastAsia="x-none"/>
        </w:rPr>
        <w:t xml:space="preserve">                    </w:t>
      </w:r>
      <w:r w:rsidRPr="003672AE"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z uzasadnieniem wymaganym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art.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eastAsia="x-none"/>
        </w:rPr>
        <w:t>1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8 ust. 3 ustawy </w:t>
      </w:r>
      <w:proofErr w:type="spellStart"/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Pzp</w:t>
      </w:r>
      <w:proofErr w:type="spellEnd"/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zostały umieszczone w 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osobnym pliku, na karcie ”Oferta/Załączniki”, w tabeli ”Część oferty stanowiąca tajemnicę przedsiębiorstwa”, za pomocą opcji ”Załącz plik”.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(Jeżeli nie ma informacji zastrzeżonych Wykonawca w miejsce kropek wpisuje znak „–").</w:t>
      </w:r>
    </w:p>
    <w:p w14:paraId="41DA7046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lastRenderedPageBreak/>
        <w:t>Wykonawca informuje, że (właściwe zakreślić):</w:t>
      </w:r>
    </w:p>
    <w:p w14:paraId="7411FF8C" w14:textId="77777777" w:rsidR="00D90E1F" w:rsidRPr="003672AE" w:rsidRDefault="00D90E1F" w:rsidP="00D90E1F">
      <w:pPr>
        <w:numPr>
          <w:ilvl w:val="0"/>
          <w:numId w:val="3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wybór oferty nie będzie prowadzić do powstania u Zamawiającego obowiązku podatkowego.</w:t>
      </w:r>
    </w:p>
    <w:p w14:paraId="7185A10E" w14:textId="77777777" w:rsidR="00D90E1F" w:rsidRPr="003672AE" w:rsidRDefault="00D90E1F" w:rsidP="00D90E1F">
      <w:pPr>
        <w:numPr>
          <w:ilvl w:val="0"/>
          <w:numId w:val="3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wybór oferty będzie prowadzić do powstania u Zamawiającego obowiązku podatkowego w odniesieniu do następujących towarów/ usług: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...........</w:t>
      </w:r>
      <w:r w:rsidRPr="003672AE">
        <w:rPr>
          <w:rFonts w:ascii="Tahoma" w:hAnsi="Tahoma" w:cs="Tahoma"/>
          <w:sz w:val="18"/>
          <w:szCs w:val="18"/>
        </w:rPr>
        <w:t xml:space="preserve">. Wartość towaru/ usług (w zależności od przedmiotu zamówienia) powodująca obowiązek podatkowy u Zamawiającego to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........... </w:t>
      </w:r>
      <w:r w:rsidRPr="003672AE">
        <w:rPr>
          <w:rFonts w:ascii="Tahoma" w:hAnsi="Tahoma" w:cs="Tahoma"/>
          <w:sz w:val="18"/>
          <w:szCs w:val="18"/>
        </w:rPr>
        <w:t>zł netto, stawka VAT maj</w:t>
      </w:r>
      <w:r>
        <w:rPr>
          <w:rFonts w:ascii="Tahoma" w:hAnsi="Tahoma" w:cs="Tahoma"/>
          <w:sz w:val="18"/>
          <w:szCs w:val="18"/>
        </w:rPr>
        <w:t>ą</w:t>
      </w:r>
      <w:r w:rsidRPr="003672AE">
        <w:rPr>
          <w:rFonts w:ascii="Tahoma" w:hAnsi="Tahoma" w:cs="Tahoma"/>
          <w:sz w:val="18"/>
          <w:szCs w:val="18"/>
        </w:rPr>
        <w:t xml:space="preserve">ca zastosowanie ……………..*, </w:t>
      </w:r>
    </w:p>
    <w:p w14:paraId="2E809863" w14:textId="77777777" w:rsidR="00D90E1F" w:rsidRPr="003672AE" w:rsidRDefault="00D90E1F" w:rsidP="00D90E1F">
      <w:pPr>
        <w:tabs>
          <w:tab w:val="left" w:pos="993"/>
        </w:tabs>
        <w:ind w:left="425" w:hanging="568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i/>
          <w:sz w:val="18"/>
          <w:szCs w:val="18"/>
        </w:rPr>
        <w:tab/>
        <w:t>* dotyczy Wykonawców, których oferty będą generować obowiązek doliczania wartości podatku VAT do wartości netto oferty</w:t>
      </w:r>
      <w:r w:rsidRPr="003672AE">
        <w:rPr>
          <w:rFonts w:ascii="Tahoma" w:hAnsi="Tahoma" w:cs="Tahoma"/>
          <w:sz w:val="18"/>
          <w:szCs w:val="18"/>
        </w:rPr>
        <w:t>, tj. w przypadku:</w:t>
      </w:r>
    </w:p>
    <w:p w14:paraId="1662E303" w14:textId="77777777" w:rsidR="00D90E1F" w:rsidRPr="003672AE" w:rsidRDefault="00D90E1F" w:rsidP="00D90E1F">
      <w:pPr>
        <w:numPr>
          <w:ilvl w:val="0"/>
          <w:numId w:val="4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wewnątrzwspólnotowego nabycia towarów,</w:t>
      </w:r>
    </w:p>
    <w:p w14:paraId="6AABA3C8" w14:textId="77777777" w:rsidR="00D90E1F" w:rsidRPr="003672AE" w:rsidRDefault="00D90E1F" w:rsidP="00D90E1F">
      <w:pPr>
        <w:numPr>
          <w:ilvl w:val="0"/>
          <w:numId w:val="4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importu usług lub importu towarów, z którymi wiąże się obowiązek doliczenia przez zamawiającego przy porównywaniu cen ofertowych podatku VAT. </w:t>
      </w:r>
    </w:p>
    <w:p w14:paraId="55B72A9D" w14:textId="77777777" w:rsidR="00D90E1F" w:rsidRPr="003672AE" w:rsidRDefault="00D90E1F" w:rsidP="00D90E1F">
      <w:pPr>
        <w:ind w:left="425" w:hanging="66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Niepodanie żadnych danych oznacza, że obowiązek podatkowy na zamawiającego nie przechodzi.</w:t>
      </w:r>
    </w:p>
    <w:p w14:paraId="6EEAA5A5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>Oświadczenie wykonawcy w zakresie wypełnienia obowiązków informacyjnych przewidzianych w art. 13 lub art. 14 RODO.</w:t>
      </w:r>
    </w:p>
    <w:p w14:paraId="3AE19843" w14:textId="77777777" w:rsidR="00D90E1F" w:rsidRPr="003672AE" w:rsidRDefault="00D90E1F" w:rsidP="00D90E1F">
      <w:pPr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>Oświadczam, że wypełniłem obowiązki informacyjne przewidziane w art. 13 lub art. 14 RODO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  <w:lang w:eastAsia="en-US"/>
        </w:rPr>
        <w:footnoteReference w:id="1"/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7B9B1CC6" w14:textId="77777777" w:rsidR="00D90E1F" w:rsidRPr="003672AE" w:rsidRDefault="00D90E1F" w:rsidP="00D90E1F">
      <w:pPr>
        <w:numPr>
          <w:ilvl w:val="0"/>
          <w:numId w:val="6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Integralną część oferty stanowią n/w załączniki: </w:t>
      </w:r>
      <w:r w:rsidRPr="003672AE"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  <w:t>(wyszczególnia Wykonawca)</w:t>
      </w:r>
    </w:p>
    <w:p w14:paraId="08ABE15A" w14:textId="77777777" w:rsidR="00D90E1F" w:rsidRPr="003672AE" w:rsidRDefault="00D90E1F" w:rsidP="00D90E1F">
      <w:pPr>
        <w:numPr>
          <w:ilvl w:val="0"/>
          <w:numId w:val="5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44F0F244" w14:textId="77777777" w:rsidR="00D90E1F" w:rsidRPr="003672AE" w:rsidRDefault="00D90E1F" w:rsidP="00D90E1F">
      <w:pPr>
        <w:numPr>
          <w:ilvl w:val="0"/>
          <w:numId w:val="5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6A8AF9DC" w14:textId="77777777" w:rsidR="00D90E1F" w:rsidRPr="003672AE" w:rsidRDefault="00D90E1F" w:rsidP="00D90E1F">
      <w:pPr>
        <w:numPr>
          <w:ilvl w:val="0"/>
          <w:numId w:val="5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70A060FC" w14:textId="77777777" w:rsidR="00D90E1F" w:rsidRPr="003672AE" w:rsidRDefault="00D90E1F" w:rsidP="00D90E1F">
      <w:pPr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  <w:lang w:eastAsia="en-US"/>
        </w:rPr>
      </w:pPr>
      <w:r w:rsidRPr="003672AE">
        <w:rPr>
          <w:rFonts w:ascii="Tahoma" w:hAnsi="Tahoma" w:cs="Tahoma"/>
          <w:i/>
          <w:sz w:val="16"/>
          <w:szCs w:val="18"/>
        </w:rPr>
        <w:t xml:space="preserve">** </w:t>
      </w:r>
      <w:r w:rsidRPr="003672AE">
        <w:rPr>
          <w:rFonts w:ascii="Tahoma" w:hAnsi="Tahoma" w:cs="Tahoma"/>
          <w:b/>
          <w:i/>
          <w:sz w:val="16"/>
          <w:szCs w:val="18"/>
        </w:rPr>
        <w:t>Wyjaśnienie:</w:t>
      </w:r>
      <w:r w:rsidRPr="003672AE">
        <w:rPr>
          <w:rFonts w:ascii="Tahoma" w:hAnsi="Tahoma" w:cs="Tahoma"/>
          <w:i/>
          <w:sz w:val="16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B58B3F" w14:textId="77777777" w:rsidR="00D90E1F" w:rsidRPr="003672AE" w:rsidRDefault="00D90E1F" w:rsidP="00D90E1F">
      <w:pPr>
        <w:spacing w:before="120" w:after="120"/>
        <w:ind w:firstLine="709"/>
        <w:jc w:val="both"/>
        <w:rPr>
          <w:rFonts w:ascii="Tahoma" w:hAnsi="Tahoma" w:cs="Tahoma"/>
          <w:sz w:val="18"/>
          <w:szCs w:val="18"/>
        </w:rPr>
      </w:pPr>
    </w:p>
    <w:p w14:paraId="76ABD8B5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b/>
          <w:sz w:val="16"/>
          <w:szCs w:val="18"/>
        </w:rPr>
        <w:t>PODPIS(Y):</w:t>
      </w:r>
    </w:p>
    <w:p w14:paraId="39A59C61" w14:textId="77777777" w:rsidR="00D90E1F" w:rsidRPr="003672AE" w:rsidRDefault="00D90E1F" w:rsidP="00D90E1F">
      <w:pPr>
        <w:sectPr w:rsidR="00D90E1F" w:rsidRPr="003672AE">
          <w:pgSz w:w="11906" w:h="16838"/>
          <w:pgMar w:top="1417" w:right="1417" w:bottom="1417" w:left="1417" w:header="708" w:footer="708" w:gutter="0"/>
          <w:cols w:space="708"/>
        </w:sectPr>
      </w:pPr>
    </w:p>
    <w:p w14:paraId="216CFC33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lastRenderedPageBreak/>
        <w:t>Załącznik nr 2 –</w:t>
      </w:r>
      <w:r w:rsidRPr="003672AE">
        <w:rPr>
          <w:rFonts w:ascii="Tahoma" w:hAnsi="Tahoma" w:cs="Tahoma"/>
          <w:b/>
          <w:sz w:val="16"/>
          <w:szCs w:val="16"/>
        </w:rPr>
        <w:t xml:space="preserve"> Oświadczenie o niepodleganiu wykluczeniu oraz spełnieniu warunków udziału w postępowaniu</w:t>
      </w:r>
    </w:p>
    <w:p w14:paraId="6D13E486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</w:p>
    <w:p w14:paraId="2F32EB22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</w:p>
    <w:p w14:paraId="4F7333F8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Wykonawca</w:t>
      </w:r>
    </w:p>
    <w:p w14:paraId="119D88EA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</w:p>
    <w:p w14:paraId="639A27FC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Wykonawca wspólnie ubiegający się o udzielenie zamówienia</w:t>
      </w:r>
    </w:p>
    <w:p w14:paraId="2BFCEA7B" w14:textId="77777777" w:rsidR="00D90E1F" w:rsidRPr="003672AE" w:rsidRDefault="00D90E1F" w:rsidP="00D90E1F">
      <w:pPr>
        <w:jc w:val="both"/>
        <w:rPr>
          <w:rFonts w:ascii="Tahoma" w:hAnsi="Tahoma" w:cs="Tahoma"/>
          <w:b/>
          <w:sz w:val="16"/>
          <w:szCs w:val="16"/>
        </w:rPr>
      </w:pPr>
    </w:p>
    <w:p w14:paraId="20BC34CC" w14:textId="77777777" w:rsidR="00D90E1F" w:rsidRPr="003672AE" w:rsidRDefault="00D90E1F" w:rsidP="00D90E1F">
      <w:pPr>
        <w:jc w:val="both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Podmiot udostępniający Wykonawcy zasoby:</w:t>
      </w:r>
      <w:r w:rsidRPr="003672AE">
        <w:rPr>
          <w:rFonts w:ascii="Tahoma" w:hAnsi="Tahoma" w:cs="Tahoma"/>
          <w:sz w:val="16"/>
          <w:szCs w:val="16"/>
        </w:rPr>
        <w:t xml:space="preserve">. </w:t>
      </w:r>
    </w:p>
    <w:p w14:paraId="6F422DDA" w14:textId="77777777" w:rsidR="00D90E1F" w:rsidRPr="003672AE" w:rsidRDefault="00D90E1F" w:rsidP="00D90E1F">
      <w:pPr>
        <w:jc w:val="both"/>
        <w:rPr>
          <w:rFonts w:ascii="Tahoma" w:hAnsi="Tahoma" w:cs="Tahoma"/>
          <w:sz w:val="16"/>
          <w:szCs w:val="16"/>
        </w:rPr>
      </w:pPr>
    </w:p>
    <w:p w14:paraId="58E609CB" w14:textId="77777777" w:rsidR="00D90E1F" w:rsidRPr="003672AE" w:rsidRDefault="00D90E1F" w:rsidP="00D90E1F">
      <w:pPr>
        <w:ind w:right="5954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_______________________</w:t>
      </w:r>
    </w:p>
    <w:p w14:paraId="0C12857E" w14:textId="77777777" w:rsidR="00D90E1F" w:rsidRPr="003672AE" w:rsidRDefault="00D90E1F" w:rsidP="00D90E1F">
      <w:pPr>
        <w:ind w:right="5953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672A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672AE">
        <w:rPr>
          <w:rFonts w:ascii="Tahoma" w:hAnsi="Tahoma" w:cs="Tahoma"/>
          <w:i/>
          <w:sz w:val="16"/>
          <w:szCs w:val="16"/>
        </w:rPr>
        <w:t>)</w:t>
      </w:r>
    </w:p>
    <w:p w14:paraId="3D97F6F5" w14:textId="77777777" w:rsidR="00D90E1F" w:rsidRPr="003672AE" w:rsidRDefault="00D90E1F" w:rsidP="00D90E1F">
      <w:pPr>
        <w:rPr>
          <w:rFonts w:ascii="Tahoma" w:hAnsi="Tahoma" w:cs="Tahoma"/>
          <w:sz w:val="16"/>
          <w:szCs w:val="16"/>
          <w:u w:val="single"/>
        </w:rPr>
      </w:pPr>
    </w:p>
    <w:p w14:paraId="09E9FA16" w14:textId="77777777" w:rsidR="00D90E1F" w:rsidRPr="003672AE" w:rsidRDefault="00D90E1F" w:rsidP="00D90E1F">
      <w:pPr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reprezentowany przez:</w:t>
      </w:r>
    </w:p>
    <w:p w14:paraId="702BD2BD" w14:textId="77777777" w:rsidR="00D90E1F" w:rsidRPr="003672AE" w:rsidRDefault="00D90E1F" w:rsidP="00D90E1F">
      <w:pPr>
        <w:ind w:right="5954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______________________</w:t>
      </w:r>
    </w:p>
    <w:p w14:paraId="5C409811" w14:textId="77777777" w:rsidR="00D90E1F" w:rsidRPr="003672AE" w:rsidRDefault="00D90E1F" w:rsidP="00D90E1F">
      <w:pPr>
        <w:ind w:right="5954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(imię, nazwisko, stanowisko/</w:t>
      </w:r>
    </w:p>
    <w:p w14:paraId="3516A44F" w14:textId="77777777" w:rsidR="00D90E1F" w:rsidRPr="003672AE" w:rsidRDefault="00D90E1F" w:rsidP="00D90E1F">
      <w:pPr>
        <w:ind w:right="5954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podstawa do  reprezentacji)</w:t>
      </w:r>
    </w:p>
    <w:p w14:paraId="40AA4643" w14:textId="77777777" w:rsidR="00D90E1F" w:rsidRPr="003672AE" w:rsidRDefault="00D90E1F" w:rsidP="00D90E1F">
      <w:pPr>
        <w:ind w:right="5954"/>
        <w:rPr>
          <w:rFonts w:ascii="Tahoma" w:hAnsi="Tahoma" w:cs="Tahoma"/>
          <w:i/>
          <w:sz w:val="16"/>
          <w:szCs w:val="16"/>
        </w:rPr>
      </w:pPr>
    </w:p>
    <w:p w14:paraId="5F5650D4" w14:textId="77777777" w:rsidR="00D90E1F" w:rsidRPr="001846FB" w:rsidRDefault="00D90E1F" w:rsidP="00D90E1F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846FB">
        <w:rPr>
          <w:rFonts w:ascii="Tahoma" w:hAnsi="Tahoma" w:cs="Tahoma"/>
          <w:b/>
          <w:sz w:val="20"/>
          <w:szCs w:val="20"/>
          <w:u w:val="single"/>
        </w:rPr>
        <w:t xml:space="preserve">Oświadczenie </w:t>
      </w:r>
    </w:p>
    <w:p w14:paraId="0D67C2B7" w14:textId="77777777" w:rsidR="00D90E1F" w:rsidRPr="001846FB" w:rsidRDefault="00D90E1F" w:rsidP="00D90E1F">
      <w:pPr>
        <w:jc w:val="center"/>
        <w:rPr>
          <w:rFonts w:ascii="Tahoma" w:hAnsi="Tahoma" w:cs="Tahoma"/>
          <w:b/>
          <w:sz w:val="20"/>
          <w:szCs w:val="20"/>
        </w:rPr>
      </w:pPr>
      <w:r w:rsidRPr="001846FB">
        <w:rPr>
          <w:rFonts w:ascii="Tahoma" w:hAnsi="Tahoma" w:cs="Tahoma"/>
          <w:b/>
          <w:sz w:val="20"/>
          <w:szCs w:val="20"/>
        </w:rPr>
        <w:t xml:space="preserve">składane na podstawie art. 125 ust. 1 ustawy </w:t>
      </w:r>
      <w:proofErr w:type="spellStart"/>
      <w:r w:rsidRPr="001846FB">
        <w:rPr>
          <w:rFonts w:ascii="Tahoma" w:hAnsi="Tahoma" w:cs="Tahoma"/>
          <w:b/>
          <w:sz w:val="20"/>
          <w:szCs w:val="20"/>
        </w:rPr>
        <w:t>Pzp</w:t>
      </w:r>
      <w:proofErr w:type="spellEnd"/>
    </w:p>
    <w:p w14:paraId="60A596F5" w14:textId="77777777" w:rsidR="00D90E1F" w:rsidRPr="001846FB" w:rsidRDefault="00D90E1F" w:rsidP="00D90E1F">
      <w:pPr>
        <w:rPr>
          <w:rFonts w:ascii="Tahoma" w:hAnsi="Tahoma" w:cs="Tahoma"/>
          <w:sz w:val="20"/>
          <w:szCs w:val="20"/>
        </w:rPr>
      </w:pPr>
    </w:p>
    <w:p w14:paraId="4B9D22D9" w14:textId="77777777" w:rsidR="00D90E1F" w:rsidRPr="001846FB" w:rsidRDefault="00D90E1F" w:rsidP="00D90E1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na potrzeby postępowania o udzielenie zamówienia publicznego pn.:</w:t>
      </w:r>
    </w:p>
    <w:p w14:paraId="664EC39C" w14:textId="77777777" w:rsidR="00D90E1F" w:rsidRDefault="00D90E1F" w:rsidP="00D90E1F">
      <w:pPr>
        <w:contextualSpacing/>
        <w:jc w:val="center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oświadczam, co następuje:</w:t>
      </w:r>
    </w:p>
    <w:p w14:paraId="76B31D46" w14:textId="77777777" w:rsidR="00D90E1F" w:rsidRPr="00166727" w:rsidRDefault="00D90E1F" w:rsidP="00D90E1F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F30D2F"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5076EBF5" w14:textId="77777777" w:rsidR="00D90E1F" w:rsidRPr="001846FB" w:rsidRDefault="00D90E1F" w:rsidP="00D90E1F">
      <w:pPr>
        <w:contextualSpacing/>
        <w:rPr>
          <w:rFonts w:ascii="Tahoma" w:hAnsi="Tahoma" w:cs="Tahoma"/>
          <w:b/>
          <w:bCs/>
          <w:spacing w:val="-1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36"/>
      </w:tblGrid>
      <w:tr w:rsidR="00D90E1F" w:rsidRPr="001846FB" w14:paraId="2623FADE" w14:textId="77777777" w:rsidTr="001F7ECE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7D46F4A3" w14:textId="77777777" w:rsidR="00D90E1F" w:rsidRPr="001846FB" w:rsidRDefault="00D90E1F" w:rsidP="001F7ECE">
            <w:pPr>
              <w:shd w:val="clear" w:color="auto" w:fill="BFBFB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46FB">
              <w:rPr>
                <w:rFonts w:ascii="Tahoma" w:hAnsi="Tahoma" w:cs="Tahoma"/>
                <w:b/>
                <w:sz w:val="20"/>
                <w:szCs w:val="20"/>
              </w:rPr>
              <w:t>OŚWIADCZENIE DOTYCZĄCE PRZESŁANEK WYKLUCZENIA Z POSTĘPOWANIA:</w:t>
            </w:r>
          </w:p>
        </w:tc>
      </w:tr>
    </w:tbl>
    <w:p w14:paraId="4D5BCE9F" w14:textId="77777777" w:rsidR="00D90E1F" w:rsidRPr="001846FB" w:rsidRDefault="00D90E1F" w:rsidP="00D90E1F">
      <w:pPr>
        <w:rPr>
          <w:rFonts w:ascii="Tahoma" w:hAnsi="Tahoma" w:cs="Tahoma"/>
          <w:sz w:val="20"/>
          <w:szCs w:val="20"/>
        </w:rPr>
      </w:pPr>
    </w:p>
    <w:p w14:paraId="56127789" w14:textId="77777777" w:rsidR="00D90E1F" w:rsidRPr="001846FB" w:rsidRDefault="00D90E1F" w:rsidP="00D90E1F">
      <w:pPr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1846FB">
        <w:rPr>
          <w:rFonts w:ascii="Tahoma" w:eastAsia="Calibri" w:hAnsi="Tahoma" w:cs="Tahoma"/>
          <w:sz w:val="20"/>
          <w:szCs w:val="20"/>
          <w:lang w:eastAsia="en-US"/>
        </w:rPr>
        <w:t xml:space="preserve">Oświadczam, że nie podlegam wykluczeniu z postępowania na podstawie </w:t>
      </w:r>
      <w:bookmarkStart w:id="1" w:name="_Hlk65065551"/>
      <w:r w:rsidRPr="001846FB">
        <w:rPr>
          <w:rFonts w:ascii="Tahoma" w:eastAsia="Calibri" w:hAnsi="Tahoma" w:cs="Tahoma"/>
          <w:b/>
          <w:bCs/>
          <w:sz w:val="20"/>
          <w:szCs w:val="20"/>
          <w:lang w:eastAsia="en-US"/>
        </w:rPr>
        <w:t>art. 108 ust. 1</w:t>
      </w:r>
      <w:r w:rsidRPr="001846FB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Pr="001846FB">
        <w:rPr>
          <w:rFonts w:ascii="Tahoma" w:eastAsia="Calibri" w:hAnsi="Tahoma" w:cs="Tahoma"/>
          <w:sz w:val="20"/>
          <w:szCs w:val="20"/>
          <w:lang w:eastAsia="en-US"/>
        </w:rPr>
        <w:br/>
        <w:t xml:space="preserve">oraz art. </w:t>
      </w:r>
      <w:r w:rsidRPr="001846FB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109 ust. 1 pkt 4 i 8 </w:t>
      </w:r>
      <w:bookmarkEnd w:id="1"/>
      <w:r w:rsidRPr="001846FB">
        <w:rPr>
          <w:rFonts w:ascii="Tahoma" w:eastAsia="Calibri" w:hAnsi="Tahoma" w:cs="Tahoma"/>
          <w:sz w:val="20"/>
          <w:szCs w:val="20"/>
          <w:lang w:eastAsia="en-US"/>
        </w:rPr>
        <w:t xml:space="preserve">ustawy </w:t>
      </w:r>
      <w:proofErr w:type="spellStart"/>
      <w:r w:rsidRPr="001846FB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1846FB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14:paraId="1D80B171" w14:textId="77777777" w:rsidR="00D90E1F" w:rsidRPr="001846FB" w:rsidRDefault="00D90E1F" w:rsidP="00D90E1F">
      <w:pPr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8929"/>
      </w:tblGrid>
      <w:tr w:rsidR="00D90E1F" w:rsidRPr="001846FB" w14:paraId="1849ACF7" w14:textId="77777777" w:rsidTr="001F7ECE"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6D23FA64" w14:textId="77777777" w:rsidR="00D90E1F" w:rsidRPr="001846FB" w:rsidRDefault="00D90E1F" w:rsidP="001F7ECE">
            <w:pPr>
              <w:shd w:val="clear" w:color="auto" w:fill="BFBFB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46FB">
              <w:rPr>
                <w:rFonts w:ascii="Tahoma" w:hAnsi="Tahoma" w:cs="Tahoma"/>
                <w:b/>
                <w:sz w:val="20"/>
                <w:szCs w:val="20"/>
              </w:rPr>
              <w:t>OŚWIADCZENIE DOTYCZĄCE SPEŁNIANIA WARUNKÓW UDZIAŁU W POSTĘPOWANIU</w:t>
            </w:r>
          </w:p>
        </w:tc>
      </w:tr>
    </w:tbl>
    <w:p w14:paraId="5D7D4317" w14:textId="77777777" w:rsidR="00D90E1F" w:rsidRPr="001846FB" w:rsidRDefault="00D90E1F" w:rsidP="00D90E1F">
      <w:pPr>
        <w:jc w:val="both"/>
        <w:rPr>
          <w:rFonts w:ascii="Tahoma" w:hAnsi="Tahoma" w:cs="Tahoma"/>
          <w:sz w:val="20"/>
          <w:szCs w:val="20"/>
        </w:rPr>
      </w:pPr>
    </w:p>
    <w:p w14:paraId="2983AE83" w14:textId="77777777" w:rsidR="00D90E1F" w:rsidRPr="001846FB" w:rsidRDefault="00D90E1F" w:rsidP="00D90E1F">
      <w:pPr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Oświadczam, że spełniam warunek udziału w postępowaniu opisany w:</w:t>
      </w:r>
    </w:p>
    <w:p w14:paraId="3BCA934F" w14:textId="77777777" w:rsidR="00D90E1F" w:rsidRPr="001846FB" w:rsidRDefault="00D90E1F" w:rsidP="00D90E1F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65820E9F" w14:textId="77777777" w:rsidR="00D90E1F" w:rsidRPr="001846FB" w:rsidRDefault="00D90E1F" w:rsidP="00D90E1F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4977CA32" w14:textId="77777777" w:rsidR="00D90E1F" w:rsidRPr="001846FB" w:rsidRDefault="00D90E1F" w:rsidP="00D90E1F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1394B13D" w14:textId="77777777" w:rsidR="00D90E1F" w:rsidRPr="001846FB" w:rsidRDefault="00D90E1F" w:rsidP="00D90E1F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4A60392A" w14:textId="77777777" w:rsidR="00D90E1F" w:rsidRPr="001846FB" w:rsidRDefault="00D90E1F" w:rsidP="00D90E1F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>* Zaznaczyć warunek udziału w postępowaniu, którego spełnienie wykazuje:</w:t>
      </w:r>
    </w:p>
    <w:p w14:paraId="687DEF73" w14:textId="77777777" w:rsidR="00D90E1F" w:rsidRPr="001846FB" w:rsidRDefault="00D90E1F" w:rsidP="00D90E1F">
      <w:pPr>
        <w:numPr>
          <w:ilvl w:val="0"/>
          <w:numId w:val="26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 xml:space="preserve">Wykonawca, </w:t>
      </w:r>
    </w:p>
    <w:p w14:paraId="4257FDE5" w14:textId="77777777" w:rsidR="00D90E1F" w:rsidRPr="001846FB" w:rsidRDefault="00D90E1F" w:rsidP="00D90E1F">
      <w:pPr>
        <w:numPr>
          <w:ilvl w:val="0"/>
          <w:numId w:val="26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 xml:space="preserve">jeden Wykonawców wspólnie ubiegających się o udzielenie zamówienia składający oświadczenie, </w:t>
      </w:r>
    </w:p>
    <w:p w14:paraId="44B42257" w14:textId="77777777" w:rsidR="00D90E1F" w:rsidRPr="001846FB" w:rsidRDefault="00D90E1F" w:rsidP="00D90E1F">
      <w:pPr>
        <w:numPr>
          <w:ilvl w:val="0"/>
          <w:numId w:val="26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>podmiot udostępniający Wykonawcy zasoby</w:t>
      </w:r>
    </w:p>
    <w:p w14:paraId="4D964FE0" w14:textId="77777777" w:rsidR="00D90E1F" w:rsidRPr="001846FB" w:rsidRDefault="00D90E1F" w:rsidP="00D90E1F">
      <w:pPr>
        <w:spacing w:before="40" w:after="40"/>
        <w:jc w:val="center"/>
        <w:rPr>
          <w:rFonts w:ascii="Tahoma" w:hAnsi="Tahoma" w:cs="Tahoma"/>
          <w:b/>
          <w:noProof/>
          <w:sz w:val="20"/>
          <w:szCs w:val="20"/>
        </w:rPr>
      </w:pPr>
      <w:r w:rsidRPr="001846FB">
        <w:rPr>
          <w:rFonts w:ascii="Tahoma" w:hAnsi="Tahoma" w:cs="Tahoma"/>
          <w:b/>
          <w:noProof/>
          <w:sz w:val="20"/>
          <w:szCs w:val="20"/>
          <w:highlight w:val="lightGray"/>
        </w:rPr>
        <w:t>OŚWIADCZENIE O DOSTĘPNOŚCI OŚWIADCZEŃ LUB DOKUMENTÓW DOTYCZĄCYCH PRZESŁANEK WYKLUCZENIA Z POSTĘPOWANIA:</w:t>
      </w:r>
    </w:p>
    <w:p w14:paraId="1A833046" w14:textId="77777777" w:rsidR="00D90E1F" w:rsidRPr="001846FB" w:rsidRDefault="00D90E1F" w:rsidP="00D90E1F">
      <w:pPr>
        <w:spacing w:before="40" w:after="40"/>
        <w:jc w:val="both"/>
        <w:rPr>
          <w:rFonts w:ascii="Tahoma" w:hAnsi="Tahoma" w:cs="Tahoma"/>
          <w:noProof/>
          <w:sz w:val="20"/>
          <w:szCs w:val="20"/>
        </w:rPr>
      </w:pPr>
      <w:r w:rsidRPr="001846FB">
        <w:rPr>
          <w:rFonts w:ascii="Tahoma" w:hAnsi="Tahoma" w:cs="Tahoma"/>
          <w:noProof/>
          <w:sz w:val="20"/>
          <w:szCs w:val="20"/>
        </w:rPr>
        <w:t xml:space="preserve">Na podstawie art. 274 ust. 4 </w:t>
      </w:r>
      <w:r w:rsidRPr="001846FB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1846FB">
        <w:rPr>
          <w:rFonts w:ascii="Tahoma" w:hAnsi="Tahoma" w:cs="Tahoma"/>
          <w:sz w:val="20"/>
          <w:szCs w:val="20"/>
        </w:rPr>
        <w:t>Pzp</w:t>
      </w:r>
      <w:proofErr w:type="spellEnd"/>
      <w:r w:rsidRPr="001846FB">
        <w:rPr>
          <w:rFonts w:ascii="Tahoma" w:hAnsi="Tahoma" w:cs="Tahoma"/>
          <w:noProof/>
          <w:sz w:val="20"/>
          <w:szCs w:val="20"/>
        </w:rPr>
        <w:t xml:space="preserve"> , wskazuję, że następujące podmiotowych środki dowodowe dostępne w formie elektronicznej pod określonymi adresami internetowymi ogólnodostępnych i bezpłatnych baz danych:</w:t>
      </w:r>
    </w:p>
    <w:p w14:paraId="35DFB67C" w14:textId="77777777" w:rsidR="00D90E1F" w:rsidRPr="001846FB" w:rsidRDefault="00D90E1F" w:rsidP="00D90E1F">
      <w:pPr>
        <w:spacing w:before="40" w:after="40"/>
        <w:rPr>
          <w:rFonts w:ascii="Tahoma" w:hAnsi="Tahoma" w:cs="Tahoma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697"/>
      </w:tblGrid>
      <w:tr w:rsidR="00D90E1F" w:rsidRPr="001846FB" w14:paraId="4E52DA87" w14:textId="77777777" w:rsidTr="001F7ECE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90B5" w14:textId="77777777" w:rsidR="00D90E1F" w:rsidRPr="001846FB" w:rsidRDefault="00D90E1F" w:rsidP="001F7ECE">
            <w:pPr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4B8A" w14:textId="77777777" w:rsidR="00D90E1F" w:rsidRPr="001846FB" w:rsidRDefault="00D90E1F" w:rsidP="001F7ECE">
            <w:pPr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Adres strony internetowej*</w:t>
            </w:r>
          </w:p>
        </w:tc>
      </w:tr>
      <w:tr w:rsidR="00D90E1F" w:rsidRPr="001846FB" w14:paraId="5592824A" w14:textId="77777777" w:rsidTr="001F7ECE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4E60" w14:textId="77777777" w:rsidR="00D90E1F" w:rsidRPr="001846FB" w:rsidRDefault="00D90E1F" w:rsidP="001F7ECE">
            <w:pPr>
              <w:contextualSpacing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90D8" w14:textId="77777777" w:rsidR="00D90E1F" w:rsidRPr="001846FB" w:rsidRDefault="00D90E1F" w:rsidP="001F7ECE">
            <w:pPr>
              <w:contextualSpacing/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KRS- </w:t>
            </w:r>
            <w:hyperlink r:id="rId7" w:history="1">
              <w:r w:rsidRPr="001846FB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val="en-US" w:eastAsia="en-US"/>
                </w:rPr>
                <w:t>https://ekrs.ms.gov.pl/web/wyszukiwarka-krs</w:t>
              </w:r>
            </w:hyperlink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</w:p>
          <w:p w14:paraId="11466B63" w14:textId="77777777" w:rsidR="00D90E1F" w:rsidRPr="001846FB" w:rsidRDefault="00D90E1F" w:rsidP="001F7ECE">
            <w:pPr>
              <w:contextualSpacing/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>Ceidg</w:t>
            </w:r>
            <w:proofErr w:type="spellEnd"/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  <w:hyperlink r:id="rId8" w:history="1">
              <w:r w:rsidRPr="001846FB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14:paraId="709D3C1A" w14:textId="77777777" w:rsidR="00D90E1F" w:rsidRPr="001846FB" w:rsidRDefault="00D90E1F" w:rsidP="00D90E1F">
      <w:pPr>
        <w:rPr>
          <w:rFonts w:ascii="Tahoma" w:hAnsi="Tahoma" w:cs="Tahoma"/>
          <w:b/>
          <w:sz w:val="20"/>
          <w:szCs w:val="20"/>
          <w:lang w:val="en-US"/>
        </w:rPr>
      </w:pPr>
    </w:p>
    <w:p w14:paraId="5B17AEE0" w14:textId="77777777" w:rsidR="00D90E1F" w:rsidRPr="001846FB" w:rsidRDefault="00D90E1F" w:rsidP="00D90E1F">
      <w:pPr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14:paraId="369CA3EA" w14:textId="77777777" w:rsidR="00D90E1F" w:rsidRPr="001846FB" w:rsidRDefault="00D90E1F" w:rsidP="00D90E1F">
      <w:pPr>
        <w:jc w:val="both"/>
        <w:rPr>
          <w:rFonts w:ascii="Tahoma" w:hAnsi="Tahoma" w:cs="Tahoma"/>
          <w:b/>
          <w:sz w:val="20"/>
          <w:szCs w:val="20"/>
        </w:rPr>
        <w:sectPr w:rsidR="00D90E1F" w:rsidRPr="001846FB">
          <w:pgSz w:w="11906" w:h="16838"/>
          <w:pgMar w:top="1417" w:right="849" w:bottom="1417" w:left="1417" w:header="426" w:footer="194" w:gutter="0"/>
          <w:cols w:space="708"/>
        </w:sectPr>
      </w:pPr>
      <w:r w:rsidRPr="001846FB">
        <w:rPr>
          <w:rFonts w:ascii="Tahoma" w:hAnsi="Tahoma" w:cs="Tahoma"/>
          <w:b/>
          <w:sz w:val="20"/>
          <w:szCs w:val="20"/>
        </w:rPr>
        <w:t>PODPIS(Y):</w:t>
      </w:r>
    </w:p>
    <w:p w14:paraId="324907FF" w14:textId="77777777" w:rsidR="00D90E1F" w:rsidRPr="003672AE" w:rsidRDefault="00D90E1F" w:rsidP="00D90E1F">
      <w:pPr>
        <w:spacing w:before="40" w:after="40" w:line="252" w:lineRule="auto"/>
        <w:jc w:val="both"/>
        <w:rPr>
          <w:rFonts w:ascii="Tahoma" w:eastAsia="Calibri" w:hAnsi="Tahoma" w:cs="Tahoma"/>
          <w:sz w:val="16"/>
          <w:szCs w:val="18"/>
          <w:lang w:eastAsia="en-US"/>
        </w:rPr>
      </w:pPr>
      <w:r w:rsidRPr="003672AE">
        <w:rPr>
          <w:rFonts w:ascii="Tahoma" w:hAnsi="Tahoma" w:cs="Tahoma"/>
          <w:sz w:val="16"/>
          <w:szCs w:val="18"/>
        </w:rPr>
        <w:lastRenderedPageBreak/>
        <w:t>Załącznik nr 3 –</w:t>
      </w:r>
      <w:r w:rsidRPr="003672AE">
        <w:rPr>
          <w:rFonts w:ascii="Tahoma" w:hAnsi="Tahoma" w:cs="Tahoma"/>
          <w:b/>
          <w:sz w:val="16"/>
          <w:szCs w:val="18"/>
        </w:rPr>
        <w:t xml:space="preserve"> Wzór zobowiązania podmiotów do oddania do dyspozycji Wykonawcy niezbędnych zasobów na potrzeby realizacji zamówienia</w:t>
      </w:r>
      <w:r w:rsidRPr="003672AE">
        <w:rPr>
          <w:rFonts w:ascii="Tahoma" w:hAnsi="Tahoma" w:cs="Tahoma"/>
          <w:sz w:val="16"/>
          <w:szCs w:val="18"/>
        </w:rPr>
        <w:t>.</w:t>
      </w:r>
    </w:p>
    <w:p w14:paraId="36C4A01F" w14:textId="77777777" w:rsidR="00D90E1F" w:rsidRPr="003672AE" w:rsidRDefault="00D90E1F" w:rsidP="00D90E1F">
      <w:pPr>
        <w:spacing w:before="40" w:after="40" w:line="252" w:lineRule="auto"/>
        <w:jc w:val="both"/>
        <w:rPr>
          <w:rFonts w:ascii="Tahoma" w:hAnsi="Tahoma" w:cs="Tahoma"/>
          <w:sz w:val="16"/>
          <w:szCs w:val="18"/>
        </w:rPr>
      </w:pPr>
    </w:p>
    <w:p w14:paraId="303FA0FA" w14:textId="77777777" w:rsidR="00D90E1F" w:rsidRPr="001846FB" w:rsidRDefault="00D90E1F" w:rsidP="00D90E1F">
      <w:pPr>
        <w:spacing w:before="40" w:after="40" w:line="252" w:lineRule="auto"/>
        <w:jc w:val="center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>ZOBOWIĄZANIE DO UDOSTĘPNIENIA ZASOBÓW</w:t>
      </w:r>
    </w:p>
    <w:p w14:paraId="140F56E3" w14:textId="77777777" w:rsidR="00D90E1F" w:rsidRPr="00166727" w:rsidRDefault="00D90E1F" w:rsidP="00D90E1F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F30D2F"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2B85018E" w14:textId="77777777" w:rsidR="00D90E1F" w:rsidRPr="001846FB" w:rsidRDefault="00D90E1F" w:rsidP="00D90E1F">
      <w:pPr>
        <w:spacing w:before="40" w:after="40"/>
        <w:jc w:val="center"/>
        <w:rPr>
          <w:rFonts w:ascii="Arial" w:hAnsi="Arial" w:cs="Arial"/>
          <w:i/>
          <w:sz w:val="14"/>
          <w:szCs w:val="14"/>
        </w:rPr>
      </w:pPr>
      <w:r w:rsidRPr="001846FB">
        <w:rPr>
          <w:rFonts w:ascii="Arial" w:hAnsi="Arial" w:cs="Arial"/>
          <w:i/>
          <w:sz w:val="14"/>
          <w:szCs w:val="14"/>
        </w:rPr>
        <w:t>/Nazwa zamówienia/</w:t>
      </w:r>
    </w:p>
    <w:p w14:paraId="28997C2E" w14:textId="77777777" w:rsidR="00D90E1F" w:rsidRPr="001846FB" w:rsidRDefault="00D90E1F" w:rsidP="00D90E1F">
      <w:pPr>
        <w:spacing w:before="40" w:after="40" w:line="252" w:lineRule="auto"/>
        <w:jc w:val="center"/>
        <w:rPr>
          <w:rFonts w:ascii="Arial" w:hAnsi="Arial" w:cs="Arial"/>
          <w:sz w:val="16"/>
          <w:szCs w:val="18"/>
          <w:lang w:eastAsia="en-US"/>
        </w:rPr>
      </w:pPr>
    </w:p>
    <w:p w14:paraId="233DB127" w14:textId="77777777" w:rsidR="00D90E1F" w:rsidRPr="001846FB" w:rsidRDefault="00D90E1F" w:rsidP="00D90E1F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Ja, niżej podpisany(a) ………………………………, prowadzący(a) działalność gospodarczą /będąc uprawnionym(ą) </w:t>
      </w:r>
      <w:r w:rsidRPr="001846FB">
        <w:rPr>
          <w:rFonts w:ascii="Arial" w:hAnsi="Arial" w:cs="Arial"/>
          <w:sz w:val="16"/>
          <w:szCs w:val="18"/>
        </w:rPr>
        <w:br/>
        <w:t>do reprezentowania podmiotu zbiorowego</w:t>
      </w:r>
      <w:r w:rsidRPr="001846FB">
        <w:rPr>
          <w:rFonts w:ascii="Arial" w:hAnsi="Arial" w:cs="Arial"/>
          <w:color w:val="FF0000"/>
          <w:sz w:val="16"/>
          <w:szCs w:val="18"/>
        </w:rPr>
        <w:t>*</w:t>
      </w:r>
      <w:r w:rsidRPr="001846FB">
        <w:rPr>
          <w:rFonts w:ascii="Arial" w:hAnsi="Arial" w:cs="Arial"/>
          <w:sz w:val="16"/>
          <w:szCs w:val="18"/>
        </w:rPr>
        <w:t xml:space="preserve"> pod nazwą</w:t>
      </w:r>
    </w:p>
    <w:p w14:paraId="10C1E0BD" w14:textId="77777777" w:rsidR="00D90E1F" w:rsidRPr="001846FB" w:rsidRDefault="00D90E1F" w:rsidP="00D90E1F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………………………………………………………………………………………….………………………………………………………</w:t>
      </w:r>
    </w:p>
    <w:p w14:paraId="78D775A5" w14:textId="77777777" w:rsidR="00D90E1F" w:rsidRPr="001846FB" w:rsidRDefault="00D90E1F" w:rsidP="00D90E1F">
      <w:pPr>
        <w:spacing w:before="40" w:after="40" w:line="252" w:lineRule="auto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1846FB">
        <w:rPr>
          <w:rFonts w:ascii="Arial" w:hAnsi="Arial" w:cs="Arial"/>
          <w:b/>
          <w:bCs/>
          <w:sz w:val="16"/>
          <w:szCs w:val="18"/>
          <w:u w:val="single"/>
        </w:rPr>
        <w:t xml:space="preserve">oświadczam, </w:t>
      </w:r>
    </w:p>
    <w:p w14:paraId="7CC9239D" w14:textId="77777777" w:rsidR="00D90E1F" w:rsidRPr="001846FB" w:rsidRDefault="00D90E1F" w:rsidP="00D90E1F">
      <w:pPr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iż udostępnię Wykonawcy………………………………………….. na czas niezbędny do realizacji niniejszego zamówienia zdolności/zasoby, gwarantuję rzeczywisty dostęp do tych zasobów oraz zrealizuję zamówienie w zakresie </w:t>
      </w:r>
    </w:p>
    <w:p w14:paraId="4B6834CC" w14:textId="77777777" w:rsidR="00D90E1F" w:rsidRPr="001846FB" w:rsidRDefault="00D90E1F" w:rsidP="00D90E1F">
      <w:pPr>
        <w:jc w:val="both"/>
        <w:rPr>
          <w:rFonts w:ascii="Arial" w:hAnsi="Arial" w:cs="Arial"/>
          <w:sz w:val="16"/>
          <w:szCs w:val="18"/>
        </w:rPr>
      </w:pPr>
    </w:p>
    <w:p w14:paraId="77BE4C33" w14:textId="77777777" w:rsidR="00D90E1F" w:rsidRPr="001846FB" w:rsidRDefault="00D90E1F" w:rsidP="00D90E1F">
      <w:pPr>
        <w:ind w:left="426"/>
        <w:jc w:val="both"/>
        <w:rPr>
          <w:rFonts w:ascii="Arial" w:hAnsi="Arial" w:cs="Arial"/>
          <w:sz w:val="16"/>
          <w:szCs w:val="18"/>
        </w:rPr>
      </w:pPr>
    </w:p>
    <w:p w14:paraId="5A7E356A" w14:textId="77777777" w:rsidR="00D90E1F" w:rsidRPr="001846FB" w:rsidRDefault="00D90E1F" w:rsidP="00D90E1F">
      <w:pPr>
        <w:ind w:left="709" w:firstLine="709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1. </w:t>
      </w:r>
      <w:r w:rsidRPr="001846FB">
        <w:rPr>
          <w:rFonts w:ascii="Arial" w:hAnsi="Arial" w:cs="Arial"/>
          <w:sz w:val="16"/>
          <w:szCs w:val="18"/>
        </w:rPr>
        <w:tab/>
        <w:t xml:space="preserve">Zakres dostępnych zasobów </w:t>
      </w:r>
    </w:p>
    <w:p w14:paraId="36D40B22" w14:textId="77777777" w:rsidR="00D90E1F" w:rsidRPr="001846FB" w:rsidRDefault="00D90E1F" w:rsidP="00D90E1F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BF934" w14:textId="77777777" w:rsidR="00D90E1F" w:rsidRPr="001846FB" w:rsidRDefault="00D90E1F" w:rsidP="00D90E1F">
      <w:pPr>
        <w:spacing w:before="40" w:after="40" w:line="252" w:lineRule="auto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(jaki zakres podmiot oddaje do dyspozycji np. ludzie, sprzęt, itp.)</w:t>
      </w:r>
    </w:p>
    <w:p w14:paraId="695448A2" w14:textId="77777777" w:rsidR="00D90E1F" w:rsidRPr="001846FB" w:rsidRDefault="00D90E1F" w:rsidP="00D90E1F">
      <w:pPr>
        <w:spacing w:before="40" w:after="40" w:line="252" w:lineRule="auto"/>
        <w:jc w:val="center"/>
        <w:rPr>
          <w:rFonts w:ascii="Arial" w:hAnsi="Arial" w:cs="Arial"/>
          <w:i/>
          <w:sz w:val="16"/>
          <w:szCs w:val="18"/>
        </w:rPr>
      </w:pPr>
    </w:p>
    <w:p w14:paraId="61735BB8" w14:textId="77777777" w:rsidR="00D90E1F" w:rsidRPr="001846FB" w:rsidRDefault="00D90E1F" w:rsidP="00D90E1F">
      <w:pPr>
        <w:numPr>
          <w:ilvl w:val="0"/>
          <w:numId w:val="27"/>
        </w:numPr>
        <w:tabs>
          <w:tab w:val="left" w:pos="426"/>
        </w:tabs>
        <w:spacing w:after="16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Sposób i okres udostępnienia Wykonawcy i wykorzystania przez niego zasobów </w:t>
      </w:r>
    </w:p>
    <w:p w14:paraId="21929F20" w14:textId="77777777" w:rsidR="00D90E1F" w:rsidRPr="001846FB" w:rsidRDefault="00D90E1F" w:rsidP="00D90E1F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F5D14" w14:textId="77777777" w:rsidR="00D90E1F" w:rsidRPr="001846FB" w:rsidRDefault="00D90E1F" w:rsidP="00D90E1F">
      <w:pPr>
        <w:spacing w:after="160" w:line="252" w:lineRule="auto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(wymienić czynności i okres ich wykonywania)</w:t>
      </w:r>
    </w:p>
    <w:p w14:paraId="49D2828F" w14:textId="77777777" w:rsidR="00D90E1F" w:rsidRPr="001846FB" w:rsidRDefault="00D90E1F" w:rsidP="00D90E1F">
      <w:pPr>
        <w:spacing w:after="160" w:line="252" w:lineRule="auto"/>
        <w:jc w:val="center"/>
        <w:rPr>
          <w:rFonts w:ascii="Arial" w:hAnsi="Arial" w:cs="Arial"/>
          <w:sz w:val="16"/>
          <w:szCs w:val="18"/>
        </w:rPr>
      </w:pPr>
    </w:p>
    <w:p w14:paraId="2BE78DEE" w14:textId="77777777" w:rsidR="00D90E1F" w:rsidRPr="001846FB" w:rsidRDefault="00D90E1F" w:rsidP="00D90E1F">
      <w:pPr>
        <w:numPr>
          <w:ilvl w:val="0"/>
          <w:numId w:val="27"/>
        </w:numPr>
        <w:tabs>
          <w:tab w:val="left" w:pos="426"/>
        </w:tabs>
        <w:spacing w:before="40" w:after="40" w:line="252" w:lineRule="auto"/>
        <w:jc w:val="both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 xml:space="preserve">Oświadczamy, iż w odniesieniu do warunków udziału w postępowaniu dotyczących wymaganych zdolności (tj. wykształcenia, kwalifikacji zawodowych lub doświadczenia), zrealizujemy </w:t>
      </w:r>
      <w:r w:rsidRPr="001846FB">
        <w:rPr>
          <w:rFonts w:ascii="Arial" w:hAnsi="Arial" w:cs="Arial"/>
          <w:b/>
          <w:sz w:val="16"/>
          <w:szCs w:val="18"/>
          <w:u w:val="single"/>
        </w:rPr>
        <w:t>następującym zakres robót:</w:t>
      </w:r>
    </w:p>
    <w:p w14:paraId="6D3C9F1A" w14:textId="77777777" w:rsidR="00D90E1F" w:rsidRPr="001846FB" w:rsidRDefault="00D90E1F" w:rsidP="00D90E1F">
      <w:pPr>
        <w:spacing w:before="40" w:after="40" w:line="252" w:lineRule="auto"/>
        <w:ind w:left="1440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</w:t>
      </w:r>
    </w:p>
    <w:p w14:paraId="49B098C3" w14:textId="77777777" w:rsidR="00D90E1F" w:rsidRPr="001846FB" w:rsidRDefault="00D90E1F" w:rsidP="00D90E1F">
      <w:pPr>
        <w:spacing w:before="40" w:after="40" w:line="252" w:lineRule="auto"/>
        <w:ind w:left="1440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(wymienić zakres/element przedmiotu zamówienia)</w:t>
      </w:r>
    </w:p>
    <w:p w14:paraId="16E15579" w14:textId="77777777" w:rsidR="00D90E1F" w:rsidRPr="001846FB" w:rsidRDefault="00D90E1F" w:rsidP="00D90E1F">
      <w:pPr>
        <w:tabs>
          <w:tab w:val="left" w:pos="426"/>
        </w:tabs>
        <w:spacing w:before="40" w:after="40" w:line="252" w:lineRule="auto"/>
        <w:ind w:left="1440"/>
        <w:jc w:val="both"/>
        <w:rPr>
          <w:rFonts w:ascii="Arial" w:hAnsi="Arial" w:cs="Arial"/>
          <w:b/>
          <w:sz w:val="16"/>
          <w:szCs w:val="18"/>
        </w:rPr>
      </w:pPr>
    </w:p>
    <w:p w14:paraId="5D98B442" w14:textId="77777777" w:rsidR="00D90E1F" w:rsidRPr="001846FB" w:rsidRDefault="00D90E1F" w:rsidP="00D90E1F">
      <w:pPr>
        <w:spacing w:before="40" w:after="40"/>
        <w:jc w:val="both"/>
        <w:rPr>
          <w:rFonts w:ascii="Arial" w:hAnsi="Arial" w:cs="Arial"/>
          <w:b/>
          <w:sz w:val="16"/>
          <w:szCs w:val="18"/>
        </w:rPr>
      </w:pPr>
    </w:p>
    <w:p w14:paraId="464835BF" w14:textId="77777777" w:rsidR="00D90E1F" w:rsidRPr="001846FB" w:rsidRDefault="00D90E1F" w:rsidP="00D90E1F">
      <w:pPr>
        <w:jc w:val="both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>PODPIS(Y):</w:t>
      </w:r>
    </w:p>
    <w:p w14:paraId="5B42BE32" w14:textId="77777777" w:rsidR="00D90E1F" w:rsidRPr="001846FB" w:rsidRDefault="00D90E1F" w:rsidP="00D90E1F">
      <w:pPr>
        <w:ind w:firstLine="709"/>
        <w:jc w:val="both"/>
        <w:rPr>
          <w:rFonts w:ascii="Arial" w:hAnsi="Arial" w:cs="Arial"/>
          <w:b/>
          <w:sz w:val="16"/>
          <w:szCs w:val="18"/>
        </w:rPr>
      </w:pPr>
    </w:p>
    <w:p w14:paraId="2A876DE4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288F829F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2492C97B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2E48449C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257CCEBE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40142019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5F202716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6F88662F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5EC50831" w14:textId="77777777" w:rsidR="00D90E1F" w:rsidRPr="001846FB" w:rsidRDefault="00D90E1F" w:rsidP="00D90E1F">
      <w:pPr>
        <w:rPr>
          <w:rFonts w:ascii="Arial" w:hAnsi="Arial" w:cs="Arial"/>
          <w:sz w:val="16"/>
          <w:szCs w:val="18"/>
        </w:rPr>
      </w:pPr>
    </w:p>
    <w:p w14:paraId="47D82807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4A84616B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39A2DA5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CD602BC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1933C070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716A4FDE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1686E6EB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055952B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7E487D9D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3E07FEED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  <w:r w:rsidRPr="003672AE">
        <w:rPr>
          <w:rFonts w:ascii="Tahoma" w:hAnsi="Tahoma" w:cs="Tahoma"/>
          <w:sz w:val="16"/>
          <w:szCs w:val="18"/>
        </w:rPr>
        <w:br w:type="page"/>
      </w:r>
    </w:p>
    <w:p w14:paraId="53CB8C8F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lastRenderedPageBreak/>
        <w:t>Załącznik nr 4 –</w:t>
      </w:r>
      <w:r w:rsidRPr="003672AE">
        <w:rPr>
          <w:rFonts w:ascii="Tahoma" w:hAnsi="Tahoma" w:cs="Tahoma"/>
          <w:b/>
          <w:sz w:val="18"/>
          <w:szCs w:val="18"/>
        </w:rPr>
        <w:t xml:space="preserve"> Oświadczenie o braku przynależności albo o przynależności do tej samej grupy kapitałowej</w:t>
      </w:r>
      <w:r w:rsidRPr="003672AE">
        <w:rPr>
          <w:rFonts w:ascii="Tahoma" w:hAnsi="Tahoma" w:cs="Tahoma"/>
          <w:sz w:val="18"/>
          <w:szCs w:val="18"/>
        </w:rPr>
        <w:t xml:space="preserve"> </w:t>
      </w:r>
      <w:r w:rsidRPr="003672AE">
        <w:rPr>
          <w:rFonts w:ascii="Tahoma" w:hAnsi="Tahoma" w:cs="Tahoma"/>
          <w:b/>
          <w:sz w:val="18"/>
          <w:szCs w:val="18"/>
        </w:rPr>
        <w:t xml:space="preserve">o której mowa w art. 108 ust. 1 pkt 5 ustawy </w:t>
      </w:r>
      <w:proofErr w:type="spellStart"/>
      <w:r w:rsidRPr="003672AE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3672AE">
        <w:rPr>
          <w:rFonts w:ascii="Tahoma" w:hAnsi="Tahoma" w:cs="Tahoma"/>
          <w:sz w:val="18"/>
          <w:szCs w:val="18"/>
        </w:rPr>
        <w:t xml:space="preserve"> (nie wymagany na etapie składania ofert)</w:t>
      </w:r>
      <w:r w:rsidRPr="003672AE">
        <w:rPr>
          <w:rFonts w:ascii="Tahoma" w:hAnsi="Tahoma" w:cs="Tahoma"/>
          <w:b/>
          <w:color w:val="0000FF"/>
          <w:sz w:val="18"/>
          <w:szCs w:val="18"/>
        </w:rPr>
        <w:t xml:space="preserve">. </w:t>
      </w:r>
    </w:p>
    <w:p w14:paraId="42DC2836" w14:textId="77777777" w:rsidR="00D90E1F" w:rsidRPr="003672AE" w:rsidRDefault="00D90E1F" w:rsidP="00D90E1F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 przypadku Wykonawców wspólnie ubiegających się o udzielenie zamówienia każdy składa niniejszą informację.</w:t>
      </w:r>
    </w:p>
    <w:p w14:paraId="12FF666D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6B093006" w14:textId="77777777" w:rsidR="00D90E1F" w:rsidRPr="003672AE" w:rsidRDefault="00D90E1F" w:rsidP="00D90E1F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D90E1F" w:rsidRPr="003672AE" w14:paraId="6C6759F9" w14:textId="77777777" w:rsidTr="001F7ECE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43A82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6F76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BA5D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D90E1F" w:rsidRPr="003672AE" w14:paraId="68C0FA34" w14:textId="77777777" w:rsidTr="001F7ECE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9DA4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83E8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2143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0E1F" w:rsidRPr="003672AE" w14:paraId="764AF4B2" w14:textId="77777777" w:rsidTr="001F7ECE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8843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5758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9F1E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49A56B6" w14:textId="77777777" w:rsidR="00D90E1F" w:rsidRPr="00166727" w:rsidRDefault="00D90E1F" w:rsidP="00D90E1F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F30D2F"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1FFD5C4F" w14:textId="77777777" w:rsidR="00D90E1F" w:rsidRPr="003672AE" w:rsidRDefault="00D90E1F" w:rsidP="00D90E1F">
      <w:pPr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Oświadczam(y), że:</w:t>
      </w:r>
    </w:p>
    <w:p w14:paraId="55CB1485" w14:textId="77777777" w:rsidR="00D90E1F" w:rsidRPr="003672AE" w:rsidRDefault="00D90E1F" w:rsidP="00D90E1F">
      <w:pPr>
        <w:numPr>
          <w:ilvl w:val="0"/>
          <w:numId w:val="7"/>
        </w:numPr>
        <w:tabs>
          <w:tab w:val="left" w:pos="0"/>
        </w:tabs>
        <w:autoSpaceDE w:val="0"/>
        <w:autoSpaceDN w:val="0"/>
        <w:spacing w:before="60" w:after="60" w:line="259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72AE"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sz w:val="18"/>
          <w:szCs w:val="18"/>
        </w:rPr>
      </w:r>
      <w:r>
        <w:rPr>
          <w:rFonts w:ascii="Tahoma" w:hAnsi="Tahoma" w:cs="Tahoma"/>
          <w:b/>
          <w:sz w:val="18"/>
          <w:szCs w:val="18"/>
        </w:rPr>
        <w:fldChar w:fldCharType="separate"/>
      </w:r>
      <w:r w:rsidRPr="003672AE">
        <w:rPr>
          <w:rFonts w:ascii="Tahoma" w:hAnsi="Tahoma" w:cs="Tahoma"/>
          <w:b/>
          <w:sz w:val="18"/>
          <w:szCs w:val="18"/>
        </w:rPr>
        <w:fldChar w:fldCharType="end"/>
      </w:r>
      <w:r w:rsidRPr="003672AE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Pr="003672AE">
        <w:rPr>
          <w:rFonts w:ascii="Tahoma" w:hAnsi="Tahoma" w:cs="Tahoma"/>
          <w:sz w:val="18"/>
          <w:szCs w:val="18"/>
        </w:rPr>
        <w:t>*</w:t>
      </w:r>
    </w:p>
    <w:p w14:paraId="6ADF19A4" w14:textId="77777777" w:rsidR="00D90E1F" w:rsidRPr="003672AE" w:rsidRDefault="00D90E1F" w:rsidP="00D90E1F">
      <w:pPr>
        <w:tabs>
          <w:tab w:val="left" w:pos="0"/>
        </w:tabs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 w:rsidRPr="003672AE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3672AE">
        <w:rPr>
          <w:rFonts w:ascii="Tahoma" w:hAnsi="Tahoma" w:cs="Tahoma"/>
          <w:sz w:val="18"/>
          <w:szCs w:val="18"/>
        </w:rPr>
        <w:t>,</w:t>
      </w:r>
    </w:p>
    <w:p w14:paraId="0BE794EE" w14:textId="77777777" w:rsidR="00D90E1F" w:rsidRPr="003672AE" w:rsidRDefault="00D90E1F" w:rsidP="00D90E1F">
      <w:pPr>
        <w:tabs>
          <w:tab w:val="left" w:pos="0"/>
        </w:tabs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72AE"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sz w:val="18"/>
          <w:szCs w:val="18"/>
        </w:rPr>
      </w:r>
      <w:r>
        <w:rPr>
          <w:rFonts w:ascii="Tahoma" w:hAnsi="Tahoma" w:cs="Tahoma"/>
          <w:b/>
          <w:sz w:val="18"/>
          <w:szCs w:val="18"/>
        </w:rPr>
        <w:fldChar w:fldCharType="separate"/>
      </w:r>
      <w:r w:rsidRPr="003672AE">
        <w:rPr>
          <w:rFonts w:ascii="Tahoma" w:hAnsi="Tahoma" w:cs="Tahoma"/>
          <w:b/>
          <w:sz w:val="18"/>
          <w:szCs w:val="18"/>
        </w:rPr>
        <w:fldChar w:fldCharType="end"/>
      </w:r>
      <w:r w:rsidRPr="003672AE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Pr="003672AE">
        <w:rPr>
          <w:rFonts w:ascii="Tahoma" w:hAnsi="Tahoma" w:cs="Tahoma"/>
          <w:sz w:val="18"/>
          <w:szCs w:val="18"/>
        </w:rPr>
        <w:t>*</w:t>
      </w:r>
    </w:p>
    <w:p w14:paraId="4E4914C0" w14:textId="77777777" w:rsidR="00D90E1F" w:rsidRPr="003672AE" w:rsidRDefault="00D90E1F" w:rsidP="00D90E1F">
      <w:pPr>
        <w:tabs>
          <w:tab w:val="left" w:pos="0"/>
        </w:tabs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 w:rsidRPr="003672AE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72"/>
      </w:tblGrid>
      <w:tr w:rsidR="00D90E1F" w:rsidRPr="003672AE" w14:paraId="0A5FB38F" w14:textId="77777777" w:rsidTr="001F7ECE">
        <w:trPr>
          <w:trHeight w:val="550"/>
        </w:trPr>
        <w:tc>
          <w:tcPr>
            <w:tcW w:w="5000" w:type="pct"/>
          </w:tcPr>
          <w:p w14:paraId="64ADDC9E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2"/>
              <w:gridCol w:w="3556"/>
              <w:gridCol w:w="4188"/>
            </w:tblGrid>
            <w:tr w:rsidR="00D90E1F" w:rsidRPr="003672AE" w14:paraId="46CEA0BC" w14:textId="77777777" w:rsidTr="001F7ECE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F5958D" w14:textId="77777777" w:rsidR="00D90E1F" w:rsidRPr="003672AE" w:rsidRDefault="00D90E1F" w:rsidP="001F7ECE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74199" w14:textId="77777777" w:rsidR="00D90E1F" w:rsidRPr="003672AE" w:rsidRDefault="00D90E1F" w:rsidP="001F7ECE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1C82B2" w14:textId="77777777" w:rsidR="00D90E1F" w:rsidRPr="003672AE" w:rsidRDefault="00D90E1F" w:rsidP="001F7ECE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Siedziba (adres)</w:t>
                  </w:r>
                </w:p>
              </w:tc>
            </w:tr>
            <w:tr w:rsidR="00D90E1F" w:rsidRPr="003672AE" w14:paraId="0CD18A6F" w14:textId="77777777" w:rsidTr="001F7ECE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F91D5E" w14:textId="77777777" w:rsidR="00D90E1F" w:rsidRPr="003672AE" w:rsidRDefault="00D90E1F" w:rsidP="001F7ECE">
                  <w:pPr>
                    <w:spacing w:before="60" w:after="60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88D85" w14:textId="77777777" w:rsidR="00D90E1F" w:rsidRPr="003672AE" w:rsidRDefault="00D90E1F" w:rsidP="001F7ECE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b/>
                      <w:sz w:val="16"/>
                      <w:szCs w:val="18"/>
                    </w:rPr>
                    <w:t>.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89F038" w14:textId="77777777" w:rsidR="00D90E1F" w:rsidRPr="003672AE" w:rsidRDefault="00D90E1F" w:rsidP="001F7ECE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</w:p>
              </w:tc>
            </w:tr>
          </w:tbl>
          <w:p w14:paraId="5DB881FD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sz w:val="14"/>
                <w:szCs w:val="18"/>
              </w:rPr>
            </w:pPr>
            <w:r w:rsidRPr="003672AE">
              <w:rPr>
                <w:rFonts w:ascii="Tahoma" w:hAnsi="Tahoma" w:cs="Tahoma"/>
                <w:sz w:val="16"/>
                <w:szCs w:val="21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147836F7" w14:textId="77777777" w:rsidR="00D90E1F" w:rsidRPr="003672AE" w:rsidRDefault="00D90E1F" w:rsidP="00D90E1F">
      <w:pPr>
        <w:spacing w:before="60" w:after="60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b/>
          <w:sz w:val="16"/>
          <w:szCs w:val="18"/>
        </w:rPr>
        <w:t>PODPIS(Y):</w:t>
      </w:r>
    </w:p>
    <w:p w14:paraId="62E1562E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79B4023E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09C6F512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30B4606C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12E3E182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4B4EFCA3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303ECCD6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7444FC7D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159743F2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67164A31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D292B3E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0F6CC384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A955832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2E656DAD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042D54D3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A1BE75C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7B87A3E9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1DA82CA4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57C540F4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</w:pPr>
    </w:p>
    <w:p w14:paraId="4559C561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1FF5F3EE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399BB532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258320CC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328DFF96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0C92F04B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7C1915B4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69629DE3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07500547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br w:type="page"/>
      </w:r>
    </w:p>
    <w:p w14:paraId="23E73948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788D3361" w14:textId="77777777" w:rsidR="00D90E1F" w:rsidRPr="003672AE" w:rsidRDefault="00D90E1F" w:rsidP="00D90E1F">
      <w:pPr>
        <w:spacing w:before="60" w:after="60"/>
        <w:rPr>
          <w:rFonts w:ascii="Tahoma" w:hAnsi="Tahoma" w:cs="Tahoma"/>
          <w:i/>
          <w:color w:val="0000FF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Załącznik nr 5 – </w:t>
      </w:r>
      <w:r w:rsidRPr="003672AE">
        <w:rPr>
          <w:rFonts w:ascii="Tahoma" w:hAnsi="Tahoma" w:cs="Tahoma"/>
          <w:b/>
          <w:sz w:val="18"/>
          <w:szCs w:val="18"/>
        </w:rPr>
        <w:t>Wzór wykazu osób, skierowanych przez Wykonawcę do realizacji zamówienia</w:t>
      </w:r>
      <w:r w:rsidRPr="003672AE">
        <w:rPr>
          <w:rFonts w:ascii="Tahoma" w:hAnsi="Tahoma" w:cs="Tahoma"/>
          <w:b/>
          <w:i/>
          <w:sz w:val="18"/>
          <w:szCs w:val="18"/>
        </w:rPr>
        <w:t xml:space="preserve"> </w:t>
      </w:r>
      <w:r w:rsidRPr="003672AE">
        <w:rPr>
          <w:rFonts w:ascii="Tahoma" w:hAnsi="Tahoma" w:cs="Tahoma"/>
          <w:i/>
          <w:sz w:val="18"/>
          <w:szCs w:val="18"/>
        </w:rPr>
        <w:t>(</w:t>
      </w:r>
      <w:r w:rsidRPr="003672AE">
        <w:rPr>
          <w:rFonts w:ascii="Tahoma" w:hAnsi="Tahoma" w:cs="Tahoma"/>
          <w:i/>
          <w:color w:val="0000FF"/>
          <w:sz w:val="18"/>
          <w:szCs w:val="18"/>
        </w:rPr>
        <w:t>nie wymagany na etapie składania ofert)</w:t>
      </w:r>
    </w:p>
    <w:p w14:paraId="5BF9013B" w14:textId="77777777" w:rsidR="00D90E1F" w:rsidRPr="003672AE" w:rsidRDefault="00D90E1F" w:rsidP="00D90E1F">
      <w:pPr>
        <w:tabs>
          <w:tab w:val="left" w:pos="4970"/>
        </w:tabs>
        <w:spacing w:before="60" w:after="60"/>
        <w:jc w:val="center"/>
        <w:rPr>
          <w:rFonts w:ascii="Tahoma" w:hAnsi="Tahoma" w:cs="Tahoma"/>
          <w:b/>
          <w:i/>
          <w:sz w:val="18"/>
          <w:szCs w:val="18"/>
        </w:rPr>
      </w:pPr>
      <w:r w:rsidRPr="003672AE">
        <w:rPr>
          <w:rFonts w:ascii="Tahoma" w:hAnsi="Tahoma" w:cs="Tahoma"/>
          <w:b/>
          <w:i/>
          <w:color w:val="0000FF"/>
          <w:sz w:val="18"/>
          <w:szCs w:val="18"/>
        </w:rPr>
        <w:t>…………………………………………………………………………….</w:t>
      </w:r>
    </w:p>
    <w:p w14:paraId="7AB10AF9" w14:textId="77777777" w:rsidR="00D90E1F" w:rsidRPr="003672AE" w:rsidRDefault="00D90E1F" w:rsidP="00D90E1F">
      <w:pPr>
        <w:tabs>
          <w:tab w:val="left" w:pos="709"/>
        </w:tabs>
        <w:spacing w:before="60" w:after="60"/>
        <w:ind w:left="720"/>
        <w:jc w:val="center"/>
        <w:rPr>
          <w:rFonts w:ascii="Tahoma" w:hAnsi="Tahoma" w:cs="Tahoma"/>
          <w:i/>
          <w:sz w:val="18"/>
          <w:szCs w:val="18"/>
        </w:rPr>
      </w:pPr>
      <w:r w:rsidRPr="003672AE">
        <w:rPr>
          <w:rFonts w:ascii="Tahoma" w:hAnsi="Tahoma" w:cs="Tahoma"/>
          <w:i/>
          <w:sz w:val="18"/>
          <w:szCs w:val="18"/>
        </w:rPr>
        <w:t>/Nazwa zamówienia/</w:t>
      </w:r>
    </w:p>
    <w:p w14:paraId="74FEEACA" w14:textId="77777777" w:rsidR="00D90E1F" w:rsidRPr="003672AE" w:rsidRDefault="00D90E1F" w:rsidP="00D90E1F">
      <w:pPr>
        <w:spacing w:before="60" w:after="60"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72823CCB" w14:textId="77777777" w:rsidR="00D90E1F" w:rsidRPr="003672AE" w:rsidRDefault="00D90E1F" w:rsidP="00D90E1F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01"/>
        <w:gridCol w:w="3472"/>
      </w:tblGrid>
      <w:tr w:rsidR="00D90E1F" w:rsidRPr="003672AE" w14:paraId="0C57AF1F" w14:textId="77777777" w:rsidTr="001F7ECE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29DE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CF57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FE17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D90E1F" w:rsidRPr="003672AE" w14:paraId="00B5D429" w14:textId="77777777" w:rsidTr="001F7ECE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E7FE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C9CD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7EBC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0E1F" w:rsidRPr="003672AE" w14:paraId="774FCBFD" w14:textId="77777777" w:rsidTr="001F7ECE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CA03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B9DF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AB8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B519D20" w14:textId="77777777" w:rsidR="00D90E1F" w:rsidRPr="003672AE" w:rsidRDefault="00D90E1F" w:rsidP="00D90E1F">
      <w:pPr>
        <w:spacing w:before="60" w:after="60"/>
        <w:rPr>
          <w:rFonts w:ascii="Tahoma" w:hAnsi="Tahoma" w:cs="Tahoma"/>
          <w:sz w:val="18"/>
          <w:szCs w:val="18"/>
        </w:rPr>
      </w:pPr>
    </w:p>
    <w:p w14:paraId="1505A3FA" w14:textId="77777777" w:rsidR="00D90E1F" w:rsidRPr="003672AE" w:rsidRDefault="00D90E1F" w:rsidP="00D90E1F">
      <w:pPr>
        <w:spacing w:before="60" w:after="60"/>
        <w:jc w:val="center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OŚWIADCZAM(Y), ŻE:</w:t>
      </w:r>
    </w:p>
    <w:p w14:paraId="14706F03" w14:textId="77777777" w:rsidR="00D90E1F" w:rsidRPr="003672AE" w:rsidRDefault="00D90E1F" w:rsidP="00D90E1F">
      <w:pPr>
        <w:overflowPunct w:val="0"/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bCs/>
          <w:sz w:val="18"/>
          <w:szCs w:val="18"/>
        </w:rPr>
      </w:pPr>
      <w:r w:rsidRPr="003672AE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385F7A9E" w14:textId="77777777" w:rsidR="00D90E1F" w:rsidRPr="003672AE" w:rsidRDefault="00D90E1F" w:rsidP="00D90E1F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1089"/>
        <w:gridCol w:w="1702"/>
        <w:gridCol w:w="1841"/>
        <w:gridCol w:w="1321"/>
        <w:gridCol w:w="1167"/>
        <w:gridCol w:w="1473"/>
      </w:tblGrid>
      <w:tr w:rsidR="00D90E1F" w:rsidRPr="003672AE" w14:paraId="24A40AC0" w14:textId="77777777" w:rsidTr="001F7ECE">
        <w:trPr>
          <w:trHeight w:val="1748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FBF8A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3D731" w14:textId="77777777" w:rsidR="00D90E1F" w:rsidRPr="009E5652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Imię i nazwisko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34646" w14:textId="77777777" w:rsidR="00D90E1F" w:rsidRPr="009E5652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Zakres wykonywanych czynności</w:t>
            </w: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br/>
            </w:r>
            <w:r w:rsidRPr="009E5652">
              <w:rPr>
                <w:rFonts w:ascii="Tahoma" w:hAnsi="Tahoma" w:cs="Tahoma"/>
                <w:color w:val="000000"/>
                <w:sz w:val="16"/>
                <w:szCs w:val="16"/>
                <w:u w:val="single"/>
              </w:rPr>
              <w:t>(proponowana funkcja w realizacji przedmiotu zamówienia)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BAC3D" w14:textId="77777777" w:rsidR="00D90E1F" w:rsidRPr="009E5652" w:rsidRDefault="00D90E1F" w:rsidP="001F7ECE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Doświadczenie</w:t>
            </w:r>
          </w:p>
          <w:p w14:paraId="122BA4F0" w14:textId="77777777" w:rsidR="00D90E1F" w:rsidRPr="009E5652" w:rsidRDefault="00D90E1F" w:rsidP="001F7ECE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(zakres wykonywanych zadań)</w:t>
            </w:r>
            <w:r w:rsidRPr="009E5652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w zakresie potwierdzającym spełnienie warunku udziału w postępowaniu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33992" w14:textId="77777777" w:rsidR="00D90E1F" w:rsidRPr="009E5652" w:rsidRDefault="00D90E1F" w:rsidP="001F7ECE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 xml:space="preserve">Wykształcenie 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45A3A" w14:textId="77777777" w:rsidR="00D90E1F" w:rsidRPr="009E5652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Kwalifikacje</w:t>
            </w:r>
          </w:p>
          <w:p w14:paraId="182621CA" w14:textId="77777777" w:rsidR="00D90E1F" w:rsidRPr="009E5652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(zakres  odpowiednich uprawnień)*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F723" w14:textId="77777777" w:rsidR="00D90E1F" w:rsidRPr="009E5652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Informacje</w:t>
            </w:r>
          </w:p>
          <w:p w14:paraId="1617A866" w14:textId="77777777" w:rsidR="00D90E1F" w:rsidRPr="009E5652" w:rsidRDefault="00D90E1F" w:rsidP="001F7ECE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o podstawie do dysponowania tymi osobami (np. umowa o prace, zlecenie,  umowa o dzieło,</w:t>
            </w:r>
            <w:r w:rsidRPr="009E56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E5652">
              <w:rPr>
                <w:rFonts w:ascii="Tahoma" w:hAnsi="Tahoma" w:cs="Tahoma"/>
                <w:sz w:val="16"/>
                <w:szCs w:val="16"/>
              </w:rPr>
              <w:t>zobowiązanie do współpracy)</w:t>
            </w:r>
          </w:p>
        </w:tc>
      </w:tr>
      <w:tr w:rsidR="00D90E1F" w:rsidRPr="003672AE" w14:paraId="74B2DD43" w14:textId="77777777" w:rsidTr="001F7ECE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D3C58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0D894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19316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3672AE">
              <w:rPr>
                <w:rFonts w:ascii="Tahoma" w:hAnsi="Tahoma" w:cs="Tahoma"/>
                <w:b/>
                <w:sz w:val="16"/>
                <w:szCs w:val="16"/>
                <w:u w:val="single"/>
              </w:rPr>
              <w:t xml:space="preserve">Kierownik budowy 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48D6E" w14:textId="77777777" w:rsidR="00D90E1F" w:rsidRPr="003672AE" w:rsidRDefault="00D90E1F" w:rsidP="001F7ECE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29804" w14:textId="77777777" w:rsidR="00D90E1F" w:rsidRPr="003672AE" w:rsidRDefault="00D90E1F" w:rsidP="001F7ECE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EB03E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Zakres uprawnień: ___________</w:t>
            </w:r>
          </w:p>
          <w:p w14:paraId="5E2BE562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50BB68B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Numer uprawnień</w:t>
            </w:r>
          </w:p>
          <w:p w14:paraId="3D66D973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_________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DA49" w14:textId="77777777" w:rsidR="00D90E1F" w:rsidRPr="003672AE" w:rsidRDefault="00D90E1F" w:rsidP="001F7E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CDF3CC4" w14:textId="77777777" w:rsidR="00D90E1F" w:rsidRPr="003672AE" w:rsidRDefault="00D90E1F" w:rsidP="00D90E1F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p w14:paraId="6B2AF48E" w14:textId="77777777" w:rsidR="00D90E1F" w:rsidRPr="003672AE" w:rsidRDefault="00D90E1F" w:rsidP="00D90E1F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PODPIS(Y):</w:t>
      </w:r>
    </w:p>
    <w:p w14:paraId="69F4E51E" w14:textId="77777777" w:rsidR="00D90E1F" w:rsidRPr="003672AE" w:rsidRDefault="00D90E1F" w:rsidP="00D90E1F">
      <w:pPr>
        <w:rPr>
          <w:rFonts w:ascii="Tahoma" w:hAnsi="Tahoma" w:cs="Tahoma"/>
          <w:sz w:val="16"/>
          <w:szCs w:val="18"/>
        </w:rPr>
        <w:sectPr w:rsidR="00D90E1F" w:rsidRPr="003672AE">
          <w:pgSz w:w="11906" w:h="16838"/>
          <w:pgMar w:top="1417" w:right="1417" w:bottom="1417" w:left="1417" w:header="708" w:footer="708" w:gutter="0"/>
          <w:cols w:space="708"/>
        </w:sectPr>
      </w:pPr>
      <w:r w:rsidRPr="003672AE">
        <w:rPr>
          <w:rFonts w:ascii="Tahoma" w:hAnsi="Tahoma" w:cs="Tahoma"/>
          <w:sz w:val="16"/>
          <w:szCs w:val="18"/>
        </w:rPr>
        <w:br w:type="page"/>
      </w:r>
    </w:p>
    <w:p w14:paraId="7306A1B6" w14:textId="77777777" w:rsidR="00D90E1F" w:rsidRDefault="00D90E1F" w:rsidP="00D90E1F">
      <w:pPr>
        <w:spacing w:before="60" w:after="60"/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</w:pPr>
      <w:r w:rsidRPr="003672AE">
        <w:rPr>
          <w:rFonts w:ascii="Tahoma" w:hAnsi="Tahoma" w:cs="Tahoma"/>
          <w:bCs/>
          <w:sz w:val="18"/>
          <w:szCs w:val="18"/>
        </w:rPr>
        <w:lastRenderedPageBreak/>
        <w:t>Załącznik nr 6 –</w:t>
      </w:r>
      <w:r w:rsidRPr="003672AE">
        <w:rPr>
          <w:rFonts w:ascii="Tahoma" w:hAnsi="Tahoma" w:cs="Tahoma"/>
          <w:b/>
          <w:sz w:val="18"/>
          <w:szCs w:val="18"/>
        </w:rPr>
        <w:t xml:space="preserve"> Wzór wykazu robót budowlanych</w:t>
      </w:r>
      <w:r w:rsidRPr="003672AE">
        <w:rPr>
          <w:rFonts w:ascii="Tahoma" w:hAnsi="Tahoma" w:cs="Tahoma"/>
          <w:sz w:val="18"/>
          <w:szCs w:val="18"/>
        </w:rPr>
        <w:t xml:space="preserve"> </w:t>
      </w:r>
      <w:r w:rsidRPr="003672AE"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  <w:t>(nie wymagany na etapie składania ofert)</w:t>
      </w:r>
    </w:p>
    <w:p w14:paraId="6076BFF2" w14:textId="77777777" w:rsidR="00D90E1F" w:rsidRPr="00166727" w:rsidRDefault="00D90E1F" w:rsidP="00D90E1F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F30D2F"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46AE986E" w14:textId="77777777" w:rsidR="00D90E1F" w:rsidRPr="003672AE" w:rsidRDefault="00D90E1F" w:rsidP="00D90E1F">
      <w:pPr>
        <w:spacing w:before="60" w:after="60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b/>
          <w:sz w:val="18"/>
          <w:szCs w:val="18"/>
          <w:lang w:eastAsia="en-US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16"/>
        <w:gridCol w:w="3457"/>
      </w:tblGrid>
      <w:tr w:rsidR="00D90E1F" w:rsidRPr="003672AE" w14:paraId="49C2EBDE" w14:textId="77777777" w:rsidTr="001F7ECE">
        <w:trPr>
          <w:trHeight w:val="446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94EB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D6DC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8772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D90E1F" w:rsidRPr="003672AE" w14:paraId="53313DEB" w14:textId="77777777" w:rsidTr="001F7ECE">
        <w:trPr>
          <w:trHeight w:val="364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A1D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9BE6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BFF0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0E1F" w:rsidRPr="003672AE" w14:paraId="7209F652" w14:textId="77777777" w:rsidTr="001F7ECE">
        <w:trPr>
          <w:trHeight w:val="45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3139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0ACF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7C65" w14:textId="77777777" w:rsidR="00D90E1F" w:rsidRPr="003672AE" w:rsidRDefault="00D90E1F" w:rsidP="001F7ECE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33B9A82" w14:textId="77777777" w:rsidR="00D90E1F" w:rsidRPr="003672AE" w:rsidRDefault="00D90E1F" w:rsidP="00D90E1F">
      <w:pPr>
        <w:spacing w:before="60" w:after="60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b/>
          <w:sz w:val="18"/>
          <w:szCs w:val="18"/>
          <w:lang w:eastAsia="en-US"/>
        </w:rPr>
        <w:t>OŚWIADCZAM(Y), ŻE:</w:t>
      </w:r>
      <w:r w:rsidRPr="003672A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14:paraId="20A3244D" w14:textId="77777777" w:rsidR="00D90E1F" w:rsidRPr="003672AE" w:rsidRDefault="00D90E1F" w:rsidP="00D90E1F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sz w:val="18"/>
          <w:szCs w:val="18"/>
          <w:lang w:eastAsia="en-US"/>
        </w:rPr>
        <w:t xml:space="preserve">wykonałem (wykonaliśmy) w okresie ostatnich 5 lat </w:t>
      </w:r>
      <w:r w:rsidRPr="003672AE">
        <w:rPr>
          <w:rFonts w:ascii="Tahoma" w:eastAsia="Calibri" w:hAnsi="Tahoma" w:cs="Tahoma"/>
          <w:iCs/>
          <w:sz w:val="18"/>
          <w:szCs w:val="18"/>
          <w:lang w:eastAsia="en-US"/>
        </w:rPr>
        <w:t>przed upływem terminu składania ofert</w:t>
      </w:r>
      <w:r w:rsidRPr="003672AE">
        <w:rPr>
          <w:rFonts w:ascii="Tahoma" w:eastAsia="Calibri" w:hAnsi="Tahoma" w:cs="Tahoma"/>
          <w:sz w:val="18"/>
          <w:szCs w:val="18"/>
          <w:lang w:eastAsia="en-US"/>
        </w:rPr>
        <w:t>, następujące zamówienia:</w:t>
      </w:r>
      <w:r w:rsidRPr="003672A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</w:p>
    <w:tbl>
      <w:tblPr>
        <w:tblW w:w="5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069"/>
        <w:gridCol w:w="1381"/>
        <w:gridCol w:w="1749"/>
        <w:gridCol w:w="1108"/>
        <w:gridCol w:w="840"/>
        <w:gridCol w:w="1098"/>
        <w:gridCol w:w="983"/>
        <w:gridCol w:w="1456"/>
      </w:tblGrid>
      <w:tr w:rsidR="00D90E1F" w:rsidRPr="003672AE" w14:paraId="6CB3EF5E" w14:textId="77777777" w:rsidTr="001F7ECE">
        <w:trPr>
          <w:cantSplit/>
          <w:trHeight w:val="568"/>
          <w:jc w:val="center"/>
        </w:trPr>
        <w:tc>
          <w:tcPr>
            <w:tcW w:w="211" w:type="pct"/>
            <w:vMerge w:val="restart"/>
            <w:shd w:val="clear" w:color="auto" w:fill="F3F3F3"/>
            <w:vAlign w:val="center"/>
          </w:tcPr>
          <w:p w14:paraId="2DB464DC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29" w:type="pct"/>
            <w:vMerge w:val="restart"/>
            <w:shd w:val="clear" w:color="auto" w:fill="F3F3F3"/>
            <w:vAlign w:val="center"/>
          </w:tcPr>
          <w:p w14:paraId="7C8E0FF4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Przedmiot zamówienia </w:t>
            </w:r>
          </w:p>
        </w:tc>
        <w:tc>
          <w:tcPr>
            <w:tcW w:w="683" w:type="pct"/>
            <w:vMerge w:val="restart"/>
            <w:shd w:val="clear" w:color="auto" w:fill="F3F3F3"/>
            <w:vAlign w:val="center"/>
          </w:tcPr>
          <w:p w14:paraId="71070125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Rodzaj (opis) robót</w:t>
            </w:r>
          </w:p>
          <w:p w14:paraId="34C3CBDF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potwierdzający spełnienie warunku określonego</w:t>
            </w:r>
          </w:p>
          <w:p w14:paraId="56710559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w pkt 8.2. SWZ</w:t>
            </w:r>
          </w:p>
        </w:tc>
        <w:tc>
          <w:tcPr>
            <w:tcW w:w="865" w:type="pct"/>
            <w:vMerge w:val="restart"/>
            <w:shd w:val="clear" w:color="auto" w:fill="F3F3F3"/>
          </w:tcPr>
          <w:p w14:paraId="48E71148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Czy Wykonawca uczestniczył w  wykonaniu roboty wskazanej w kolumnie 2 i 3</w:t>
            </w:r>
          </w:p>
          <w:p w14:paraId="638ECAD9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 xml:space="preserve">TAK/NIE </w:t>
            </w:r>
          </w:p>
        </w:tc>
        <w:tc>
          <w:tcPr>
            <w:tcW w:w="548" w:type="pct"/>
            <w:vMerge w:val="restart"/>
            <w:shd w:val="clear" w:color="auto" w:fill="F3F3F3"/>
            <w:vAlign w:val="center"/>
          </w:tcPr>
          <w:p w14:paraId="7808E2E9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Wartość  zamówienia </w:t>
            </w:r>
          </w:p>
          <w:p w14:paraId="07F5FD0F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 PLN  </w:t>
            </w:r>
          </w:p>
        </w:tc>
        <w:tc>
          <w:tcPr>
            <w:tcW w:w="958" w:type="pct"/>
            <w:gridSpan w:val="2"/>
            <w:shd w:val="clear" w:color="auto" w:fill="F3F3F3"/>
            <w:vAlign w:val="center"/>
          </w:tcPr>
          <w:p w14:paraId="02F9D808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Data wykonania</w:t>
            </w:r>
          </w:p>
          <w:p w14:paraId="45E16B7F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vMerge w:val="restart"/>
            <w:shd w:val="clear" w:color="auto" w:fill="F3F3F3"/>
            <w:vAlign w:val="center"/>
          </w:tcPr>
          <w:p w14:paraId="73E5B0A4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Miejsce wykonania</w:t>
            </w:r>
          </w:p>
        </w:tc>
        <w:tc>
          <w:tcPr>
            <w:tcW w:w="720" w:type="pct"/>
            <w:vMerge w:val="restart"/>
            <w:shd w:val="clear" w:color="auto" w:fill="F3F3F3"/>
            <w:vAlign w:val="center"/>
          </w:tcPr>
          <w:p w14:paraId="4DB67BB0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Zamawiający  (nazwa, adres, nr telefonu do kontaktu)</w:t>
            </w:r>
          </w:p>
        </w:tc>
      </w:tr>
      <w:tr w:rsidR="00D90E1F" w:rsidRPr="003672AE" w14:paraId="4BCAAB22" w14:textId="77777777" w:rsidTr="001F7ECE">
        <w:trPr>
          <w:cantSplit/>
          <w:trHeight w:val="694"/>
          <w:jc w:val="center"/>
        </w:trPr>
        <w:tc>
          <w:tcPr>
            <w:tcW w:w="211" w:type="pct"/>
            <w:vMerge/>
          </w:tcPr>
          <w:p w14:paraId="4DF2E095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29" w:type="pct"/>
            <w:vMerge/>
          </w:tcPr>
          <w:p w14:paraId="799EA2A5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3" w:type="pct"/>
            <w:vMerge/>
          </w:tcPr>
          <w:p w14:paraId="55D29112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65" w:type="pct"/>
            <w:vMerge/>
          </w:tcPr>
          <w:p w14:paraId="0A144692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vMerge/>
          </w:tcPr>
          <w:p w14:paraId="46E3F926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shd w:val="clear" w:color="auto" w:fill="F3F3F3"/>
            <w:vAlign w:val="center"/>
          </w:tcPr>
          <w:p w14:paraId="32DA03CB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70D0462E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543" w:type="pct"/>
            <w:shd w:val="clear" w:color="auto" w:fill="F3F3F3"/>
            <w:vAlign w:val="center"/>
          </w:tcPr>
          <w:p w14:paraId="01213ED6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73744F69" w14:textId="77777777" w:rsidR="00D90E1F" w:rsidRPr="003672AE" w:rsidRDefault="00D90E1F" w:rsidP="001F7ECE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486" w:type="pct"/>
            <w:vMerge/>
          </w:tcPr>
          <w:p w14:paraId="50176DC6" w14:textId="77777777" w:rsidR="00D90E1F" w:rsidRPr="003672AE" w:rsidRDefault="00D90E1F" w:rsidP="001F7ECE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vMerge/>
          </w:tcPr>
          <w:p w14:paraId="2DDB2943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  <w:tr w:rsidR="00D90E1F" w:rsidRPr="003672AE" w14:paraId="32BC1CA2" w14:textId="77777777" w:rsidTr="001F7ECE">
        <w:trPr>
          <w:cantSplit/>
          <w:trHeight w:val="1327"/>
          <w:jc w:val="center"/>
        </w:trPr>
        <w:tc>
          <w:tcPr>
            <w:tcW w:w="211" w:type="pct"/>
            <w:vAlign w:val="center"/>
          </w:tcPr>
          <w:p w14:paraId="39140F3E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29" w:type="pct"/>
            <w:vAlign w:val="center"/>
          </w:tcPr>
          <w:p w14:paraId="519999D6" w14:textId="77777777" w:rsidR="00D90E1F" w:rsidRPr="003672AE" w:rsidRDefault="00D90E1F" w:rsidP="001F7ECE">
            <w:pPr>
              <w:spacing w:before="80" w:after="80" w:line="252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Nazwa zadania:</w:t>
            </w:r>
          </w:p>
        </w:tc>
        <w:tc>
          <w:tcPr>
            <w:tcW w:w="683" w:type="pct"/>
            <w:vAlign w:val="center"/>
          </w:tcPr>
          <w:p w14:paraId="0CAF7831" w14:textId="77777777" w:rsidR="00D90E1F" w:rsidRPr="003672AE" w:rsidRDefault="00D90E1F" w:rsidP="001F7ECE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 xml:space="preserve">Wskazane zadanie dotyczyło roboty związanej z </w:t>
            </w:r>
          </w:p>
          <w:p w14:paraId="42A2B449" w14:textId="77777777" w:rsidR="00D90E1F" w:rsidRPr="003672AE" w:rsidRDefault="00D90E1F" w:rsidP="001F7ECE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76EB2F1B" w14:textId="77777777" w:rsidR="00D90E1F" w:rsidRPr="003672AE" w:rsidRDefault="00D90E1F" w:rsidP="001F7ECE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przebudową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377B0FCD" w14:textId="77777777" w:rsidR="00D90E1F" w:rsidRPr="003672AE" w:rsidRDefault="00D90E1F" w:rsidP="001F7ECE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rozbudową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071A0205" w14:textId="77777777" w:rsidR="00D90E1F" w:rsidRPr="003672AE" w:rsidRDefault="00D90E1F" w:rsidP="001F7ECE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o wartości _______zł</w:t>
            </w:r>
          </w:p>
          <w:p w14:paraId="0BCC256E" w14:textId="77777777" w:rsidR="00D90E1F" w:rsidRPr="003672AE" w:rsidRDefault="00D90E1F" w:rsidP="001F7ECE">
            <w:pPr>
              <w:spacing w:after="200" w:line="360" w:lineRule="auto"/>
              <w:contextualSpacing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*Wskazać prawidłowe</w:t>
            </w:r>
          </w:p>
        </w:tc>
        <w:tc>
          <w:tcPr>
            <w:tcW w:w="865" w:type="pct"/>
          </w:tcPr>
          <w:p w14:paraId="31C49580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shd w:val="clear" w:color="auto" w:fill="auto"/>
          </w:tcPr>
          <w:p w14:paraId="5DA80D3D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1310D0C7" w14:textId="77777777" w:rsidR="00D90E1F" w:rsidRPr="003672AE" w:rsidRDefault="00D90E1F" w:rsidP="001F7EC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07262030" w14:textId="77777777" w:rsidR="00D90E1F" w:rsidRPr="003672AE" w:rsidRDefault="00D90E1F" w:rsidP="001F7EC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shd w:val="clear" w:color="auto" w:fill="auto"/>
          </w:tcPr>
          <w:p w14:paraId="5CAD8643" w14:textId="77777777" w:rsidR="00D90E1F" w:rsidRPr="003672AE" w:rsidRDefault="00D90E1F" w:rsidP="001F7ECE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shd w:val="clear" w:color="auto" w:fill="auto"/>
          </w:tcPr>
          <w:p w14:paraId="0804945B" w14:textId="77777777" w:rsidR="00D90E1F" w:rsidRPr="003672AE" w:rsidRDefault="00D90E1F" w:rsidP="001F7ECE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</w:tbl>
    <w:p w14:paraId="75A347D1" w14:textId="77777777" w:rsidR="00D90E1F" w:rsidRPr="003672AE" w:rsidRDefault="00D90E1F" w:rsidP="00D90E1F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sz w:val="18"/>
          <w:szCs w:val="18"/>
          <w:lang w:eastAsia="en-US"/>
        </w:rPr>
        <w:t>Niniejszym potwierdzam(y) spełnianie powyższych warunków udziału w postępowaniu, nie później niż na dzień składania ofert.</w:t>
      </w:r>
    </w:p>
    <w:p w14:paraId="14071C62" w14:textId="77777777" w:rsidR="00D90E1F" w:rsidRPr="00905824" w:rsidRDefault="00D90E1F" w:rsidP="00D90E1F">
      <w:pPr>
        <w:spacing w:before="60" w:after="60"/>
        <w:rPr>
          <w:rFonts w:ascii="Tahoma" w:hAnsi="Tahoma" w:cs="Tahoma"/>
          <w:b/>
          <w:sz w:val="18"/>
          <w:szCs w:val="18"/>
        </w:rPr>
        <w:sectPr w:rsidR="00D90E1F" w:rsidRPr="00905824"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  <w:r w:rsidRPr="003672AE">
        <w:rPr>
          <w:rFonts w:ascii="Tahoma" w:hAnsi="Tahoma" w:cs="Tahoma"/>
          <w:b/>
          <w:sz w:val="18"/>
          <w:szCs w:val="18"/>
        </w:rPr>
        <w:t>PODPIS(Y)</w:t>
      </w:r>
    </w:p>
    <w:p w14:paraId="6FD88E07" w14:textId="77777777" w:rsidR="00D90E1F" w:rsidRPr="00905824" w:rsidRDefault="00D90E1F" w:rsidP="00D90E1F">
      <w:pPr>
        <w:rPr>
          <w:rStyle w:val="FontStyle111"/>
          <w:rFonts w:ascii="Tahoma" w:hAnsi="Tahoma" w:cs="Tahoma"/>
          <w:sz w:val="16"/>
          <w:szCs w:val="18"/>
        </w:rPr>
      </w:pPr>
      <w:r w:rsidRPr="003672AE">
        <w:rPr>
          <w:rFonts w:ascii="Tahoma" w:hAnsi="Tahoma" w:cs="Tahoma"/>
          <w:b/>
          <w:sz w:val="18"/>
          <w:szCs w:val="20"/>
          <w:u w:val="single"/>
        </w:rPr>
        <w:lastRenderedPageBreak/>
        <w:t xml:space="preserve">Załącznik nr </w:t>
      </w:r>
      <w:r>
        <w:rPr>
          <w:rFonts w:ascii="Tahoma" w:hAnsi="Tahoma" w:cs="Tahoma"/>
          <w:b/>
          <w:sz w:val="18"/>
          <w:szCs w:val="20"/>
          <w:u w:val="single"/>
        </w:rPr>
        <w:t>8</w:t>
      </w:r>
    </w:p>
    <w:p w14:paraId="61CD85BF" w14:textId="77777777" w:rsidR="00D90E1F" w:rsidRPr="000176C2" w:rsidRDefault="00D90E1F" w:rsidP="00D90E1F">
      <w:pPr>
        <w:ind w:left="1418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</w:t>
      </w:r>
      <w:r w:rsidRPr="000176C2">
        <w:rPr>
          <w:b/>
          <w:bCs/>
          <w:sz w:val="20"/>
          <w:szCs w:val="20"/>
        </w:rPr>
        <w:t>ISTOTNE POSTANOWIENIA UMOWY</w:t>
      </w:r>
    </w:p>
    <w:p w14:paraId="016662DD" w14:textId="5D29305B" w:rsidR="00D90E1F" w:rsidRPr="000176C2" w:rsidRDefault="00D90E1F" w:rsidP="00D90E1F">
      <w:pPr>
        <w:jc w:val="both"/>
        <w:rPr>
          <w:sz w:val="20"/>
          <w:szCs w:val="20"/>
        </w:rPr>
      </w:pPr>
    </w:p>
    <w:p w14:paraId="040D89FD" w14:textId="77777777" w:rsidR="00D90E1F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zawarta w dniu </w:t>
      </w:r>
      <w:r w:rsidRPr="000176C2">
        <w:rPr>
          <w:b/>
          <w:sz w:val="20"/>
          <w:szCs w:val="20"/>
        </w:rPr>
        <w:t>…………...</w:t>
      </w:r>
      <w:r w:rsidRPr="000176C2">
        <w:rPr>
          <w:sz w:val="20"/>
          <w:szCs w:val="20"/>
        </w:rPr>
        <w:t xml:space="preserve"> pomiędzy Gminą Kędzierzyn-Koźle - Miejskim Zarządem Budynków Komunalnych w Kędzierzynie-Koźlu ul. Grunwaldzka 6 , 47-220 Kędzierzyn-Koźle </w:t>
      </w:r>
    </w:p>
    <w:p w14:paraId="4FEB71D4" w14:textId="691FCD22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zwanym dalej Zamawiającym reprezentowanym przez:</w:t>
      </w:r>
    </w:p>
    <w:p w14:paraId="167ABF0A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Dyrektor </w:t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  <w:t>- inż. Stanisław Węgrzyn</w:t>
      </w:r>
    </w:p>
    <w:p w14:paraId="7DFFAC95" w14:textId="58F389C0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a ………………………………………………………………………………………………………………</w:t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  <w:t xml:space="preserve">           </w:t>
      </w:r>
    </w:p>
    <w:p w14:paraId="548CDB0C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reprezentowanym przez:</w:t>
      </w:r>
    </w:p>
    <w:p w14:paraId="3ABC2C35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5FF8C6B7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zwanym dalej Wykonawcą.</w:t>
      </w:r>
    </w:p>
    <w:p w14:paraId="65EC5609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  <w:r w:rsidRPr="000176C2">
        <w:rPr>
          <w:sz w:val="20"/>
          <w:szCs w:val="20"/>
        </w:rPr>
        <w:t>W wyniku dokonania przez Zamawiającego wyboru oferty Wykonawcy w trakcie postępowania  o zamówienie publiczne na ……………………………………………………………………………………………………….</w:t>
      </w:r>
    </w:p>
    <w:p w14:paraId="36AD8544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39DE4E0E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prowadzonego w trybie przetarg nieograniczony, Strony oświadczają co następuje:</w:t>
      </w:r>
    </w:p>
    <w:p w14:paraId="20654C73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693297B0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>§ 1</w:t>
      </w:r>
    </w:p>
    <w:p w14:paraId="54F238D1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6B7A89C2" w14:textId="77777777" w:rsidR="00D90E1F" w:rsidRDefault="00D90E1F" w:rsidP="00D90E1F">
      <w:pPr>
        <w:spacing w:line="360" w:lineRule="auto"/>
        <w:jc w:val="center"/>
        <w:rPr>
          <w:b/>
          <w:bCs/>
          <w:sz w:val="20"/>
          <w:szCs w:val="20"/>
        </w:rPr>
      </w:pPr>
      <w:r w:rsidRPr="000176C2">
        <w:rPr>
          <w:sz w:val="20"/>
          <w:szCs w:val="20"/>
        </w:rPr>
        <w:t>Zamawiający zleca, a Wykonawca przyjmuje do wykonania prace polegające na:</w:t>
      </w:r>
      <w:r w:rsidRPr="000176C2">
        <w:rPr>
          <w:b/>
          <w:sz w:val="20"/>
          <w:szCs w:val="20"/>
        </w:rPr>
        <w:t xml:space="preserve"> </w:t>
      </w:r>
      <w:r w:rsidRPr="00166727">
        <w:rPr>
          <w:b/>
          <w:bCs/>
          <w:sz w:val="20"/>
          <w:szCs w:val="20"/>
        </w:rPr>
        <w:t>Modernizacja trzech lokali mieszkalnych w budynku przy ul. Skarbowej 1 wraz z przebudową dachu</w:t>
      </w:r>
    </w:p>
    <w:p w14:paraId="5703BD87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proofErr w:type="spellStart"/>
      <w:r w:rsidRPr="0031112B">
        <w:rPr>
          <w:rFonts w:ascii="Times New Roman" w:hAnsi="Times New Roman" w:cs="Times New Roman"/>
          <w:b/>
          <w:sz w:val="20"/>
          <w:szCs w:val="20"/>
        </w:rPr>
        <w:t>Zakres</w:t>
      </w:r>
      <w:proofErr w:type="spellEnd"/>
      <w:r w:rsidRPr="0031112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b/>
          <w:sz w:val="20"/>
          <w:szCs w:val="20"/>
        </w:rPr>
        <w:t>zamówienia</w:t>
      </w:r>
      <w:proofErr w:type="spellEnd"/>
      <w:r w:rsidRPr="0031112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b/>
          <w:sz w:val="20"/>
          <w:szCs w:val="20"/>
        </w:rPr>
        <w:t>obejmuje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>:</w:t>
      </w:r>
    </w:p>
    <w:p w14:paraId="458ACD2B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Remont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dachu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nad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lokalmi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ul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1/1, ½, 1/3</w:t>
      </w:r>
    </w:p>
    <w:p w14:paraId="78EDBE63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wspólne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mieszkań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1,2,3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centralne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ogrzewanie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część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wspólna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pomieszczenie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węzłą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cieplnego</w:t>
      </w:r>
      <w:proofErr w:type="spellEnd"/>
    </w:p>
    <w:p w14:paraId="53ADDF03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Remont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lokalu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ul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1/1</w:t>
      </w:r>
    </w:p>
    <w:p w14:paraId="50516A74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sanitarne</w:t>
      </w:r>
      <w:proofErr w:type="spellEnd"/>
    </w:p>
    <w:p w14:paraId="5E6DC15A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centralnego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ogrzewania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podłączeniem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skrzynki</w:t>
      </w:r>
      <w:proofErr w:type="spellEnd"/>
    </w:p>
    <w:p w14:paraId="339F7209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gazowa</w:t>
      </w:r>
      <w:proofErr w:type="spellEnd"/>
    </w:p>
    <w:p w14:paraId="06E6A308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elektryczne</w:t>
      </w:r>
      <w:proofErr w:type="spellEnd"/>
    </w:p>
    <w:p w14:paraId="590922A0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budowlane</w:t>
      </w:r>
      <w:proofErr w:type="spellEnd"/>
    </w:p>
    <w:p w14:paraId="4E824138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Remont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lokalu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ul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½</w:t>
      </w:r>
    </w:p>
    <w:p w14:paraId="760CED2A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sanitarne</w:t>
      </w:r>
      <w:proofErr w:type="spellEnd"/>
    </w:p>
    <w:p w14:paraId="68F34CB5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centralnego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ogrzewania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podłączeniem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skrzynki</w:t>
      </w:r>
      <w:proofErr w:type="spellEnd"/>
    </w:p>
    <w:p w14:paraId="58D29DAF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gazowa</w:t>
      </w:r>
      <w:proofErr w:type="spellEnd"/>
    </w:p>
    <w:p w14:paraId="22F82BED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robotyu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elektryczne</w:t>
      </w:r>
      <w:proofErr w:type="spellEnd"/>
    </w:p>
    <w:p w14:paraId="25B9E569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budowlane</w:t>
      </w:r>
      <w:proofErr w:type="spellEnd"/>
    </w:p>
    <w:p w14:paraId="67A2BD77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Remont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lokalu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ul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1/3</w:t>
      </w:r>
    </w:p>
    <w:p w14:paraId="694B73A4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sanitarne</w:t>
      </w:r>
      <w:proofErr w:type="spellEnd"/>
    </w:p>
    <w:p w14:paraId="0EA04C9F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centralnego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ogrzewania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podłączeniem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skrzynki</w:t>
      </w:r>
      <w:proofErr w:type="spellEnd"/>
    </w:p>
    <w:p w14:paraId="36A834C6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instalacja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gazowa</w:t>
      </w:r>
      <w:proofErr w:type="spellEnd"/>
    </w:p>
    <w:p w14:paraId="6DFD4E91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elektryczne</w:t>
      </w:r>
      <w:proofErr w:type="spellEnd"/>
    </w:p>
    <w:p w14:paraId="29BC0B2F" w14:textId="77777777" w:rsidR="00D90E1F" w:rsidRPr="0031112B" w:rsidRDefault="00D90E1F" w:rsidP="00D90E1F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31112B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roboty</w:t>
      </w:r>
      <w:proofErr w:type="spellEnd"/>
      <w:r w:rsidRPr="003111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12B">
        <w:rPr>
          <w:rFonts w:ascii="Times New Roman" w:hAnsi="Times New Roman" w:cs="Times New Roman"/>
          <w:sz w:val="20"/>
          <w:szCs w:val="20"/>
        </w:rPr>
        <w:t>budowlane</w:t>
      </w:r>
      <w:proofErr w:type="spellEnd"/>
    </w:p>
    <w:p w14:paraId="2E05E351" w14:textId="77777777" w:rsidR="00D90E1F" w:rsidRPr="0031112B" w:rsidRDefault="00D90E1F" w:rsidP="00D90E1F">
      <w:pPr>
        <w:pStyle w:val="Tekstpodstawowy"/>
        <w:spacing w:after="0"/>
        <w:jc w:val="both"/>
        <w:rPr>
          <w:sz w:val="20"/>
          <w:szCs w:val="20"/>
        </w:rPr>
      </w:pPr>
      <w:r w:rsidRPr="0031112B">
        <w:rPr>
          <w:sz w:val="20"/>
          <w:szCs w:val="20"/>
        </w:rPr>
        <w:t>6. wywóz i utylizacja odpadów.</w:t>
      </w:r>
    </w:p>
    <w:p w14:paraId="32EE5AB7" w14:textId="77777777" w:rsidR="00D90E1F" w:rsidRDefault="00D90E1F" w:rsidP="00D90E1F">
      <w:pPr>
        <w:jc w:val="both"/>
        <w:rPr>
          <w:b/>
          <w:sz w:val="20"/>
          <w:szCs w:val="20"/>
        </w:rPr>
      </w:pPr>
      <w:r w:rsidRPr="007C6BC0">
        <w:rPr>
          <w:b/>
          <w:sz w:val="20"/>
          <w:szCs w:val="20"/>
        </w:rPr>
        <w:t>Wykonanie zadania obejmuje dodatkowo:</w:t>
      </w:r>
    </w:p>
    <w:p w14:paraId="7D1AF279" w14:textId="77777777" w:rsidR="00D90E1F" w:rsidRPr="004B6090" w:rsidRDefault="00D90E1F" w:rsidP="00D90E1F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uzyskanie zezwolenia na zajęcie pasa drogowego, organizację, zagospodarowanie i likwidację placu budowy,</w:t>
      </w:r>
    </w:p>
    <w:p w14:paraId="0DD4FD8D" w14:textId="77777777" w:rsidR="00D90E1F" w:rsidRPr="004B6090" w:rsidRDefault="00D90E1F" w:rsidP="00D90E1F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prowadzenie prac w sposób nie utrudniający funkcjonowania mieszkańców sąsiadujących budynków, sukcesywny wywóz gruzu, </w:t>
      </w:r>
    </w:p>
    <w:p w14:paraId="3F0FCBC9" w14:textId="77777777" w:rsidR="00D90E1F" w:rsidRPr="004B6090" w:rsidRDefault="00D90E1F" w:rsidP="00D90E1F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poniesienie kosztów mediów(energii elektrycznej, wody)</w:t>
      </w:r>
    </w:p>
    <w:p w14:paraId="5C09B562" w14:textId="77777777" w:rsidR="00D90E1F" w:rsidRDefault="00D90E1F" w:rsidP="00D90E1F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przywrócenie do stanu pierwotnego terenu realizacji zadania,</w:t>
      </w:r>
    </w:p>
    <w:p w14:paraId="7B8068DC" w14:textId="77777777" w:rsidR="00D90E1F" w:rsidRPr="004B6090" w:rsidRDefault="00D90E1F" w:rsidP="00D90E1F">
      <w:pPr>
        <w:tabs>
          <w:tab w:val="left" w:pos="50"/>
        </w:tabs>
        <w:jc w:val="both"/>
        <w:rPr>
          <w:sz w:val="20"/>
          <w:szCs w:val="20"/>
        </w:rPr>
      </w:pPr>
    </w:p>
    <w:p w14:paraId="0843AE38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>§ 2</w:t>
      </w:r>
    </w:p>
    <w:p w14:paraId="277F5C35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5C012A21" w14:textId="77777777" w:rsidR="00D90E1F" w:rsidRPr="000176C2" w:rsidRDefault="00D90E1F" w:rsidP="00D90E1F">
      <w:pPr>
        <w:numPr>
          <w:ilvl w:val="0"/>
          <w:numId w:val="1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Termin rozpoczęcia robót ustala się na …………..., a termin zakończenia robót na dzień ……… r.</w:t>
      </w:r>
    </w:p>
    <w:p w14:paraId="33BA1BC4" w14:textId="77777777" w:rsidR="00D90E1F" w:rsidRDefault="00D90E1F" w:rsidP="00D90E1F">
      <w:pPr>
        <w:numPr>
          <w:ilvl w:val="0"/>
          <w:numId w:val="1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ustalają, że obowiązującą ich formą rozliczenia jest wynagrodzenie zgodnie ze złożoną ofertą:</w:t>
      </w:r>
    </w:p>
    <w:p w14:paraId="05C7F7A3" w14:textId="77777777" w:rsidR="00D90E1F" w:rsidRDefault="00D90E1F" w:rsidP="00D90E1F">
      <w:pPr>
        <w:suppressAutoHyphens/>
        <w:ind w:left="360"/>
        <w:jc w:val="both"/>
        <w:rPr>
          <w:sz w:val="20"/>
          <w:szCs w:val="20"/>
        </w:rPr>
      </w:pP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977"/>
        <w:gridCol w:w="567"/>
        <w:gridCol w:w="1985"/>
        <w:gridCol w:w="1275"/>
        <w:gridCol w:w="1991"/>
      </w:tblGrid>
      <w:tr w:rsidR="00D90E1F" w:rsidRPr="00AF0707" w14:paraId="074751C1" w14:textId="77777777" w:rsidTr="001F7ECE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3DBFD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ECB6674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65F6A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7270EF2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51E8C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821C962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  <w:r w:rsidRPr="00AF070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79D6E" w14:textId="77777777" w:rsidR="00D90E1F" w:rsidRPr="00AF0707" w:rsidRDefault="00D90E1F" w:rsidP="001F7ECE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79F3CDC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8ABB" w14:textId="77777777" w:rsidR="00D90E1F" w:rsidRPr="00AF0707" w:rsidRDefault="00D90E1F" w:rsidP="001F7ECE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44CF45D" w14:textId="77777777" w:rsidR="00D90E1F" w:rsidRPr="00AF0707" w:rsidRDefault="00D90E1F" w:rsidP="001F7E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brutto</w:t>
            </w:r>
          </w:p>
        </w:tc>
      </w:tr>
      <w:tr w:rsidR="00D90E1F" w:rsidRPr="00AF0707" w14:paraId="5AD94436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14E8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6E02B" w14:textId="77777777" w:rsidR="00D90E1F" w:rsidRPr="00AF0707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-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2D44B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7390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4B8EE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836B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119E083E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AA920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24D8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D1B62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038D1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0AF4D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1DCBD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352E1B98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EF43C" w14:textId="77777777" w:rsidR="00D90E1F" w:rsidRPr="00AF0707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C871A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7BA1A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B4020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7ECC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48B3B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51FFB843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562CC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BF803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66500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DB001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5EBB6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05453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29BB918B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C073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FDB03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1D6C2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8B40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0664A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0D943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0E173BDC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B4FCC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117D4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C0E3C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AF50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7EB15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26C08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7DE8E438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02F4E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388A6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DFC74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AD82A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3A989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C45C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D90E1F" w:rsidRPr="00AF0707" w14:paraId="553C0B65" w14:textId="77777777" w:rsidTr="001F7ECE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840A3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96A5" w14:textId="77777777" w:rsidR="00D90E1F" w:rsidRDefault="00D90E1F" w:rsidP="001F7EC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RAZEM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3DADB" w14:textId="77777777" w:rsidR="00D90E1F" w:rsidRDefault="00D90E1F" w:rsidP="001F7EC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F61F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1F920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0FC1" w14:textId="77777777" w:rsidR="00D90E1F" w:rsidRPr="00AF0707" w:rsidRDefault="00D90E1F" w:rsidP="001F7ECE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18B67D29" w14:textId="77777777" w:rsidR="00D90E1F" w:rsidRPr="005E5328" w:rsidRDefault="00D90E1F" w:rsidP="00D90E1F">
      <w:pPr>
        <w:spacing w:line="360" w:lineRule="auto"/>
        <w:jc w:val="both"/>
        <w:rPr>
          <w:b/>
          <w:sz w:val="20"/>
          <w:szCs w:val="20"/>
        </w:rPr>
      </w:pPr>
    </w:p>
    <w:p w14:paraId="2BEC596C" w14:textId="77777777" w:rsidR="00D90E1F" w:rsidRDefault="00D90E1F" w:rsidP="00D90E1F">
      <w:pPr>
        <w:numPr>
          <w:ilvl w:val="0"/>
          <w:numId w:val="8"/>
        </w:num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 powołuje do nadzoru nad realizacją zadania: </w:t>
      </w:r>
    </w:p>
    <w:p w14:paraId="252F61AC" w14:textId="77777777" w:rsidR="00D90E1F" w:rsidRPr="004B6090" w:rsidRDefault="00D90E1F" w:rsidP="00D90E1F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Inspektor Zbigniew </w:t>
      </w:r>
      <w:proofErr w:type="spellStart"/>
      <w:r w:rsidRPr="004B6090">
        <w:rPr>
          <w:sz w:val="20"/>
          <w:szCs w:val="20"/>
        </w:rPr>
        <w:t>Piebiak</w:t>
      </w:r>
      <w:proofErr w:type="spellEnd"/>
      <w:r w:rsidRPr="004B6090">
        <w:rPr>
          <w:sz w:val="20"/>
          <w:szCs w:val="20"/>
        </w:rPr>
        <w:t xml:space="preserve"> tel. 571 243525</w:t>
      </w:r>
    </w:p>
    <w:p w14:paraId="25C2CA5E" w14:textId="77777777" w:rsidR="00D90E1F" w:rsidRPr="004B6090" w:rsidRDefault="00D90E1F" w:rsidP="00D90E1F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Inspektor Jarosław Szpakowski tel. 602 267911</w:t>
      </w:r>
    </w:p>
    <w:p w14:paraId="3CDA4B8B" w14:textId="77777777" w:rsidR="00D90E1F" w:rsidRDefault="00D90E1F" w:rsidP="00D90E1F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Inspektor Dariusz </w:t>
      </w:r>
      <w:proofErr w:type="spellStart"/>
      <w:r w:rsidRPr="004B6090">
        <w:rPr>
          <w:sz w:val="20"/>
          <w:szCs w:val="20"/>
        </w:rPr>
        <w:t>Drochliński</w:t>
      </w:r>
      <w:proofErr w:type="spellEnd"/>
      <w:r w:rsidRPr="004B6090">
        <w:rPr>
          <w:sz w:val="20"/>
          <w:szCs w:val="20"/>
        </w:rPr>
        <w:t xml:space="preserve"> tel. 608 888165</w:t>
      </w:r>
    </w:p>
    <w:p w14:paraId="1D90F3B5" w14:textId="77777777" w:rsidR="00D90E1F" w:rsidRPr="004B6090" w:rsidRDefault="00D90E1F" w:rsidP="00D90E1F">
      <w:pPr>
        <w:jc w:val="both"/>
        <w:rPr>
          <w:sz w:val="20"/>
          <w:szCs w:val="20"/>
        </w:rPr>
      </w:pPr>
      <w:r>
        <w:rPr>
          <w:sz w:val="20"/>
          <w:szCs w:val="20"/>
        </w:rPr>
        <w:t>- Koordynator ds. realizacji inwestycji Marek Majewski……………………</w:t>
      </w:r>
    </w:p>
    <w:p w14:paraId="5CE222EB" w14:textId="77777777" w:rsidR="00D90E1F" w:rsidRDefault="00D90E1F" w:rsidP="00D90E1F">
      <w:pPr>
        <w:suppressAutoHyphens/>
        <w:jc w:val="both"/>
        <w:rPr>
          <w:sz w:val="20"/>
          <w:szCs w:val="20"/>
        </w:rPr>
      </w:pPr>
    </w:p>
    <w:p w14:paraId="6A628C1A" w14:textId="77777777" w:rsidR="00D90E1F" w:rsidRDefault="00D90E1F" w:rsidP="00D90E1F">
      <w:pPr>
        <w:suppressAutoHyphens/>
        <w:ind w:left="360"/>
        <w:jc w:val="both"/>
        <w:rPr>
          <w:sz w:val="20"/>
          <w:szCs w:val="20"/>
        </w:rPr>
      </w:pPr>
      <w:r w:rsidRPr="00E043BF">
        <w:rPr>
          <w:sz w:val="20"/>
          <w:szCs w:val="20"/>
        </w:rPr>
        <w:t xml:space="preserve">Przedstawicielem Wykonawcy na budowie jest osoba </w:t>
      </w:r>
    </w:p>
    <w:p w14:paraId="61A5AF83" w14:textId="77777777" w:rsidR="00D90E1F" w:rsidRPr="00E043BF" w:rsidRDefault="00D90E1F" w:rsidP="00D90E1F">
      <w:pPr>
        <w:suppressAutoHyphens/>
        <w:ind w:left="360"/>
        <w:jc w:val="both"/>
        <w:rPr>
          <w:sz w:val="20"/>
          <w:szCs w:val="20"/>
        </w:rPr>
      </w:pPr>
      <w:r w:rsidRPr="00E043BF">
        <w:rPr>
          <w:rFonts w:eastAsia="Liberation Serif"/>
          <w:sz w:val="20"/>
          <w:szCs w:val="20"/>
        </w:rPr>
        <w:t>………………………………………………………………………………………………………..</w:t>
      </w:r>
    </w:p>
    <w:p w14:paraId="2C4B2E46" w14:textId="77777777" w:rsidR="00D90E1F" w:rsidRPr="000176C2" w:rsidRDefault="00D90E1F" w:rsidP="00D90E1F">
      <w:p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Inspektor ma prawo do:</w:t>
      </w:r>
    </w:p>
    <w:p w14:paraId="5B3B0CAB" w14:textId="77777777" w:rsidR="00D90E1F" w:rsidRPr="000176C2" w:rsidRDefault="00D90E1F" w:rsidP="00D90E1F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kontroli budynku,</w:t>
      </w:r>
    </w:p>
    <w:p w14:paraId="0361E2C7" w14:textId="77777777" w:rsidR="00D90E1F" w:rsidRPr="000176C2" w:rsidRDefault="00D90E1F" w:rsidP="00D90E1F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sprawdzania czy realizacja zadania prowadzona jest zgodnie z normami państwowymi i branżowymi, przepisami dozoru technicznego, prawem budowlanym i sztuką inżynierską,</w:t>
      </w:r>
    </w:p>
    <w:p w14:paraId="5D4599EC" w14:textId="77777777" w:rsidR="00D90E1F" w:rsidRPr="000176C2" w:rsidRDefault="00D90E1F" w:rsidP="00D90E1F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wydawania poleceń usunięcia stwierdzonych wad, niedoróbek lub zagrożeń dla zdrowia lub życia pracowników, lokatorów i innych użytkowników obiektu budowlanego,</w:t>
      </w:r>
    </w:p>
    <w:p w14:paraId="522EE453" w14:textId="77777777" w:rsidR="00D90E1F" w:rsidRPr="000176C2" w:rsidRDefault="00D90E1F" w:rsidP="00D90E1F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nakazania wstrzymania prac instalacyjnych w przypadku stwierdzenia rażących naruszeń postanowień Instrukcji Organizacji Bezpiecznej Pracy obowiązującej w Miejskim Zarządzie Budynków Komunalnych lub stworzenie bezpośredniego zagrożenia dla życia i zdrowia ludzi.</w:t>
      </w:r>
    </w:p>
    <w:p w14:paraId="6BFA2C13" w14:textId="77777777" w:rsidR="00D90E1F" w:rsidRPr="000176C2" w:rsidRDefault="00D90E1F" w:rsidP="00D90E1F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na każde żądanie Zamawiającego (Inspektora nadzoru) Wykonawca obowiązany jest okazać w stosunku do wskazanych materiałów: certyfikat na znak bezpieczeństwa, deklarację zgodności wskazującą, że zastosowane materiały posiadają cechy techniczne i jakościowe z zachowaniem Polskich Norm przenoszących normy europejskie lub normy innych państw członkowskich Europejskiego Obszaru Gospodarczego przenoszących te normy.</w:t>
      </w:r>
    </w:p>
    <w:p w14:paraId="7779D2A1" w14:textId="77777777" w:rsidR="00D90E1F" w:rsidRPr="000176C2" w:rsidRDefault="00D90E1F" w:rsidP="00D90E1F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Koszty związane ze wstrzymaniem prac przez zamawiającego obciążają Wykonawcę i nie mogą być podstawą do zmiany umowy w części dotyczącej terminu realizacji.</w:t>
      </w:r>
    </w:p>
    <w:p w14:paraId="179262E7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65E8E77F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3</w:t>
      </w:r>
    </w:p>
    <w:p w14:paraId="3305DA17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028C6DDD" w14:textId="09F0984A" w:rsidR="00D90E1F" w:rsidRPr="000176C2" w:rsidRDefault="00D90E1F" w:rsidP="00D90E1F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 oświadcza, że zapoznał się z postanowieniami Instrukcji Organizacji Bezpiecznej Pracy </w:t>
      </w:r>
      <w:r>
        <w:rPr>
          <w:sz w:val="20"/>
          <w:szCs w:val="20"/>
        </w:rPr>
        <w:t xml:space="preserve">                        </w:t>
      </w:r>
      <w:r w:rsidRPr="000176C2">
        <w:rPr>
          <w:sz w:val="20"/>
          <w:szCs w:val="20"/>
        </w:rPr>
        <w:t>w Miejskim Zarządzie Budynków Komunalnych w K – Koźlu, zwanej dalej w skrócie IOBP  i zobowiązuje się do przestrzegania jej postanowień w trakcie realizacji zadania.</w:t>
      </w:r>
    </w:p>
    <w:p w14:paraId="605F7207" w14:textId="369F3915" w:rsidR="00D90E1F" w:rsidRPr="000176C2" w:rsidRDefault="00D90E1F" w:rsidP="00D90E1F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 oświadcza, że posiada niezbędne umiejętności, wiedzę, środki, sprzęt i doświadczenie </w:t>
      </w:r>
      <w:r>
        <w:rPr>
          <w:sz w:val="20"/>
          <w:szCs w:val="20"/>
        </w:rPr>
        <w:t xml:space="preserve">                    </w:t>
      </w:r>
      <w:r w:rsidRPr="000176C2">
        <w:rPr>
          <w:sz w:val="20"/>
          <w:szCs w:val="20"/>
        </w:rPr>
        <w:t>do wykonania prac będących przedmiotem umowy i zobowiązuje się je wykonać z należytą starannością oraz aktualnym poziomem wiedzy i techniki.</w:t>
      </w:r>
    </w:p>
    <w:p w14:paraId="48A65FF8" w14:textId="77777777" w:rsidR="00D90E1F" w:rsidRPr="000176C2" w:rsidRDefault="00D90E1F" w:rsidP="00D90E1F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zobowiązuje się zapewnić warunki bezpieczeństwa pracownikom, lokatorom i innym osobom, które mogą znajdować się w obrębie realizacji zadnia.</w:t>
      </w:r>
    </w:p>
    <w:p w14:paraId="31BC8D61" w14:textId="3EE83A51" w:rsidR="00D90E1F" w:rsidRPr="000176C2" w:rsidRDefault="00D90E1F" w:rsidP="00D90E1F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 we własnym zakresie zabezpieczy sprzęt techniczny oraz meble znajdujące się w pokojach, </w:t>
      </w:r>
      <w:r>
        <w:rPr>
          <w:sz w:val="20"/>
          <w:szCs w:val="20"/>
        </w:rPr>
        <w:t xml:space="preserve">                  </w:t>
      </w:r>
      <w:r w:rsidRPr="000176C2">
        <w:rPr>
          <w:sz w:val="20"/>
          <w:szCs w:val="20"/>
        </w:rPr>
        <w:t>w których wykonywane będą roboty.</w:t>
      </w:r>
    </w:p>
    <w:p w14:paraId="29888560" w14:textId="7DEAA378" w:rsidR="00D90E1F" w:rsidRPr="000176C2" w:rsidRDefault="00D90E1F" w:rsidP="00D90E1F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Po zakończeniu robót Wykonawca zobowiązany jest uporządkować miejsce realizacji zadania i przekazać </w:t>
      </w:r>
      <w:r>
        <w:rPr>
          <w:sz w:val="20"/>
          <w:szCs w:val="20"/>
        </w:rPr>
        <w:t xml:space="preserve">                </w:t>
      </w:r>
      <w:r w:rsidRPr="000176C2">
        <w:rPr>
          <w:sz w:val="20"/>
          <w:szCs w:val="20"/>
        </w:rPr>
        <w:t>go Zamawiającemu w terminie ustalonym na odbiorze robót.</w:t>
      </w:r>
    </w:p>
    <w:p w14:paraId="7571841F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1EE687B5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4</w:t>
      </w:r>
    </w:p>
    <w:p w14:paraId="0CF0FAB5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13CE9DF7" w14:textId="77777777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może powierzyć wykonanie części zamówienia podwykonawcom.</w:t>
      </w:r>
    </w:p>
    <w:p w14:paraId="788EC6A6" w14:textId="77777777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jest obowiązany wskazać w ofercie części zamówienia, których wykonanie zamierza powierzyć podwykonawcom.</w:t>
      </w:r>
    </w:p>
    <w:p w14:paraId="1867B7CE" w14:textId="77777777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lastRenderedPageBreak/>
        <w:t xml:space="preserve">W razie powierzenia robót podwykonawcom wykonawca obowiązany jest w zawartych umowach </w:t>
      </w:r>
      <w:r>
        <w:rPr>
          <w:sz w:val="20"/>
          <w:szCs w:val="20"/>
        </w:rPr>
        <w:t xml:space="preserve">                                        </w:t>
      </w:r>
      <w:r w:rsidRPr="000176C2">
        <w:rPr>
          <w:sz w:val="20"/>
          <w:szCs w:val="20"/>
        </w:rPr>
        <w:t>o podwykonawstwo (dalsze podwykonawstwo) określić termin zapłaty (nie dłuższy niż 21 dni), szczegółowy zakres prac i termin ich wykonania, wskazanie osoby do kontaktowania się  z wykonawcą (numer telefonu komórkowego).</w:t>
      </w:r>
    </w:p>
    <w:p w14:paraId="5E032A15" w14:textId="77777777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nie przewiduje wykonania kluczowych części zamówienia wyłącznie przez wykonawcę.</w:t>
      </w:r>
    </w:p>
    <w:p w14:paraId="3A725613" w14:textId="3E9CFA9C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Wykonawca, podwykonawca lub dalszy podwykonawca zamówienia zamierzający zawrzeć umowę                                       o podwykonawstwo, której przedmiotem są roboty instalacyjne, jest obowiązany,  w trakcie realizacji zamówienia, do przedłożenia zamawiającemu projektu tej umowy, przy czym podwykonawca lub dalszy podwykonawca jest obowiązany dołączyć zgodę wykonawcy na zawarcie umowy o podwykonawstwo o treści zgodnej z projektem umowy. Zastrzeżenia do projektu umowy zamawiający składa w terminie określonym w umowie zawartej z wykonawcą.</w:t>
      </w:r>
    </w:p>
    <w:p w14:paraId="4F5CE6B3" w14:textId="77777777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Wykonawca, podwykonawca lub dalszy podwykonawca zamówienia na roboty przedkłada zamawiającemu poświadczoną za zgodność z oryginałem kopię zawartej umowy o podwykonawstwo, której przedmiotem są roboty budowlane, w terminie 7 dni od dnia jej zawarcia.</w:t>
      </w:r>
    </w:p>
    <w:p w14:paraId="3A0B4C07" w14:textId="77777777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Zamawiający, w terminie 7 dni zgłasza pisemny sprzeciw do umowy o podwykonawstwo, której przedmiotem są roboty , w przypadkach naruszenia postanowień zawartych w ust.1. </w:t>
      </w:r>
    </w:p>
    <w:p w14:paraId="5E706AB4" w14:textId="1CA1D3A4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Niezgłoszenie pisemnego sprzeciwu do przedłożonej umowy o podwykonawstwo, której przedmiotem są roboty,</w:t>
      </w:r>
      <w:r>
        <w:rPr>
          <w:sz w:val="20"/>
          <w:szCs w:val="20"/>
        </w:rPr>
        <w:t xml:space="preserve"> </w:t>
      </w:r>
      <w:r w:rsidRPr="000176C2">
        <w:rPr>
          <w:sz w:val="20"/>
          <w:szCs w:val="20"/>
        </w:rPr>
        <w:t>w terminie określonym w umowie z wykonawcą, uważa się za akceptację umowy przez zamawiającego.</w:t>
      </w:r>
    </w:p>
    <w:p w14:paraId="19BA6425" w14:textId="69451D83" w:rsidR="00D90E1F" w:rsidRPr="000176C2" w:rsidRDefault="00D90E1F" w:rsidP="00D90E1F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Wykonawca, podwykonawca lub dalszy podwykonawca zamówienia na roboty przedkłada zamawiającemu poświadczoną za zgodność z oryginałem kopię zawartej umowy  o podwykonawstwo, której przedmiotem są dostawy lub usługi, w terminie 7 dni od dnia jej zawarcia, z wyłączeniem umów o podwykonawstwo </w:t>
      </w:r>
      <w:r>
        <w:rPr>
          <w:sz w:val="20"/>
          <w:szCs w:val="20"/>
        </w:rPr>
        <w:t xml:space="preserve">                       </w:t>
      </w:r>
      <w:r w:rsidRPr="000176C2">
        <w:rPr>
          <w:sz w:val="20"/>
          <w:szCs w:val="20"/>
        </w:rPr>
        <w:t xml:space="preserve">o wartości mniejszej niż 0,5% wartości umowy w sprawie zamówienia publicznego oraz umów </w:t>
      </w:r>
      <w:r>
        <w:rPr>
          <w:sz w:val="20"/>
          <w:szCs w:val="20"/>
        </w:rPr>
        <w:t xml:space="preserve">                               </w:t>
      </w:r>
      <w:r w:rsidRPr="000176C2">
        <w:rPr>
          <w:sz w:val="20"/>
          <w:szCs w:val="20"/>
        </w:rPr>
        <w:t>o podwykonawstwo, których przedmiot został wskazany przez zamawiającego w specyfikacji istotnych warunków zamówienia, jako niepodlegający niniejszemu obowiązkowi.</w:t>
      </w:r>
    </w:p>
    <w:p w14:paraId="1EA0905F" w14:textId="77777777" w:rsidR="00D90E1F" w:rsidRPr="000176C2" w:rsidRDefault="00D90E1F" w:rsidP="00D90E1F">
      <w:pPr>
        <w:ind w:left="360"/>
        <w:jc w:val="both"/>
        <w:rPr>
          <w:sz w:val="20"/>
          <w:szCs w:val="20"/>
        </w:rPr>
      </w:pPr>
    </w:p>
    <w:p w14:paraId="10CF5771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5</w:t>
      </w:r>
    </w:p>
    <w:p w14:paraId="7D5A5619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0DA60B4D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dniu podpisania umowy o udzielenie zamówienia publicznego z Zamawiającym, Wykonawca zobowiązany jest przedłożyć Zamawiającemu polisę ubezpieczenia w zakresie odpowiedzialności cywilnej z tytułu wykonywanych robót instalacyjnych. Ubezpieczenie ma obejmować w szczególności odpowiedzialność Wykonawcy w stosunku do osób trzecich za szkody osobowe i rzeczowe powstałe w związku z realizacją zadania. Ubezpieczenie ma obejmować wypadki ubezpieczeniowe zaistniałe w okresie ubezpieczenia, z których roszczenia zostaną zgłoszone przez upływem ustawowego terminu przedawnienia.</w:t>
      </w:r>
    </w:p>
    <w:p w14:paraId="360C3329" w14:textId="1A31B21E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Minimalna suma gwarancyjna w ubezpieczeniu powinna wynosić nie mniej niż </w:t>
      </w:r>
      <w:r>
        <w:rPr>
          <w:sz w:val="20"/>
          <w:szCs w:val="20"/>
        </w:rPr>
        <w:t>5</w:t>
      </w:r>
      <w:r>
        <w:rPr>
          <w:sz w:val="20"/>
          <w:szCs w:val="20"/>
        </w:rPr>
        <w:t>0</w:t>
      </w:r>
      <w:r w:rsidRPr="000176C2">
        <w:rPr>
          <w:sz w:val="20"/>
          <w:szCs w:val="20"/>
        </w:rPr>
        <w:t>0.000,00 zł. na jedno i wszystkie zdarzenia w okresie ubezpieczenia.</w:t>
      </w:r>
    </w:p>
    <w:p w14:paraId="0D13697D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3CC29FBA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6</w:t>
      </w:r>
    </w:p>
    <w:p w14:paraId="117668B5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069B9BD5" w14:textId="77777777" w:rsidR="00D90E1F" w:rsidRPr="000176C2" w:rsidRDefault="00D90E1F" w:rsidP="00D90E1F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Zakazuje się istotnych zmian postanowień zawartej umowy w stosunku do treści oferty, na podstawie której dokonano wyboru Wykonawcy.</w:t>
      </w:r>
    </w:p>
    <w:p w14:paraId="1AB5F713" w14:textId="77777777" w:rsidR="00D90E1F" w:rsidRPr="000176C2" w:rsidRDefault="00D90E1F" w:rsidP="00D90E1F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Zgodnie z art. 144 ustawy Prawo zamówień publicznych Zamawiający przewiduje zmiany zawartej umowy dotyczące odpowiednio zmniejszenia wartości zamówienia lub terminu realizacji zamówienia w przypadku zaistnienia jednej  z następujących okoliczności:</w:t>
      </w:r>
    </w:p>
    <w:p w14:paraId="51D44C53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ustawowych zmian stawki podatku od towarów i usług VAT,</w:t>
      </w:r>
    </w:p>
    <w:p w14:paraId="5880DD60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zakresu przedmiotu zamówienia, jeżeli konieczność wprowadzenia takiej zmiany jest skutkiem zmiany przepisów prawa,</w:t>
      </w:r>
    </w:p>
    <w:p w14:paraId="62B981D1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ograniczenia przez Zamawiającego zakresu przedmiotu umowy z przyczyn, których nie można było przewidzieć w chwili zawarcia umowy,</w:t>
      </w:r>
    </w:p>
    <w:p w14:paraId="01B615E2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części zamówienia lub zgłoszenia udziału podwykonawcy lub dalszego podwykonawcy,</w:t>
      </w:r>
    </w:p>
    <w:p w14:paraId="4172223E" w14:textId="33C0CF7F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zmiany podwykonawcy, jeżeli zmiana albo rezygnacja z podwykonawcy dotyczy podmiotu, na którego zasoby wykonawca powoływał się, w celu wykazania spełniania warunków udziału w postępowaniu wykonawca jest zobowiązany wykazać zamawiającemu, iż proponowany inny podwykonawca lub wykonawca samodzielnie spełnia je w stopniu nie mniejszym niż wymagany   w trakcie postępowania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o udzielenie zamówienia,</w:t>
      </w:r>
    </w:p>
    <w:p w14:paraId="529885A2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działania siły wyższej,</w:t>
      </w:r>
    </w:p>
    <w:p w14:paraId="404B71EA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okoliczności, których nie można było przewidzieć,</w:t>
      </w:r>
    </w:p>
    <w:p w14:paraId="295E0496" w14:textId="77777777" w:rsidR="00D90E1F" w:rsidRPr="000176C2" w:rsidRDefault="00D90E1F" w:rsidP="00D90E1F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 przyczyn nie zależnych od Zamawiającego,</w:t>
      </w:r>
    </w:p>
    <w:p w14:paraId="16E2BB85" w14:textId="77777777" w:rsidR="00D90E1F" w:rsidRDefault="00D90E1F" w:rsidP="00D90E1F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Zmiana postanowień zawartej umowy może nastąpić za zgodą obu Stron wyrażoną na piśmie pod rygorem nieważności takiej zmiany.</w:t>
      </w:r>
    </w:p>
    <w:p w14:paraId="1340ACAB" w14:textId="77777777" w:rsidR="00D90E1F" w:rsidRPr="000176C2" w:rsidRDefault="00D90E1F" w:rsidP="00D90E1F">
      <w:pPr>
        <w:suppressAutoHyphens/>
        <w:jc w:val="both"/>
        <w:rPr>
          <w:sz w:val="20"/>
          <w:szCs w:val="20"/>
        </w:rPr>
      </w:pPr>
    </w:p>
    <w:p w14:paraId="332CDD4F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7</w:t>
      </w:r>
    </w:p>
    <w:p w14:paraId="5B32FA96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4DC432FE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przyjmuje na siebie następujące obowiązki szczegółowe:</w:t>
      </w:r>
    </w:p>
    <w:p w14:paraId="7AE526B1" w14:textId="5BE72F74" w:rsidR="00D90E1F" w:rsidRPr="000176C2" w:rsidRDefault="00D90E1F" w:rsidP="00D90E1F">
      <w:pPr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Informowania zamawiającego (Inspektora nadzoru) o konieczności wykonania robót dodatkowych </w:t>
      </w:r>
      <w:r>
        <w:rPr>
          <w:sz w:val="20"/>
          <w:szCs w:val="20"/>
        </w:rPr>
        <w:t xml:space="preserve">                         </w:t>
      </w:r>
      <w:r w:rsidRPr="000176C2">
        <w:rPr>
          <w:sz w:val="20"/>
          <w:szCs w:val="20"/>
        </w:rPr>
        <w:t>i zamiennych w terminie dni 7 od daty stwierdzenia konieczności ich wykonania.</w:t>
      </w:r>
    </w:p>
    <w:p w14:paraId="440A4E22" w14:textId="01C7736A" w:rsidR="00D90E1F" w:rsidRPr="000176C2" w:rsidRDefault="00D90E1F" w:rsidP="00D90E1F">
      <w:pPr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przypadku zniszczenia lub uszkodzenia miejsca realizacji zadania, Wykonawca zobowiązany jest do naprawy</w:t>
      </w:r>
      <w:r>
        <w:rPr>
          <w:sz w:val="20"/>
          <w:szCs w:val="20"/>
        </w:rPr>
        <w:t xml:space="preserve"> </w:t>
      </w:r>
      <w:r w:rsidRPr="000176C2">
        <w:rPr>
          <w:sz w:val="20"/>
          <w:szCs w:val="20"/>
        </w:rPr>
        <w:t>i doprowadzenia do stanu poprzedniego na własny koszt.</w:t>
      </w:r>
    </w:p>
    <w:p w14:paraId="5A6455AD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5637BA31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8</w:t>
      </w:r>
    </w:p>
    <w:p w14:paraId="32EEDCAB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1094510F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że obowiązującą formą odszkodowania stanowią kary umowne.</w:t>
      </w:r>
    </w:p>
    <w:p w14:paraId="24F6641F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Kary te będą naliczane w następujących wysokościach:</w:t>
      </w:r>
    </w:p>
    <w:p w14:paraId="1B6BD188" w14:textId="77777777" w:rsidR="00D90E1F" w:rsidRPr="000176C2" w:rsidRDefault="00D90E1F" w:rsidP="00D90E1F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płaci Zamawiającemu kary umowne:</w:t>
      </w:r>
    </w:p>
    <w:p w14:paraId="125200D6" w14:textId="77777777" w:rsidR="00D90E1F" w:rsidRPr="000176C2" w:rsidRDefault="00D90E1F" w:rsidP="00D90E1F">
      <w:pPr>
        <w:numPr>
          <w:ilvl w:val="1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 zwłokę w wykonaniu prac objętych umową w wysokości 0,5 % wynagrodzenia za całość zadania brutto za każdy dzień zwłoki.</w:t>
      </w:r>
    </w:p>
    <w:p w14:paraId="6EF6CE95" w14:textId="77777777" w:rsidR="00D90E1F" w:rsidRPr="000176C2" w:rsidRDefault="00D90E1F" w:rsidP="00D90E1F">
      <w:pPr>
        <w:numPr>
          <w:ilvl w:val="1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 zwłokę w usunięciu wad i usterek stwierdzonych przy odbiorze lub w okresie rękojmi lub gwarancji – </w:t>
      </w:r>
      <w:r>
        <w:rPr>
          <w:sz w:val="20"/>
          <w:szCs w:val="20"/>
        </w:rPr>
        <w:t xml:space="preserve">                      </w:t>
      </w:r>
      <w:r w:rsidRPr="000176C2">
        <w:rPr>
          <w:sz w:val="20"/>
          <w:szCs w:val="20"/>
        </w:rPr>
        <w:t>w wysokości 0,5 % wynagrodzenia za całość zadania brutto licząc od dnia wyznaczonego na usunięcie wad za każdy dzień zwłoki.</w:t>
      </w:r>
    </w:p>
    <w:p w14:paraId="0D6016DA" w14:textId="77777777" w:rsidR="00D90E1F" w:rsidRPr="000176C2" w:rsidRDefault="00D90E1F" w:rsidP="00D90E1F">
      <w:pPr>
        <w:numPr>
          <w:ilvl w:val="1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 odstąpienie od umowy z przyczyn zależnych od Wykonawcy w wysokości 10 % wynagrodzenia umownego brutto.</w:t>
      </w:r>
    </w:p>
    <w:p w14:paraId="3A597240" w14:textId="77777777" w:rsidR="00D90E1F" w:rsidRPr="000176C2" w:rsidRDefault="00D90E1F" w:rsidP="00D90E1F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Stosowanie kar umownych nie jest obligatoryjne.</w:t>
      </w:r>
    </w:p>
    <w:p w14:paraId="1480DEEA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2EF46C6F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9</w:t>
      </w:r>
    </w:p>
    <w:p w14:paraId="71F0A55B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38047564" w14:textId="77777777" w:rsidR="00D90E1F" w:rsidRPr="000176C2" w:rsidRDefault="00D90E1F" w:rsidP="00D90E1F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że przedmiotem odbioru końcowego będzie przedmiot umowy.</w:t>
      </w:r>
    </w:p>
    <w:p w14:paraId="1E18555F" w14:textId="77777777" w:rsidR="00D90E1F" w:rsidRPr="000176C2" w:rsidRDefault="00D90E1F" w:rsidP="00D90E1F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 toku czynności obioru zostaną stwierdzone wady to Zamawiającemu przysługują następujące uprawnienia:</w:t>
      </w:r>
    </w:p>
    <w:p w14:paraId="268FE166" w14:textId="77777777" w:rsidR="00D90E1F" w:rsidRPr="000176C2" w:rsidRDefault="00D90E1F" w:rsidP="00D90E1F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nadają się do usunięcia, może odmówić odbioru do czasu usunięcia wad</w:t>
      </w:r>
    </w:p>
    <w:p w14:paraId="78C6CF42" w14:textId="77777777" w:rsidR="00D90E1F" w:rsidRPr="000176C2" w:rsidRDefault="00D90E1F" w:rsidP="00D90E1F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nie nadają się do usunięcia, to:</w:t>
      </w:r>
    </w:p>
    <w:p w14:paraId="7E0A0292" w14:textId="77777777" w:rsidR="00D90E1F" w:rsidRPr="000176C2" w:rsidRDefault="00D90E1F" w:rsidP="00D90E1F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nie uniemożliwiają one użytkowania przedmiotu odbioru zgodnie  z przeznaczeniem,</w:t>
      </w:r>
    </w:p>
    <w:p w14:paraId="611194F2" w14:textId="77777777" w:rsidR="00D90E1F" w:rsidRPr="000176C2" w:rsidRDefault="00D90E1F" w:rsidP="00D90E1F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może obniżyć odpowiednio wynagrodzenie:</w:t>
      </w:r>
    </w:p>
    <w:p w14:paraId="7A8BF621" w14:textId="77777777" w:rsidR="00D90E1F" w:rsidRPr="000176C2" w:rsidRDefault="00D90E1F" w:rsidP="00D90E1F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uniemożliwiają użytkowanie zgodnie z przeznaczeniem, Zamawiający może odstąpić od umowy lub żądać wykonania przedmiotu umowy po raz drugi.</w:t>
      </w:r>
    </w:p>
    <w:p w14:paraId="666E579B" w14:textId="77777777" w:rsidR="00D90E1F" w:rsidRPr="000176C2" w:rsidRDefault="00D90E1F" w:rsidP="00D90E1F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Strony postanawiają, że z czynności odbioru będzie spisany protokół zawierający wszelkie ustalenia dokonane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toku odbioru, jak też terminy wyznaczone na usunięcie stwierdzonych przy odbiorze wad.</w:t>
      </w:r>
    </w:p>
    <w:p w14:paraId="3223CCD2" w14:textId="77777777" w:rsidR="00D90E1F" w:rsidRPr="000176C2" w:rsidRDefault="00D90E1F" w:rsidP="00D90E1F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zobowiązany jest do zawiadomienia Zamawiającego (inspektora nadzoru) o usunięciu wad oraz do żądania wyznaczenia terminu na odbiór zakwestionowanych uprzednio robót jako wadliwych.</w:t>
      </w:r>
    </w:p>
    <w:p w14:paraId="22756344" w14:textId="09F4637D" w:rsidR="00D90E1F" w:rsidRPr="000176C2" w:rsidRDefault="00D90E1F" w:rsidP="00D90E1F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 wyznacza ostateczny pogwarancyjny odbiór robót po upływie terminu gwarancji ustalonego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umowie oraz termin na protokolarne stwierdzenie usunięcia wad po upływie okresu rękojmi.</w:t>
      </w:r>
    </w:p>
    <w:p w14:paraId="0C6DEC6A" w14:textId="77777777" w:rsidR="00D90E1F" w:rsidRPr="000176C2" w:rsidRDefault="00D90E1F" w:rsidP="00D90E1F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wad.</w:t>
      </w:r>
    </w:p>
    <w:p w14:paraId="701367A3" w14:textId="77777777" w:rsidR="00D90E1F" w:rsidRPr="000176C2" w:rsidRDefault="00D90E1F" w:rsidP="00D90E1F">
      <w:pPr>
        <w:ind w:left="360"/>
        <w:jc w:val="both"/>
        <w:rPr>
          <w:sz w:val="20"/>
          <w:szCs w:val="20"/>
        </w:rPr>
      </w:pPr>
    </w:p>
    <w:p w14:paraId="337BBCD8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0</w:t>
      </w:r>
    </w:p>
    <w:p w14:paraId="2D088236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3A781FFE" w14:textId="77777777" w:rsidR="00D90E1F" w:rsidRPr="000176C2" w:rsidRDefault="00D90E1F" w:rsidP="00D90E1F">
      <w:pPr>
        <w:numPr>
          <w:ilvl w:val="0"/>
          <w:numId w:val="9"/>
        </w:num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iż odpowiedzialność Wykonawcy z tytułu rękojmi za wady przedmiotu umowy zostanie rozszerzona poprzez udzielenie gwarancji.</w:t>
      </w:r>
    </w:p>
    <w:p w14:paraId="2D702CF7" w14:textId="77777777" w:rsidR="00D90E1F" w:rsidRPr="007C6BC0" w:rsidRDefault="00D90E1F" w:rsidP="00D90E1F">
      <w:pPr>
        <w:numPr>
          <w:ilvl w:val="0"/>
          <w:numId w:val="9"/>
        </w:num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Termin gwarancji wynosi ……………… licząc od daty odbioru</w:t>
      </w:r>
      <w:r>
        <w:rPr>
          <w:sz w:val="20"/>
          <w:szCs w:val="20"/>
        </w:rPr>
        <w:t>.</w:t>
      </w:r>
    </w:p>
    <w:p w14:paraId="4379C377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314C8DDD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1</w:t>
      </w:r>
    </w:p>
    <w:p w14:paraId="60EB24C2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37EE1FA3" w14:textId="77777777" w:rsidR="00D90E1F" w:rsidRPr="000176C2" w:rsidRDefault="00D90E1F" w:rsidP="00D90E1F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powstania sporu na tle wykonania niniejszej umowy w sprawie zamówienia publicznego Zamawiający jest zobowiązany przede wszystkim do wyczerpania drogi postępowania reklamacyjnego.</w:t>
      </w:r>
    </w:p>
    <w:p w14:paraId="45407F0A" w14:textId="77777777" w:rsidR="00D90E1F" w:rsidRPr="000176C2" w:rsidRDefault="00D90E1F" w:rsidP="00D90E1F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Reklamację wykonuje się poprzez skierowanie konkretnego roszczenia do Wykonawcy.</w:t>
      </w:r>
    </w:p>
    <w:p w14:paraId="56567FC5" w14:textId="77777777" w:rsidR="00D90E1F" w:rsidRPr="000176C2" w:rsidRDefault="00D90E1F" w:rsidP="00D90E1F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 ma obowiązek do pisemnego ustosunkowania się do zgłoszonego przez Zamawiającego roszczenia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terminie 21 dni od daty zgłoszenia roszczenia.</w:t>
      </w:r>
    </w:p>
    <w:p w14:paraId="4F7079F0" w14:textId="77777777" w:rsidR="00D90E1F" w:rsidRPr="000176C2" w:rsidRDefault="00D90E1F" w:rsidP="00D90E1F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odmowy przez Wykonawcę uznania roszczenia Zamawiającego, względnie nie udzielenia odpowiedzi na roszczenia w terminie, o którym mowa w ust. 3 Zamawiający uprawniony jest do wystąpienia na drogę sądową.</w:t>
      </w:r>
    </w:p>
    <w:p w14:paraId="2902D012" w14:textId="77777777" w:rsidR="00D90E1F" w:rsidRPr="000176C2" w:rsidRDefault="00D90E1F" w:rsidP="00D90E1F">
      <w:pPr>
        <w:ind w:left="360"/>
        <w:jc w:val="both"/>
        <w:rPr>
          <w:sz w:val="20"/>
          <w:szCs w:val="20"/>
        </w:rPr>
      </w:pPr>
    </w:p>
    <w:p w14:paraId="6BF4FAE2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2</w:t>
      </w:r>
    </w:p>
    <w:p w14:paraId="3049A0B8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13A78CFC" w14:textId="77777777" w:rsidR="00D90E1F" w:rsidRPr="00EC56FB" w:rsidRDefault="00D90E1F" w:rsidP="00D90E1F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Rozliczanie robót będzie się odbywało fakturami częściowymi i fakturą końcową.</w:t>
      </w:r>
    </w:p>
    <w:p w14:paraId="1DD866BB" w14:textId="78E8840F" w:rsidR="00D90E1F" w:rsidRPr="000176C2" w:rsidRDefault="00D90E1F" w:rsidP="00D90E1F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Faktury częściowe wystawiane będą po wykonaniu i odebraniu przez Zamawiającego danego elementu (etapu) robót a regulowane będą w terminie do 21 dni od daty otrzymania przez Zamawiającego faktury </w:t>
      </w:r>
      <w:r>
        <w:rPr>
          <w:sz w:val="20"/>
          <w:szCs w:val="20"/>
        </w:rPr>
        <w:t xml:space="preserve">               </w:t>
      </w:r>
      <w:r w:rsidRPr="000176C2">
        <w:rPr>
          <w:sz w:val="20"/>
          <w:szCs w:val="20"/>
        </w:rPr>
        <w:t>i protokołu odbioru wykonanego elementu robót.</w:t>
      </w:r>
    </w:p>
    <w:p w14:paraId="11E9DCD8" w14:textId="77777777" w:rsidR="00D90E1F" w:rsidRPr="000176C2" w:rsidRDefault="00D90E1F" w:rsidP="00D90E1F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Faktura winna być wystawiona na:  </w:t>
      </w:r>
    </w:p>
    <w:p w14:paraId="53C9F3D4" w14:textId="77777777" w:rsidR="00D90E1F" w:rsidRPr="000176C2" w:rsidRDefault="00D90E1F" w:rsidP="00D90E1F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Nabywca:</w:t>
      </w:r>
      <w:r w:rsidRPr="000176C2">
        <w:rPr>
          <w:sz w:val="20"/>
          <w:szCs w:val="20"/>
        </w:rPr>
        <w:t xml:space="preserve"> Gmina Kędzierzyn-Koźle ul. Grzegorza Piramowicza 32, 47-200 Kędzierzyn-Koźle; NIP: 7492055601</w:t>
      </w:r>
    </w:p>
    <w:p w14:paraId="059BF00C" w14:textId="77777777" w:rsidR="00D90E1F" w:rsidRPr="000176C2" w:rsidRDefault="00D90E1F" w:rsidP="00D90E1F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Odbiorca/Płatnik:</w:t>
      </w:r>
      <w:r w:rsidRPr="000176C2">
        <w:rPr>
          <w:sz w:val="20"/>
          <w:szCs w:val="20"/>
        </w:rPr>
        <w:t xml:space="preserve"> Miejski Zarząd Budynków Komunalnych w Kędzierzynie-Koźlu ul. Grunwaldzka 6, 47-220 Kędzierzyn-Koźle.</w:t>
      </w:r>
    </w:p>
    <w:p w14:paraId="4A54C2A4" w14:textId="77777777" w:rsidR="00D90E1F" w:rsidRPr="000176C2" w:rsidRDefault="00D90E1F" w:rsidP="00D90E1F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przypadku wystąpienia zwłoki w oddaniu przedmiotu zamówienia lub zwłoki w usunięciu wad stwierdzonych przy odbiorze, wartość faktury końcowej zostanie pomniejszona o wysokość kar umownych, ustalonych w oparciu o zapisy zamieszczone   w § 9 umowy.</w:t>
      </w:r>
    </w:p>
    <w:p w14:paraId="30BBF5F4" w14:textId="0154FA81" w:rsidR="00D90E1F" w:rsidRPr="000176C2" w:rsidRDefault="00D90E1F" w:rsidP="00D90E1F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color w:val="000000"/>
          <w:sz w:val="20"/>
          <w:szCs w:val="20"/>
        </w:rPr>
        <w:t xml:space="preserve">W przypadku wskazania przez Wykonawcę na fakturze rachunku bankowego nieujawnionego w wykazie podatników VAT, MZBK uprawniona będzie do dokonania zapłaty na rachunek bankowy Wykonawcy wskazany w wykazie podatników VAT, a w razie braku rachunku Wykonawcy ujawnionego w wykazie, </w:t>
      </w:r>
      <w:r>
        <w:rPr>
          <w:color w:val="000000"/>
          <w:sz w:val="20"/>
          <w:szCs w:val="20"/>
        </w:rPr>
        <w:t xml:space="preserve">        </w:t>
      </w:r>
      <w:r w:rsidRPr="000176C2">
        <w:rPr>
          <w:color w:val="000000"/>
          <w:sz w:val="20"/>
          <w:szCs w:val="20"/>
        </w:rPr>
        <w:t>do wstrzymania się</w:t>
      </w:r>
      <w:r>
        <w:rPr>
          <w:color w:val="000000"/>
          <w:sz w:val="20"/>
          <w:szCs w:val="20"/>
        </w:rPr>
        <w:t xml:space="preserve"> </w:t>
      </w:r>
      <w:r w:rsidRPr="000176C2">
        <w:rPr>
          <w:color w:val="000000"/>
          <w:sz w:val="20"/>
          <w:szCs w:val="20"/>
        </w:rPr>
        <w:t>z zapłatą do czasu wskazania przez Wykonawcę, dla potrzeb płatności, rachunku bankowego ujawnionego w wykazie podatników VAT.</w:t>
      </w:r>
    </w:p>
    <w:p w14:paraId="35D76C74" w14:textId="77777777" w:rsidR="00D90E1F" w:rsidRPr="000176C2" w:rsidRDefault="00D90E1F" w:rsidP="00D90E1F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Faktury za pracę stanowiące przedmiot umowy będą płatne przelewem na konto wskazane przez Wykonawcę na fakturze.</w:t>
      </w:r>
    </w:p>
    <w:p w14:paraId="24687DAD" w14:textId="77777777" w:rsidR="00D90E1F" w:rsidRPr="000176C2" w:rsidRDefault="00D90E1F" w:rsidP="00D90E1F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           § 1</w:t>
      </w:r>
      <w:r>
        <w:rPr>
          <w:b/>
          <w:bCs/>
          <w:sz w:val="20"/>
          <w:szCs w:val="20"/>
        </w:rPr>
        <w:t>3</w:t>
      </w:r>
    </w:p>
    <w:p w14:paraId="57AA2007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349B7FA4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Oprócz wypadków wymienionych w treści tytułu XV kodeksu cywilnego stronom przysługuje prawo odstąpienia od umowy w następujących sytuacjach:</w:t>
      </w:r>
    </w:p>
    <w:p w14:paraId="4C7C7AEA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Zamawiającemu przysługuje prawo do odstąpienia od umowy:</w:t>
      </w:r>
    </w:p>
    <w:p w14:paraId="5E842FA8" w14:textId="77777777" w:rsidR="00D90E1F" w:rsidRPr="000176C2" w:rsidRDefault="00D90E1F" w:rsidP="00D90E1F">
      <w:pPr>
        <w:numPr>
          <w:ilvl w:val="0"/>
          <w:numId w:val="1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wystąpienia istotnej zmiany okoliczności powodującej, że wykonanie umowy nie leży w interesie publicznym, czego nie można było przewidzieć w chwili zawarcia umowy.</w:t>
      </w:r>
    </w:p>
    <w:p w14:paraId="10253945" w14:textId="3A27D4CE" w:rsidR="00D90E1F" w:rsidRPr="000176C2" w:rsidRDefault="00D90E1F" w:rsidP="00D90E1F">
      <w:pPr>
        <w:numPr>
          <w:ilvl w:val="0"/>
          <w:numId w:val="1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Odstąpienie od umowy w tym wypadku może nastąpić w terminie miesiąca od powzięcia wiadomości </w:t>
      </w:r>
      <w:r>
        <w:rPr>
          <w:sz w:val="20"/>
          <w:szCs w:val="20"/>
        </w:rPr>
        <w:t xml:space="preserve">                      </w:t>
      </w:r>
      <w:r w:rsidRPr="000176C2">
        <w:rPr>
          <w:sz w:val="20"/>
          <w:szCs w:val="20"/>
        </w:rPr>
        <w:t>o powyższych okolicznościach.</w:t>
      </w:r>
    </w:p>
    <w:p w14:paraId="7F12BB7E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0CAFD028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</w:p>
    <w:p w14:paraId="4FD139EA" w14:textId="77777777" w:rsidR="00D90E1F" w:rsidRPr="000176C2" w:rsidRDefault="00D90E1F" w:rsidP="00D90E1F">
      <w:pPr>
        <w:ind w:left="3540" w:firstLine="708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4</w:t>
      </w:r>
    </w:p>
    <w:p w14:paraId="28A7A65E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42A62E41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sprawach nie uregulowanych niniejszą umową stosuje się przepisy kodeksu cywilnego.</w:t>
      </w:r>
    </w:p>
    <w:p w14:paraId="7C493FBD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211F247B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5</w:t>
      </w:r>
    </w:p>
    <w:p w14:paraId="42C74F09" w14:textId="77777777" w:rsidR="00D90E1F" w:rsidRPr="000176C2" w:rsidRDefault="00D90E1F" w:rsidP="00D90E1F">
      <w:pPr>
        <w:jc w:val="both"/>
        <w:rPr>
          <w:b/>
          <w:bCs/>
          <w:sz w:val="20"/>
          <w:szCs w:val="20"/>
        </w:rPr>
      </w:pPr>
    </w:p>
    <w:p w14:paraId="732FE9A1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Umowę sporządza się w 2 egz. , po jednym egz. dla Zamawiającego i 1 egz. dla Wykonawcy.</w:t>
      </w:r>
    </w:p>
    <w:p w14:paraId="1022ABC5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1D2455CC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6</w:t>
      </w:r>
    </w:p>
    <w:p w14:paraId="15FC338D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Wykaz załączników do umowy:</w:t>
      </w:r>
    </w:p>
    <w:p w14:paraId="075263CB" w14:textId="77777777" w:rsidR="00D90E1F" w:rsidRPr="000176C2" w:rsidRDefault="00D90E1F" w:rsidP="00D90E1F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Oferta wykonawcy wraz z wykazem przedmiotu zadań.</w:t>
      </w:r>
    </w:p>
    <w:p w14:paraId="7ECB25BA" w14:textId="77777777" w:rsidR="00D90E1F" w:rsidRPr="000176C2" w:rsidRDefault="00D90E1F" w:rsidP="00D90E1F">
      <w:pPr>
        <w:jc w:val="both"/>
        <w:rPr>
          <w:sz w:val="20"/>
          <w:szCs w:val="20"/>
        </w:rPr>
      </w:pPr>
    </w:p>
    <w:p w14:paraId="52735F9C" w14:textId="77777777" w:rsidR="00D90E1F" w:rsidRDefault="00D90E1F" w:rsidP="00D90E1F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</w:p>
    <w:p w14:paraId="2F27B412" w14:textId="77777777" w:rsidR="00D90E1F" w:rsidRDefault="00D90E1F" w:rsidP="00D90E1F">
      <w:pPr>
        <w:jc w:val="both"/>
        <w:rPr>
          <w:sz w:val="20"/>
          <w:szCs w:val="20"/>
        </w:rPr>
      </w:pPr>
    </w:p>
    <w:p w14:paraId="2133EC8F" w14:textId="77777777" w:rsidR="00D90E1F" w:rsidRDefault="00D90E1F" w:rsidP="00D90E1F">
      <w:pPr>
        <w:jc w:val="both"/>
        <w:rPr>
          <w:sz w:val="20"/>
          <w:szCs w:val="20"/>
        </w:rPr>
      </w:pPr>
    </w:p>
    <w:p w14:paraId="6006F181" w14:textId="77777777" w:rsidR="00D90E1F" w:rsidRDefault="00D90E1F" w:rsidP="00D90E1F">
      <w:pPr>
        <w:jc w:val="both"/>
        <w:rPr>
          <w:sz w:val="20"/>
          <w:szCs w:val="20"/>
        </w:rPr>
      </w:pPr>
    </w:p>
    <w:p w14:paraId="056BCD9D" w14:textId="77777777" w:rsidR="00D90E1F" w:rsidRDefault="00D90E1F" w:rsidP="00D90E1F">
      <w:pPr>
        <w:jc w:val="both"/>
        <w:rPr>
          <w:sz w:val="20"/>
          <w:szCs w:val="20"/>
        </w:rPr>
      </w:pPr>
    </w:p>
    <w:p w14:paraId="13BBBB28" w14:textId="77777777" w:rsidR="00D90E1F" w:rsidRPr="000176C2" w:rsidRDefault="00D90E1F" w:rsidP="00D90E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</w:p>
    <w:p w14:paraId="2407AD13" w14:textId="77777777" w:rsidR="00D90E1F" w:rsidRPr="000176C2" w:rsidRDefault="00D90E1F" w:rsidP="00D90E1F">
      <w:pPr>
        <w:ind w:firstLine="360"/>
        <w:jc w:val="both"/>
        <w:rPr>
          <w:sz w:val="20"/>
          <w:szCs w:val="20"/>
        </w:rPr>
      </w:pP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  <w:t>AKCEPTUJĘ BEZ UWAG I ZASTRZEŻEŃ</w:t>
      </w:r>
    </w:p>
    <w:p w14:paraId="55876693" w14:textId="77777777" w:rsidR="00D90E1F" w:rsidRPr="000176C2" w:rsidRDefault="00D90E1F" w:rsidP="00D90E1F">
      <w:pPr>
        <w:jc w:val="both"/>
        <w:rPr>
          <w:rFonts w:eastAsia="Wingdings 2"/>
          <w:b/>
          <w:sz w:val="20"/>
          <w:szCs w:val="20"/>
        </w:rPr>
      </w:pPr>
    </w:p>
    <w:p w14:paraId="467709D7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  <w:t xml:space="preserve">    W Y K O N A W C A</w:t>
      </w:r>
    </w:p>
    <w:p w14:paraId="5FC16148" w14:textId="77777777" w:rsidR="00D90E1F" w:rsidRPr="000176C2" w:rsidRDefault="00D90E1F" w:rsidP="00D90E1F">
      <w:pPr>
        <w:jc w:val="both"/>
        <w:rPr>
          <w:rFonts w:eastAsia="Wingdings 2"/>
          <w:b/>
          <w:sz w:val="20"/>
          <w:szCs w:val="20"/>
        </w:rPr>
      </w:pPr>
    </w:p>
    <w:p w14:paraId="18BE01BE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sz w:val="20"/>
          <w:szCs w:val="20"/>
        </w:rPr>
        <w:t xml:space="preserve">                                                                     </w:t>
      </w:r>
      <w:r w:rsidRPr="000176C2">
        <w:rPr>
          <w:rFonts w:eastAsia="Wingdings 2"/>
          <w:b/>
          <w:sz w:val="20"/>
          <w:szCs w:val="20"/>
        </w:rPr>
        <w:t>Imię ……………. Nazwisko …………………..</w:t>
      </w:r>
      <w:r w:rsidRPr="000176C2">
        <w:rPr>
          <w:rFonts w:eastAsia="Wingdings 2"/>
          <w:b/>
          <w:sz w:val="20"/>
          <w:szCs w:val="20"/>
        </w:rPr>
        <w:tab/>
      </w:r>
    </w:p>
    <w:p w14:paraId="4C558FCB" w14:textId="77777777" w:rsidR="00D90E1F" w:rsidRPr="000176C2" w:rsidRDefault="00D90E1F" w:rsidP="00D90E1F">
      <w:pPr>
        <w:jc w:val="both"/>
        <w:rPr>
          <w:sz w:val="20"/>
          <w:szCs w:val="20"/>
        </w:rPr>
      </w:pPr>
      <w:r w:rsidRPr="000176C2">
        <w:rPr>
          <w:b/>
          <w:sz w:val="20"/>
          <w:szCs w:val="20"/>
        </w:rPr>
        <w:t xml:space="preserve">                                                                     </w:t>
      </w:r>
      <w:r w:rsidRPr="000176C2">
        <w:rPr>
          <w:rFonts w:eastAsia="Wingdings 2"/>
          <w:b/>
          <w:sz w:val="20"/>
          <w:szCs w:val="20"/>
        </w:rPr>
        <w:t>podpis ..................................................................</w:t>
      </w:r>
    </w:p>
    <w:p w14:paraId="227C853E" w14:textId="097A3A50" w:rsidR="001A2E33" w:rsidRDefault="00D90E1F" w:rsidP="00D90E1F">
      <w:r w:rsidRPr="000176C2">
        <w:rPr>
          <w:b/>
          <w:sz w:val="20"/>
          <w:szCs w:val="20"/>
        </w:rPr>
        <w:t xml:space="preserve">                                   </w:t>
      </w:r>
      <w:r w:rsidRPr="000176C2">
        <w:rPr>
          <w:rFonts w:eastAsia="Wingdings 2"/>
          <w:b/>
          <w:sz w:val="20"/>
          <w:szCs w:val="20"/>
        </w:rPr>
        <w:tab/>
        <w:t>/upełnomocniony przedstawiciel wykonawcy określony aktem reje</w:t>
      </w:r>
      <w:r>
        <w:rPr>
          <w:rFonts w:eastAsia="Wingdings 2"/>
          <w:b/>
          <w:sz w:val="20"/>
          <w:szCs w:val="20"/>
        </w:rPr>
        <w:t>stracji</w:t>
      </w:r>
    </w:p>
    <w:sectPr w:rsidR="001A2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3AED3" w14:textId="77777777" w:rsidR="00D90E1F" w:rsidRDefault="00D90E1F" w:rsidP="00D90E1F">
      <w:r>
        <w:separator/>
      </w:r>
    </w:p>
  </w:endnote>
  <w:endnote w:type="continuationSeparator" w:id="0">
    <w:p w14:paraId="03DB8E0C" w14:textId="77777777" w:rsidR="00D90E1F" w:rsidRDefault="00D90E1F" w:rsidP="00D9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BB31" w14:textId="77777777" w:rsidR="00D90E1F" w:rsidRPr="00601B36" w:rsidRDefault="00D90E1F" w:rsidP="00E5118F">
    <w:pPr>
      <w:pStyle w:val="Stopka"/>
      <w:jc w:val="right"/>
      <w:rPr>
        <w:rFonts w:ascii="Tahoma" w:hAnsi="Tahoma" w:cs="Tahoma"/>
        <w:sz w:val="14"/>
        <w:szCs w:val="12"/>
      </w:rPr>
    </w:pPr>
    <w:r w:rsidRPr="00054B88">
      <w:rPr>
        <w:rFonts w:ascii="Tahoma" w:hAnsi="Tahoma" w:cs="Tahoma"/>
        <w:sz w:val="14"/>
        <w:szCs w:val="12"/>
      </w:rPr>
      <w:t xml:space="preserve">Strona </w:t>
    </w:r>
    <w:r w:rsidRPr="00054B88">
      <w:rPr>
        <w:rFonts w:ascii="Tahoma" w:hAnsi="Tahoma" w:cs="Tahoma"/>
        <w:sz w:val="14"/>
        <w:szCs w:val="12"/>
      </w:rPr>
      <w:fldChar w:fldCharType="begin"/>
    </w:r>
    <w:r w:rsidRPr="00054B88">
      <w:rPr>
        <w:rFonts w:ascii="Tahoma" w:hAnsi="Tahoma" w:cs="Tahoma"/>
        <w:sz w:val="14"/>
        <w:szCs w:val="12"/>
      </w:rPr>
      <w:instrText>PAGE  \* Arabic  \* MERGEFORMAT</w:instrText>
    </w:r>
    <w:r w:rsidRPr="00054B88">
      <w:rPr>
        <w:rFonts w:ascii="Tahoma" w:hAnsi="Tahoma" w:cs="Tahoma"/>
        <w:sz w:val="14"/>
        <w:szCs w:val="12"/>
      </w:rPr>
      <w:fldChar w:fldCharType="separate"/>
    </w:r>
    <w:r>
      <w:rPr>
        <w:rFonts w:ascii="Tahoma" w:hAnsi="Tahoma" w:cs="Tahoma"/>
        <w:noProof/>
        <w:sz w:val="14"/>
        <w:szCs w:val="12"/>
      </w:rPr>
      <w:t>32</w:t>
    </w:r>
    <w:r w:rsidRPr="00054B88">
      <w:rPr>
        <w:rFonts w:ascii="Tahoma" w:hAnsi="Tahoma" w:cs="Tahoma"/>
        <w:sz w:val="14"/>
        <w:szCs w:val="12"/>
      </w:rPr>
      <w:fldChar w:fldCharType="end"/>
    </w:r>
    <w:r w:rsidRPr="00054B88">
      <w:rPr>
        <w:rFonts w:ascii="Tahoma" w:hAnsi="Tahoma" w:cs="Tahoma"/>
        <w:sz w:val="14"/>
        <w:szCs w:val="12"/>
      </w:rPr>
      <w:t xml:space="preserve"> z </w:t>
    </w:r>
    <w:r w:rsidRPr="00054B88">
      <w:rPr>
        <w:rFonts w:ascii="Tahoma" w:hAnsi="Tahoma" w:cs="Tahoma"/>
        <w:sz w:val="14"/>
        <w:szCs w:val="12"/>
      </w:rPr>
      <w:fldChar w:fldCharType="begin"/>
    </w:r>
    <w:r w:rsidRPr="00054B88">
      <w:rPr>
        <w:rFonts w:ascii="Tahoma" w:hAnsi="Tahoma" w:cs="Tahoma"/>
        <w:sz w:val="14"/>
        <w:szCs w:val="12"/>
      </w:rPr>
      <w:instrText>NUMPAGES  \* Arabic  \* MERGEFORMAT</w:instrText>
    </w:r>
    <w:r w:rsidRPr="00054B88">
      <w:rPr>
        <w:rFonts w:ascii="Tahoma" w:hAnsi="Tahoma" w:cs="Tahoma"/>
        <w:sz w:val="14"/>
        <w:szCs w:val="12"/>
      </w:rPr>
      <w:fldChar w:fldCharType="separate"/>
    </w:r>
    <w:r>
      <w:rPr>
        <w:rFonts w:ascii="Tahoma" w:hAnsi="Tahoma" w:cs="Tahoma"/>
        <w:noProof/>
        <w:sz w:val="14"/>
        <w:szCs w:val="12"/>
      </w:rPr>
      <w:t>33</w:t>
    </w:r>
    <w:r w:rsidRPr="00054B88">
      <w:rPr>
        <w:rFonts w:ascii="Tahoma" w:hAnsi="Tahoma" w:cs="Tahoma"/>
        <w:sz w:val="14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D301" w14:textId="77777777" w:rsidR="00D90E1F" w:rsidRDefault="00D90E1F" w:rsidP="00D90E1F">
      <w:r>
        <w:separator/>
      </w:r>
    </w:p>
  </w:footnote>
  <w:footnote w:type="continuationSeparator" w:id="0">
    <w:p w14:paraId="150B2209" w14:textId="77777777" w:rsidR="00D90E1F" w:rsidRDefault="00D90E1F" w:rsidP="00D90E1F">
      <w:r>
        <w:continuationSeparator/>
      </w:r>
    </w:p>
  </w:footnote>
  <w:footnote w:id="1">
    <w:p w14:paraId="311BC131" w14:textId="77777777" w:rsidR="00D90E1F" w:rsidRDefault="00D90E1F" w:rsidP="00D90E1F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0CF3C23" w14:textId="77777777" w:rsidR="00D90E1F" w:rsidRDefault="00D90E1F" w:rsidP="00D90E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B364816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5"/>
    <w:multiLevelType w:val="singleLevel"/>
    <w:tmpl w:val="FF8C6702"/>
    <w:lvl w:ilvl="0">
      <w:start w:val="1"/>
      <w:numFmt w:val="decimal"/>
      <w:lvlText w:val="%1."/>
      <w:lvlJc w:val="left"/>
      <w:pPr>
        <w:ind w:left="1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1"/>
        <w:szCs w:val="21"/>
        <w:lang w:eastAsia="pl-PL"/>
      </w:rPr>
    </w:lvl>
  </w:abstractNum>
  <w:abstractNum w:abstractNumId="5" w15:restartNumberingAfterBreak="0">
    <w:nsid w:val="00000007"/>
    <w:multiLevelType w:val="singleLevel"/>
    <w:tmpl w:val="6F62673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00000008"/>
    <w:multiLevelType w:val="singleLevel"/>
    <w:tmpl w:val="4BBE372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  <w:vertAlign w:val="baseline"/>
      </w:rPr>
    </w:lvl>
  </w:abstractNum>
  <w:abstractNum w:abstractNumId="7" w15:restartNumberingAfterBreak="0">
    <w:nsid w:val="00000009"/>
    <w:multiLevelType w:val="singleLevel"/>
    <w:tmpl w:val="7A4418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8" w15:restartNumberingAfterBreak="0">
    <w:nsid w:val="0000000A"/>
    <w:multiLevelType w:val="multilevel"/>
    <w:tmpl w:val="F5CEA33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66485C24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10" w15:restartNumberingAfterBreak="0">
    <w:nsid w:val="0000000C"/>
    <w:multiLevelType w:val="multilevel"/>
    <w:tmpl w:val="278A1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D"/>
    <w:multiLevelType w:val="singleLevel"/>
    <w:tmpl w:val="EC1EFA1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2" w15:restartNumberingAfterBreak="0">
    <w:nsid w:val="0000000E"/>
    <w:multiLevelType w:val="singleLevel"/>
    <w:tmpl w:val="4E62553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3" w15:restartNumberingAfterBreak="0">
    <w:nsid w:val="0000000F"/>
    <w:multiLevelType w:val="singleLevel"/>
    <w:tmpl w:val="094AD72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4" w15:restartNumberingAfterBreak="0">
    <w:nsid w:val="00000010"/>
    <w:multiLevelType w:val="multilevel"/>
    <w:tmpl w:val="5B264CF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3C62B2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0000012"/>
    <w:multiLevelType w:val="multilevel"/>
    <w:tmpl w:val="30C8B7D6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5B57C2"/>
    <w:multiLevelType w:val="hybridMultilevel"/>
    <w:tmpl w:val="B3AA05C4"/>
    <w:lvl w:ilvl="0" w:tplc="8B5A997E">
      <w:start w:val="2"/>
      <w:numFmt w:val="decimal"/>
      <w:lvlText w:val="%1."/>
      <w:lvlJc w:val="left"/>
      <w:pPr>
        <w:ind w:left="144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AB086C"/>
    <w:multiLevelType w:val="multilevel"/>
    <w:tmpl w:val="7A30EEE4"/>
    <w:styleLink w:val="Styl111"/>
    <w:lvl w:ilvl="0">
      <w:numFmt w:val="decimal"/>
      <w:lvlText w:val=""/>
      <w:lvlJc w:val="left"/>
      <w:pPr>
        <w:ind w:left="0" w:firstLine="0"/>
      </w:pPr>
    </w:lvl>
    <w:lvl w:ilvl="1">
      <w:numFmt w:val="decimal"/>
      <w:pStyle w:val="Clauzullo1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6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1915970444">
    <w:abstractNumId w:val="21"/>
  </w:num>
  <w:num w:numId="2" w16cid:durableId="16722479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6137740">
    <w:abstractNumId w:val="18"/>
  </w:num>
  <w:num w:numId="4" w16cid:durableId="1148013328">
    <w:abstractNumId w:val="24"/>
  </w:num>
  <w:num w:numId="5" w16cid:durableId="102656170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29580374">
    <w:abstractNumId w:val="17"/>
  </w:num>
  <w:num w:numId="7" w16cid:durableId="455292487">
    <w:abstractNumId w:val="25"/>
  </w:num>
  <w:num w:numId="8" w16cid:durableId="145754922">
    <w:abstractNumId w:val="4"/>
  </w:num>
  <w:num w:numId="9" w16cid:durableId="185366228">
    <w:abstractNumId w:val="3"/>
  </w:num>
  <w:num w:numId="10" w16cid:durableId="2028023111">
    <w:abstractNumId w:val="0"/>
  </w:num>
  <w:num w:numId="11" w16cid:durableId="1227762238">
    <w:abstractNumId w:val="1"/>
  </w:num>
  <w:num w:numId="12" w16cid:durableId="1214582631">
    <w:abstractNumId w:val="2"/>
  </w:num>
  <w:num w:numId="13" w16cid:durableId="553351873">
    <w:abstractNumId w:val="5"/>
  </w:num>
  <w:num w:numId="14" w16cid:durableId="498034825">
    <w:abstractNumId w:val="6"/>
  </w:num>
  <w:num w:numId="15" w16cid:durableId="248581642">
    <w:abstractNumId w:val="7"/>
  </w:num>
  <w:num w:numId="16" w16cid:durableId="1262879618">
    <w:abstractNumId w:val="8"/>
  </w:num>
  <w:num w:numId="17" w16cid:durableId="860556126">
    <w:abstractNumId w:val="9"/>
  </w:num>
  <w:num w:numId="18" w16cid:durableId="1273437163">
    <w:abstractNumId w:val="10"/>
  </w:num>
  <w:num w:numId="19" w16cid:durableId="1276062375">
    <w:abstractNumId w:val="11"/>
  </w:num>
  <w:num w:numId="20" w16cid:durableId="2092924659">
    <w:abstractNumId w:val="12"/>
  </w:num>
  <w:num w:numId="21" w16cid:durableId="1902982221">
    <w:abstractNumId w:val="13"/>
  </w:num>
  <w:num w:numId="22" w16cid:durableId="487287088">
    <w:abstractNumId w:val="14"/>
  </w:num>
  <w:num w:numId="23" w16cid:durableId="712658235">
    <w:abstractNumId w:val="15"/>
  </w:num>
  <w:num w:numId="24" w16cid:durableId="314719704">
    <w:abstractNumId w:val="16"/>
  </w:num>
  <w:num w:numId="25" w16cid:durableId="1011445831">
    <w:abstractNumId w:val="23"/>
  </w:num>
  <w:num w:numId="26" w16cid:durableId="411124352">
    <w:abstractNumId w:val="20"/>
  </w:num>
  <w:num w:numId="27" w16cid:durableId="15689511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1F"/>
    <w:rsid w:val="001A2E33"/>
    <w:rsid w:val="00D9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9132"/>
  <w15:chartTrackingRefBased/>
  <w15:docId w15:val="{84CDFE21-2DCC-4CFB-9429-30F12C58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E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90E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0E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D90E1F"/>
    <w:pPr>
      <w:spacing w:after="120"/>
    </w:pPr>
  </w:style>
  <w:style w:type="character" w:customStyle="1" w:styleId="TekstpodstawowyZnak">
    <w:name w:val="Tekst podstawowy Znak"/>
    <w:aliases w:val="Znak1 Znak, Znak1 Znak"/>
    <w:basedOn w:val="Domylnaczcionkaakapitu"/>
    <w:link w:val="Tekstpodstawowy"/>
    <w:rsid w:val="00D90E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0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D90E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E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90E1F"/>
    <w:rPr>
      <w:vertAlign w:val="superscript"/>
    </w:rPr>
  </w:style>
  <w:style w:type="paragraph" w:customStyle="1" w:styleId="Clauzullo1">
    <w:name w:val="Clauzullo 1"/>
    <w:basedOn w:val="Nagwek2"/>
    <w:autoRedefine/>
    <w:rsid w:val="00D90E1F"/>
    <w:pPr>
      <w:keepLines w:val="0"/>
      <w:numPr>
        <w:ilvl w:val="1"/>
        <w:numId w:val="1"/>
      </w:numPr>
      <w:pBdr>
        <w:top w:val="single" w:sz="8" w:space="12" w:color="FF0000"/>
      </w:pBdr>
      <w:tabs>
        <w:tab w:val="num" w:pos="360"/>
        <w:tab w:val="left" w:pos="993"/>
      </w:tabs>
      <w:spacing w:before="60" w:after="120" w:line="360" w:lineRule="auto"/>
      <w:jc w:val="both"/>
      <w:outlineLvl w:val="2"/>
    </w:pPr>
    <w:rPr>
      <w:rFonts w:ascii="Verdana" w:eastAsia="Calibri" w:hAnsi="Verdana" w:cs="Times New Roman"/>
      <w:bCs/>
      <w:color w:val="auto"/>
      <w:sz w:val="24"/>
      <w:szCs w:val="22"/>
      <w:lang w:val="en-GB"/>
    </w:rPr>
  </w:style>
  <w:style w:type="character" w:customStyle="1" w:styleId="FontStyle111">
    <w:name w:val="Font Style111"/>
    <w:basedOn w:val="Domylnaczcionkaakapitu"/>
    <w:uiPriority w:val="99"/>
    <w:rsid w:val="00D90E1F"/>
    <w:rPr>
      <w:rFonts w:ascii="Calibri" w:hAnsi="Calibri" w:cs="Calibri"/>
      <w:sz w:val="20"/>
      <w:szCs w:val="20"/>
    </w:rPr>
  </w:style>
  <w:style w:type="paragraph" w:customStyle="1" w:styleId="normaltableau">
    <w:name w:val="normal_tableau"/>
    <w:basedOn w:val="Normalny"/>
    <w:rsid w:val="00D90E1F"/>
    <w:pPr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numbering" w:customStyle="1" w:styleId="Styl111">
    <w:name w:val="Styl111"/>
    <w:rsid w:val="00D90E1F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E1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4225</Words>
  <Characters>25355</Characters>
  <Application>Microsoft Office Word</Application>
  <DocSecurity>0</DocSecurity>
  <Lines>211</Lines>
  <Paragraphs>59</Paragraphs>
  <ScaleCrop>false</ScaleCrop>
  <Company/>
  <LinksUpToDate>false</LinksUpToDate>
  <CharactersWithSpaces>29521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1</cp:revision>
  <dcterms:created xsi:type="dcterms:W3CDTF">2022-08-05T05:39:00Z</dcterms:created>
  <dcterms:modified xsi:type="dcterms:W3CDTF">2022-08-05T05:43:00Z</dcterms:modified>
</cp:coreProperties>
</file>