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09E7D4" w14:textId="77777777" w:rsidR="00BC36B8" w:rsidRPr="003672AE" w:rsidRDefault="00BC36B8" w:rsidP="00BC36B8">
      <w:pPr>
        <w:spacing w:before="40" w:after="40"/>
        <w:jc w:val="both"/>
        <w:rPr>
          <w:rFonts w:ascii="Tahoma" w:hAnsi="Tahoma" w:cs="Tahoma"/>
          <w:b/>
          <w:sz w:val="16"/>
          <w:szCs w:val="18"/>
        </w:rPr>
      </w:pPr>
      <w:bookmarkStart w:id="0" w:name="_Hlk98401755"/>
      <w:r w:rsidRPr="003672AE">
        <w:rPr>
          <w:rFonts w:ascii="Tahoma" w:hAnsi="Tahoma" w:cs="Tahoma"/>
          <w:sz w:val="16"/>
          <w:szCs w:val="18"/>
        </w:rPr>
        <w:t xml:space="preserve">Załącznik nr 1 - </w:t>
      </w:r>
      <w:r w:rsidRPr="003672AE">
        <w:rPr>
          <w:rFonts w:ascii="Tahoma" w:hAnsi="Tahoma" w:cs="Tahoma"/>
          <w:b/>
          <w:sz w:val="16"/>
          <w:szCs w:val="18"/>
        </w:rPr>
        <w:t xml:space="preserve">Formularz oferty </w:t>
      </w:r>
    </w:p>
    <w:p w14:paraId="240FACB3" w14:textId="77777777" w:rsidR="00BC36B8" w:rsidRPr="003672AE" w:rsidRDefault="00BC36B8" w:rsidP="00BC36B8">
      <w:pPr>
        <w:spacing w:before="40" w:after="40"/>
        <w:jc w:val="center"/>
        <w:rPr>
          <w:rFonts w:ascii="Tahoma" w:hAnsi="Tahoma" w:cs="Tahoma"/>
          <w:b/>
          <w:sz w:val="28"/>
          <w:szCs w:val="32"/>
        </w:rPr>
      </w:pPr>
      <w:r w:rsidRPr="003672AE">
        <w:rPr>
          <w:rFonts w:ascii="Tahoma" w:hAnsi="Tahoma" w:cs="Tahoma"/>
          <w:b/>
          <w:sz w:val="28"/>
          <w:szCs w:val="32"/>
        </w:rPr>
        <w:t>O F E R T A</w:t>
      </w:r>
    </w:p>
    <w:p w14:paraId="08610C19" w14:textId="77777777" w:rsidR="00BC36B8" w:rsidRPr="003672AE" w:rsidRDefault="00BC36B8" w:rsidP="00BC36B8">
      <w:pPr>
        <w:spacing w:before="40" w:after="40"/>
        <w:jc w:val="center"/>
        <w:rPr>
          <w:rFonts w:ascii="Tahoma" w:hAnsi="Tahoma" w:cs="Tahoma"/>
          <w:sz w:val="18"/>
        </w:rPr>
      </w:pPr>
      <w:r w:rsidRPr="003672AE">
        <w:rPr>
          <w:rFonts w:ascii="Tahoma" w:hAnsi="Tahoma" w:cs="Tahoma"/>
          <w:sz w:val="18"/>
        </w:rPr>
        <w:t>na roboty budowlane:</w:t>
      </w:r>
    </w:p>
    <w:p w14:paraId="0E19CFFC" w14:textId="77777777" w:rsidR="00BC36B8" w:rsidRPr="00CC0393" w:rsidRDefault="00BC36B8" w:rsidP="00BC36B8">
      <w:pPr>
        <w:pStyle w:val="Akapitzlist"/>
        <w:shd w:val="clear" w:color="auto" w:fill="FFFFFF"/>
        <w:spacing w:line="259" w:lineRule="auto"/>
        <w:ind w:left="360" w:right="110"/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>Z</w:t>
      </w:r>
      <w:r w:rsidRPr="004165F9">
        <w:rPr>
          <w:rFonts w:ascii="Tahoma" w:hAnsi="Tahoma" w:cs="Tahoma"/>
          <w:b/>
          <w:bCs/>
          <w:sz w:val="18"/>
          <w:szCs w:val="18"/>
        </w:rPr>
        <w:t>miana centralnego ogrzewania w lokalac</w:t>
      </w:r>
      <w:r>
        <w:rPr>
          <w:rFonts w:ascii="Tahoma" w:hAnsi="Tahoma" w:cs="Tahoma"/>
          <w:b/>
          <w:bCs/>
          <w:sz w:val="18"/>
          <w:szCs w:val="18"/>
        </w:rPr>
        <w:t>h</w:t>
      </w:r>
      <w:r w:rsidRPr="004165F9">
        <w:rPr>
          <w:rFonts w:ascii="Tahoma" w:hAnsi="Tahoma" w:cs="Tahoma"/>
          <w:b/>
          <w:bCs/>
          <w:sz w:val="18"/>
          <w:szCs w:val="18"/>
        </w:rPr>
        <w:t xml:space="preserve"> komunalnych </w:t>
      </w:r>
      <w:r w:rsidRPr="0068019F">
        <w:rPr>
          <w:rFonts w:ascii="Tahoma" w:hAnsi="Tahoma" w:cs="Tahoma"/>
          <w:b/>
          <w:sz w:val="18"/>
          <w:szCs w:val="18"/>
        </w:rPr>
        <w:t>oraz</w:t>
      </w:r>
      <w:r w:rsidRPr="0068019F">
        <w:rPr>
          <w:rFonts w:ascii="Tahoma" w:hAnsi="Tahoma" w:cs="Tahoma"/>
          <w:b/>
          <w:bCs/>
          <w:sz w:val="18"/>
          <w:szCs w:val="18"/>
        </w:rPr>
        <w:t xml:space="preserve"> budowa instalacji zbiornikowej na gaz płynny propan(zbiornik naziemny </w:t>
      </w:r>
      <w:r w:rsidRPr="008B3C6D">
        <w:rPr>
          <w:rFonts w:ascii="Tahoma" w:hAnsi="Tahoma" w:cs="Tahoma"/>
          <w:b/>
          <w:bCs/>
          <w:sz w:val="18"/>
          <w:szCs w:val="18"/>
        </w:rPr>
        <w:t>V=4850 dm</w:t>
      </w:r>
      <w:r w:rsidRPr="008B3C6D">
        <w:rPr>
          <w:rFonts w:ascii="Tahoma" w:hAnsi="Tahoma" w:cs="Tahoma"/>
          <w:b/>
          <w:bCs/>
          <w:sz w:val="18"/>
          <w:szCs w:val="18"/>
          <w:vertAlign w:val="superscript"/>
        </w:rPr>
        <w:t>3</w:t>
      </w:r>
      <w:r w:rsidRPr="0068019F">
        <w:rPr>
          <w:rFonts w:ascii="Tahoma" w:hAnsi="Tahoma" w:cs="Tahoma"/>
          <w:b/>
          <w:bCs/>
          <w:sz w:val="18"/>
          <w:szCs w:val="18"/>
        </w:rPr>
        <w:t xml:space="preserve"> wraz z przyłączem gazu do budynku oraz wewnętrzną instalacją gazową</w:t>
      </w:r>
      <w:r>
        <w:rPr>
          <w:rFonts w:ascii="Tahoma" w:hAnsi="Tahoma" w:cs="Tahoma"/>
          <w:b/>
          <w:bCs/>
          <w:sz w:val="18"/>
          <w:szCs w:val="18"/>
        </w:rPr>
        <w:t xml:space="preserve"> i montażem kotła gazowego</w:t>
      </w:r>
      <w:r w:rsidRPr="0068019F">
        <w:rPr>
          <w:rFonts w:ascii="Tahoma" w:hAnsi="Tahoma" w:cs="Tahoma"/>
          <w:b/>
          <w:bCs/>
          <w:sz w:val="18"/>
          <w:szCs w:val="18"/>
        </w:rPr>
        <w:t>.</w:t>
      </w:r>
    </w:p>
    <w:p w14:paraId="0F4CB32B" w14:textId="77777777" w:rsidR="00BC36B8" w:rsidRPr="003672AE" w:rsidRDefault="00BC36B8" w:rsidP="00BC36B8">
      <w:pPr>
        <w:spacing w:before="40" w:after="40"/>
        <w:jc w:val="center"/>
        <w:rPr>
          <w:rFonts w:ascii="Tahoma" w:hAnsi="Tahoma" w:cs="Tahoma"/>
          <w:sz w:val="18"/>
        </w:rPr>
      </w:pPr>
    </w:p>
    <w:p w14:paraId="0C822A14" w14:textId="77777777" w:rsidR="00BC36B8" w:rsidRPr="003672AE" w:rsidRDefault="00BC36B8">
      <w:pPr>
        <w:numPr>
          <w:ilvl w:val="2"/>
          <w:numId w:val="5"/>
        </w:numPr>
        <w:spacing w:before="120" w:after="120" w:line="276" w:lineRule="auto"/>
        <w:ind w:left="426" w:hanging="568"/>
        <w:jc w:val="both"/>
        <w:rPr>
          <w:rFonts w:ascii="Tahoma" w:hAnsi="Tahoma" w:cs="Tahoma"/>
          <w:b/>
          <w:sz w:val="18"/>
          <w:szCs w:val="20"/>
        </w:rPr>
      </w:pPr>
      <w:r w:rsidRPr="003672AE">
        <w:rPr>
          <w:rFonts w:ascii="Tahoma" w:hAnsi="Tahoma" w:cs="Tahoma"/>
          <w:b/>
          <w:sz w:val="18"/>
          <w:szCs w:val="20"/>
        </w:rPr>
        <w:t>ZAMAWIAJĄCY:</w:t>
      </w:r>
      <w:r w:rsidRPr="003672AE">
        <w:rPr>
          <w:rFonts w:ascii="Tahoma" w:hAnsi="Tahoma" w:cs="Tahoma"/>
          <w:b/>
          <w:sz w:val="18"/>
          <w:szCs w:val="20"/>
        </w:rPr>
        <w:br/>
      </w:r>
      <w:r>
        <w:rPr>
          <w:rFonts w:ascii="Tahoma" w:hAnsi="Tahoma" w:cs="Tahoma"/>
          <w:b/>
          <w:sz w:val="18"/>
          <w:szCs w:val="20"/>
        </w:rPr>
        <w:t>Miejski Zarząd Budynków Komunalnych w Kędzierzynie-Koźlu ul. Grunwaldzka 6 47-220 Kędzierzyn-Koźle.</w:t>
      </w:r>
    </w:p>
    <w:p w14:paraId="7894F03E" w14:textId="77777777" w:rsidR="00BC36B8" w:rsidRPr="003672AE" w:rsidRDefault="00BC36B8" w:rsidP="00BC36B8">
      <w:pPr>
        <w:spacing w:before="120" w:after="120"/>
        <w:ind w:left="284"/>
        <w:jc w:val="both"/>
        <w:rPr>
          <w:rFonts w:ascii="Tahoma" w:hAnsi="Tahoma" w:cs="Tahoma"/>
          <w:b/>
          <w:sz w:val="16"/>
          <w:szCs w:val="18"/>
        </w:rPr>
      </w:pPr>
    </w:p>
    <w:p w14:paraId="04D17675" w14:textId="77777777" w:rsidR="00BC36B8" w:rsidRPr="003672AE" w:rsidRDefault="00BC36B8">
      <w:pPr>
        <w:numPr>
          <w:ilvl w:val="2"/>
          <w:numId w:val="5"/>
        </w:numPr>
        <w:spacing w:before="120" w:after="120" w:line="276" w:lineRule="auto"/>
        <w:ind w:left="567" w:hanging="709"/>
        <w:jc w:val="both"/>
        <w:rPr>
          <w:rFonts w:ascii="Tahoma" w:hAnsi="Tahoma" w:cs="Tahoma"/>
          <w:b/>
          <w:sz w:val="18"/>
          <w:szCs w:val="18"/>
        </w:rPr>
      </w:pPr>
      <w:r w:rsidRPr="003672AE">
        <w:rPr>
          <w:rFonts w:ascii="Tahoma" w:hAnsi="Tahoma" w:cs="Tahoma"/>
          <w:b/>
          <w:sz w:val="18"/>
          <w:szCs w:val="18"/>
        </w:rPr>
        <w:t>WYKONAWCA: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2528"/>
        <w:gridCol w:w="2466"/>
        <w:gridCol w:w="1879"/>
        <w:gridCol w:w="1619"/>
      </w:tblGrid>
      <w:tr w:rsidR="00BC36B8" w:rsidRPr="003672AE" w14:paraId="70ADEBB6" w14:textId="77777777" w:rsidTr="003A0647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A2AC3" w14:textId="77777777" w:rsidR="00BC36B8" w:rsidRPr="003672AE" w:rsidRDefault="00BC36B8" w:rsidP="003A0647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3672AE">
              <w:rPr>
                <w:rFonts w:ascii="Tahoma" w:hAnsi="Tahoma" w:cs="Tahoma"/>
                <w:b/>
                <w:sz w:val="18"/>
                <w:szCs w:val="18"/>
              </w:rPr>
              <w:t>lp.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766E2" w14:textId="77777777" w:rsidR="00BC36B8" w:rsidRPr="003672AE" w:rsidRDefault="00BC36B8" w:rsidP="003A0647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3672AE">
              <w:rPr>
                <w:rFonts w:ascii="Tahoma" w:hAnsi="Tahoma" w:cs="Tahoma"/>
                <w:b/>
                <w:sz w:val="18"/>
                <w:szCs w:val="18"/>
              </w:rPr>
              <w:t>Nazwa(y) Wykonawcy(ów)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2E99C" w14:textId="77777777" w:rsidR="00BC36B8" w:rsidRPr="003672AE" w:rsidRDefault="00BC36B8" w:rsidP="003A0647">
            <w:pPr>
              <w:tabs>
                <w:tab w:val="right" w:pos="3597"/>
              </w:tabs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3672AE">
              <w:rPr>
                <w:rFonts w:ascii="Tahoma" w:hAnsi="Tahoma" w:cs="Tahoma"/>
                <w:b/>
                <w:sz w:val="18"/>
                <w:szCs w:val="18"/>
              </w:rPr>
              <w:t>Adres(y) Wykonawcy(ów)</w:t>
            </w:r>
            <w:r w:rsidRPr="003672AE">
              <w:rPr>
                <w:rFonts w:ascii="Tahoma" w:hAnsi="Tahoma" w:cs="Tahoma"/>
                <w:b/>
                <w:sz w:val="18"/>
                <w:szCs w:val="18"/>
              </w:rPr>
              <w:tab/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8C2BE" w14:textId="77777777" w:rsidR="00BC36B8" w:rsidRPr="003672AE" w:rsidRDefault="00BC36B8" w:rsidP="003A0647">
            <w:pPr>
              <w:tabs>
                <w:tab w:val="right" w:pos="3597"/>
              </w:tabs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3672AE">
              <w:rPr>
                <w:rFonts w:ascii="Tahoma" w:hAnsi="Tahoma" w:cs="Tahoma"/>
                <w:b/>
                <w:sz w:val="18"/>
                <w:szCs w:val="18"/>
              </w:rPr>
              <w:t>NIP, REGON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3A7ED" w14:textId="77777777" w:rsidR="00BC36B8" w:rsidRPr="003672AE" w:rsidRDefault="00BC36B8" w:rsidP="003A0647">
            <w:pPr>
              <w:tabs>
                <w:tab w:val="right" w:pos="3597"/>
              </w:tabs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3672AE">
              <w:rPr>
                <w:rFonts w:ascii="Tahoma" w:hAnsi="Tahoma" w:cs="Tahoma"/>
                <w:b/>
                <w:sz w:val="18"/>
                <w:szCs w:val="18"/>
              </w:rPr>
              <w:t>NR REJESTRU np. KRS</w:t>
            </w:r>
          </w:p>
        </w:tc>
      </w:tr>
      <w:tr w:rsidR="00BC36B8" w:rsidRPr="003672AE" w14:paraId="77282B71" w14:textId="77777777" w:rsidTr="003A0647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8A34C" w14:textId="77777777" w:rsidR="00BC36B8" w:rsidRPr="003672AE" w:rsidRDefault="00BC36B8" w:rsidP="003A0647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D6FF4" w14:textId="77777777" w:rsidR="00BC36B8" w:rsidRPr="003672AE" w:rsidRDefault="00BC36B8" w:rsidP="003A0647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CB936" w14:textId="77777777" w:rsidR="00BC36B8" w:rsidRPr="003672AE" w:rsidRDefault="00BC36B8" w:rsidP="003A0647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A10BB" w14:textId="77777777" w:rsidR="00BC36B8" w:rsidRPr="003672AE" w:rsidRDefault="00BC36B8" w:rsidP="003A0647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08DAE" w14:textId="77777777" w:rsidR="00BC36B8" w:rsidRPr="003672AE" w:rsidRDefault="00BC36B8" w:rsidP="003A0647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BC36B8" w:rsidRPr="003672AE" w14:paraId="3984E93F" w14:textId="77777777" w:rsidTr="003A0647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78915" w14:textId="77777777" w:rsidR="00BC36B8" w:rsidRPr="003672AE" w:rsidRDefault="00BC36B8" w:rsidP="003A0647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2CE5C" w14:textId="77777777" w:rsidR="00BC36B8" w:rsidRPr="003672AE" w:rsidRDefault="00BC36B8" w:rsidP="003A0647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37031" w14:textId="77777777" w:rsidR="00BC36B8" w:rsidRPr="003672AE" w:rsidRDefault="00BC36B8" w:rsidP="003A0647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400A9" w14:textId="77777777" w:rsidR="00BC36B8" w:rsidRPr="003672AE" w:rsidRDefault="00BC36B8" w:rsidP="003A0647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A2CC9" w14:textId="77777777" w:rsidR="00BC36B8" w:rsidRPr="003672AE" w:rsidRDefault="00BC36B8" w:rsidP="003A0647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</w:tbl>
    <w:p w14:paraId="3AF4E1A4" w14:textId="77777777" w:rsidR="00BC36B8" w:rsidRPr="003672AE" w:rsidRDefault="00BC36B8" w:rsidP="00BC36B8">
      <w:pPr>
        <w:jc w:val="both"/>
        <w:rPr>
          <w:rFonts w:ascii="Tahoma" w:hAnsi="Tahoma" w:cs="Tahoma"/>
          <w:b/>
          <w:sz w:val="18"/>
          <w:szCs w:val="18"/>
          <w:lang w:val="de-DE"/>
        </w:rPr>
      </w:pPr>
    </w:p>
    <w:p w14:paraId="5F811C8E" w14:textId="77777777" w:rsidR="00BC36B8" w:rsidRPr="003672AE" w:rsidRDefault="00BC36B8">
      <w:pPr>
        <w:numPr>
          <w:ilvl w:val="2"/>
          <w:numId w:val="5"/>
        </w:numPr>
        <w:spacing w:before="120" w:after="120" w:line="276" w:lineRule="auto"/>
        <w:ind w:left="426" w:hanging="568"/>
        <w:jc w:val="both"/>
        <w:rPr>
          <w:rFonts w:ascii="Tahoma" w:hAnsi="Tahoma" w:cs="Tahoma"/>
          <w:b/>
          <w:sz w:val="18"/>
          <w:szCs w:val="18"/>
        </w:rPr>
      </w:pPr>
      <w:r w:rsidRPr="003672AE">
        <w:rPr>
          <w:rFonts w:ascii="Tahoma" w:hAnsi="Tahoma" w:cs="Tahoma"/>
          <w:b/>
          <w:sz w:val="18"/>
          <w:szCs w:val="18"/>
          <w:lang w:val="de-DE"/>
        </w:rPr>
        <w:t xml:space="preserve">Dane </w:t>
      </w:r>
      <w:r w:rsidRPr="003672AE">
        <w:rPr>
          <w:rFonts w:ascii="Tahoma" w:hAnsi="Tahoma" w:cs="Tahoma"/>
          <w:b/>
          <w:sz w:val="18"/>
          <w:szCs w:val="18"/>
        </w:rPr>
        <w:t>kontaktowe</w:t>
      </w:r>
      <w:r w:rsidRPr="003672AE">
        <w:rPr>
          <w:rFonts w:ascii="Tahoma" w:hAnsi="Tahoma" w:cs="Tahoma"/>
          <w:b/>
          <w:sz w:val="18"/>
          <w:szCs w:val="18"/>
          <w:lang w:val="de-DE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35"/>
        <w:gridCol w:w="6327"/>
      </w:tblGrid>
      <w:tr w:rsidR="00BC36B8" w:rsidRPr="003672AE" w14:paraId="34E1B22E" w14:textId="77777777" w:rsidTr="003A0647"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15477" w14:textId="77777777" w:rsidR="00BC36B8" w:rsidRPr="003672AE" w:rsidRDefault="00BC36B8" w:rsidP="003A0647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3672AE">
              <w:rPr>
                <w:rFonts w:ascii="Tahoma" w:hAnsi="Tahoma" w:cs="Tahoma"/>
                <w:b/>
                <w:sz w:val="18"/>
                <w:szCs w:val="18"/>
              </w:rPr>
              <w:t>Imię i nazwisko</w:t>
            </w:r>
          </w:p>
        </w:tc>
        <w:tc>
          <w:tcPr>
            <w:tcW w:w="3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2541D" w14:textId="77777777" w:rsidR="00BC36B8" w:rsidRPr="003672AE" w:rsidRDefault="00BC36B8" w:rsidP="003A0647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BC36B8" w:rsidRPr="003672AE" w14:paraId="4D7F401F" w14:textId="77777777" w:rsidTr="003A0647"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D59CA" w14:textId="77777777" w:rsidR="00BC36B8" w:rsidRPr="003672AE" w:rsidRDefault="00BC36B8" w:rsidP="003A0647">
            <w:pPr>
              <w:jc w:val="both"/>
              <w:rPr>
                <w:rFonts w:ascii="Tahoma" w:hAnsi="Tahoma" w:cs="Tahoma"/>
                <w:b/>
                <w:sz w:val="18"/>
                <w:szCs w:val="18"/>
                <w:lang w:val="de-DE"/>
              </w:rPr>
            </w:pPr>
            <w:proofErr w:type="spellStart"/>
            <w:r w:rsidRPr="003672AE">
              <w:rPr>
                <w:rFonts w:ascii="Tahoma" w:hAnsi="Tahoma" w:cs="Tahoma"/>
                <w:b/>
                <w:sz w:val="18"/>
                <w:szCs w:val="18"/>
                <w:lang w:val="de-DE"/>
              </w:rPr>
              <w:t>Adres</w:t>
            </w:r>
            <w:proofErr w:type="spellEnd"/>
          </w:p>
        </w:tc>
        <w:tc>
          <w:tcPr>
            <w:tcW w:w="3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A745F" w14:textId="77777777" w:rsidR="00BC36B8" w:rsidRPr="003672AE" w:rsidRDefault="00BC36B8" w:rsidP="003A0647">
            <w:pPr>
              <w:jc w:val="both"/>
              <w:rPr>
                <w:rFonts w:ascii="Tahoma" w:hAnsi="Tahoma" w:cs="Tahoma"/>
                <w:b/>
                <w:sz w:val="18"/>
                <w:szCs w:val="18"/>
                <w:lang w:val="de-DE"/>
              </w:rPr>
            </w:pPr>
          </w:p>
        </w:tc>
      </w:tr>
      <w:tr w:rsidR="00BC36B8" w:rsidRPr="003672AE" w14:paraId="0D61CEF9" w14:textId="77777777" w:rsidTr="003A0647"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BB669" w14:textId="77777777" w:rsidR="00BC36B8" w:rsidRPr="003672AE" w:rsidRDefault="00BC36B8" w:rsidP="003A0647">
            <w:pPr>
              <w:jc w:val="both"/>
              <w:rPr>
                <w:rFonts w:ascii="Tahoma" w:hAnsi="Tahoma" w:cs="Tahoma"/>
                <w:b/>
                <w:sz w:val="18"/>
                <w:szCs w:val="18"/>
                <w:lang w:val="de-DE"/>
              </w:rPr>
            </w:pPr>
            <w:proofErr w:type="spellStart"/>
            <w:r w:rsidRPr="003672AE">
              <w:rPr>
                <w:rFonts w:ascii="Tahoma" w:hAnsi="Tahoma" w:cs="Tahoma"/>
                <w:b/>
                <w:sz w:val="18"/>
                <w:szCs w:val="18"/>
                <w:lang w:val="de-DE"/>
              </w:rPr>
              <w:t>Nr</w:t>
            </w:r>
            <w:proofErr w:type="spellEnd"/>
            <w:r w:rsidRPr="003672AE">
              <w:rPr>
                <w:rFonts w:ascii="Tahoma" w:hAnsi="Tahoma" w:cs="Tahoma"/>
                <w:b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672AE">
              <w:rPr>
                <w:rFonts w:ascii="Tahoma" w:hAnsi="Tahoma" w:cs="Tahoma"/>
                <w:b/>
                <w:sz w:val="18"/>
                <w:szCs w:val="18"/>
                <w:lang w:val="de-DE"/>
              </w:rPr>
              <w:t>telefonu</w:t>
            </w:r>
            <w:proofErr w:type="spellEnd"/>
          </w:p>
        </w:tc>
        <w:tc>
          <w:tcPr>
            <w:tcW w:w="3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1A91F" w14:textId="77777777" w:rsidR="00BC36B8" w:rsidRPr="003672AE" w:rsidRDefault="00BC36B8" w:rsidP="003A0647">
            <w:pPr>
              <w:jc w:val="both"/>
              <w:rPr>
                <w:rFonts w:ascii="Tahoma" w:hAnsi="Tahoma" w:cs="Tahoma"/>
                <w:b/>
                <w:sz w:val="18"/>
                <w:szCs w:val="18"/>
                <w:lang w:val="de-DE"/>
              </w:rPr>
            </w:pPr>
          </w:p>
        </w:tc>
      </w:tr>
      <w:tr w:rsidR="00BC36B8" w:rsidRPr="003672AE" w14:paraId="2AA8A701" w14:textId="77777777" w:rsidTr="003A0647"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DEF95" w14:textId="77777777" w:rsidR="00BC36B8" w:rsidRPr="003672AE" w:rsidRDefault="00BC36B8" w:rsidP="003A0647">
            <w:pPr>
              <w:jc w:val="both"/>
              <w:rPr>
                <w:rFonts w:ascii="Tahoma" w:hAnsi="Tahoma" w:cs="Tahoma"/>
                <w:b/>
                <w:sz w:val="18"/>
                <w:szCs w:val="18"/>
                <w:lang w:val="de-DE"/>
              </w:rPr>
            </w:pPr>
            <w:proofErr w:type="spellStart"/>
            <w:r w:rsidRPr="003672AE">
              <w:rPr>
                <w:rFonts w:ascii="Tahoma" w:hAnsi="Tahoma" w:cs="Tahoma"/>
                <w:b/>
                <w:sz w:val="18"/>
                <w:szCs w:val="18"/>
                <w:lang w:val="de-DE"/>
              </w:rPr>
              <w:t>Adres</w:t>
            </w:r>
            <w:proofErr w:type="spellEnd"/>
            <w:r w:rsidRPr="003672AE">
              <w:rPr>
                <w:rFonts w:ascii="Tahoma" w:hAnsi="Tahoma" w:cs="Tahoma"/>
                <w:b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672AE">
              <w:rPr>
                <w:rFonts w:ascii="Tahoma" w:hAnsi="Tahoma" w:cs="Tahoma"/>
                <w:b/>
                <w:sz w:val="18"/>
                <w:szCs w:val="18"/>
                <w:lang w:val="de-DE"/>
              </w:rPr>
              <w:t>e-mail</w:t>
            </w:r>
            <w:proofErr w:type="spellEnd"/>
          </w:p>
        </w:tc>
        <w:tc>
          <w:tcPr>
            <w:tcW w:w="3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D321F" w14:textId="77777777" w:rsidR="00BC36B8" w:rsidRPr="003672AE" w:rsidRDefault="00BC36B8" w:rsidP="003A0647">
            <w:pPr>
              <w:jc w:val="both"/>
              <w:rPr>
                <w:rFonts w:ascii="Tahoma" w:hAnsi="Tahoma" w:cs="Tahoma"/>
                <w:b/>
                <w:sz w:val="18"/>
                <w:szCs w:val="18"/>
                <w:lang w:val="de-DE"/>
              </w:rPr>
            </w:pPr>
          </w:p>
        </w:tc>
      </w:tr>
    </w:tbl>
    <w:p w14:paraId="231B9FBE" w14:textId="77777777" w:rsidR="00BC36B8" w:rsidRPr="003672AE" w:rsidRDefault="00BC36B8" w:rsidP="00BC36B8">
      <w:pPr>
        <w:jc w:val="both"/>
        <w:rPr>
          <w:rFonts w:ascii="Tahoma" w:hAnsi="Tahoma" w:cs="Tahoma"/>
          <w:b/>
          <w:sz w:val="16"/>
          <w:szCs w:val="18"/>
          <w:lang w:val="de-DE"/>
        </w:rPr>
      </w:pPr>
    </w:p>
    <w:p w14:paraId="75CBEF59" w14:textId="77777777" w:rsidR="00BC36B8" w:rsidRPr="003672AE" w:rsidRDefault="00BC36B8">
      <w:pPr>
        <w:numPr>
          <w:ilvl w:val="2"/>
          <w:numId w:val="5"/>
        </w:numPr>
        <w:spacing w:before="120" w:after="120" w:line="276" w:lineRule="auto"/>
        <w:ind w:left="426" w:hanging="568"/>
        <w:jc w:val="both"/>
        <w:rPr>
          <w:rFonts w:ascii="Tahoma" w:hAnsi="Tahoma" w:cs="Tahoma"/>
          <w:b/>
          <w:sz w:val="18"/>
          <w:szCs w:val="18"/>
        </w:rPr>
      </w:pPr>
      <w:r w:rsidRPr="003672AE">
        <w:rPr>
          <w:rFonts w:ascii="Tahoma" w:hAnsi="Tahoma" w:cs="Tahoma"/>
          <w:b/>
          <w:sz w:val="18"/>
          <w:szCs w:val="18"/>
        </w:rPr>
        <w:t xml:space="preserve">Oferujemy wykonanie przedmiotu zamówienia zgodnie z warunkami zawartymi w SWZ </w:t>
      </w:r>
      <w:r w:rsidRPr="003672AE">
        <w:rPr>
          <w:rFonts w:ascii="Tahoma" w:hAnsi="Tahoma" w:cs="Tahoma"/>
          <w:b/>
          <w:sz w:val="18"/>
          <w:szCs w:val="18"/>
        </w:rPr>
        <w:br/>
        <w:t>i wg poniższych danych</w:t>
      </w:r>
      <w:r w:rsidRPr="003672AE">
        <w:rPr>
          <w:rFonts w:ascii="Tahoma" w:hAnsi="Tahoma" w:cs="Tahoma"/>
          <w:sz w:val="18"/>
          <w:szCs w:val="18"/>
        </w:rPr>
        <w:t>:</w:t>
      </w:r>
    </w:p>
    <w:p w14:paraId="2BAA136F" w14:textId="77777777" w:rsidR="00BC36B8" w:rsidRPr="003672AE" w:rsidRDefault="00BC36B8">
      <w:pPr>
        <w:numPr>
          <w:ilvl w:val="0"/>
          <w:numId w:val="10"/>
        </w:numPr>
        <w:spacing w:before="120" w:after="60" w:line="276" w:lineRule="auto"/>
        <w:ind w:left="284" w:hanging="426"/>
        <w:jc w:val="both"/>
        <w:outlineLvl w:val="4"/>
        <w:rPr>
          <w:rFonts w:ascii="Tahoma" w:hAnsi="Tahoma" w:cs="Tahoma"/>
          <w:bCs/>
          <w:iCs/>
          <w:sz w:val="18"/>
          <w:szCs w:val="18"/>
          <w:lang w:val="x-none" w:eastAsia="x-none"/>
        </w:rPr>
      </w:pPr>
      <w:r w:rsidRPr="003672AE">
        <w:rPr>
          <w:rFonts w:ascii="Tahoma" w:hAnsi="Tahoma" w:cs="Tahoma"/>
          <w:bCs/>
          <w:iCs/>
          <w:sz w:val="18"/>
          <w:szCs w:val="18"/>
          <w:lang w:val="x-none" w:eastAsia="x-none"/>
        </w:rPr>
        <w:t>Zapoznałem(liśmy) się z treścią SWZ dla niniejszego zamówienia</w:t>
      </w:r>
      <w:r w:rsidRPr="003672AE">
        <w:rPr>
          <w:rFonts w:ascii="Tahoma" w:hAnsi="Tahoma" w:cs="Tahoma"/>
          <w:bCs/>
          <w:iCs/>
          <w:sz w:val="18"/>
          <w:szCs w:val="18"/>
          <w:lang w:eastAsia="x-none"/>
        </w:rPr>
        <w:t xml:space="preserve"> i nie wnosimy do niej uwag</w:t>
      </w:r>
      <w:r w:rsidRPr="003672AE">
        <w:rPr>
          <w:rFonts w:ascii="Tahoma" w:hAnsi="Tahoma" w:cs="Tahoma"/>
          <w:bCs/>
          <w:iCs/>
          <w:sz w:val="18"/>
          <w:szCs w:val="18"/>
          <w:lang w:val="x-none" w:eastAsia="x-none"/>
        </w:rPr>
        <w:t>.</w:t>
      </w:r>
    </w:p>
    <w:p w14:paraId="36B84498" w14:textId="77777777" w:rsidR="00BC36B8" w:rsidRPr="003672AE" w:rsidRDefault="00BC36B8">
      <w:pPr>
        <w:numPr>
          <w:ilvl w:val="0"/>
          <w:numId w:val="10"/>
        </w:numPr>
        <w:spacing w:before="120" w:after="60" w:line="276" w:lineRule="auto"/>
        <w:ind w:left="284" w:hanging="426"/>
        <w:jc w:val="both"/>
        <w:outlineLvl w:val="4"/>
        <w:rPr>
          <w:rFonts w:ascii="Tahoma" w:hAnsi="Tahoma" w:cs="Tahoma"/>
          <w:bCs/>
          <w:iCs/>
          <w:sz w:val="18"/>
          <w:szCs w:val="18"/>
          <w:lang w:val="x-none" w:eastAsia="x-none"/>
        </w:rPr>
      </w:pPr>
      <w:r w:rsidRPr="003672AE">
        <w:rPr>
          <w:rFonts w:ascii="Tahoma" w:hAnsi="Tahoma" w:cs="Tahoma"/>
          <w:bCs/>
          <w:iCs/>
          <w:sz w:val="18"/>
          <w:szCs w:val="18"/>
          <w:lang w:val="x-none" w:eastAsia="x-none"/>
        </w:rPr>
        <w:t>Gwarantuję(my) wykonanie niniejszego zamówienia zgodnie z treścią: SWZ, wyjaśnień do SWZ oraz jej modyfikacji.</w:t>
      </w:r>
    </w:p>
    <w:p w14:paraId="562C48B2" w14:textId="77777777" w:rsidR="00BC36B8" w:rsidRPr="00764806" w:rsidRDefault="00BC36B8">
      <w:pPr>
        <w:numPr>
          <w:ilvl w:val="0"/>
          <w:numId w:val="10"/>
        </w:numPr>
        <w:tabs>
          <w:tab w:val="left" w:pos="-142"/>
        </w:tabs>
        <w:spacing w:before="120" w:after="60" w:line="276" w:lineRule="auto"/>
        <w:ind w:left="284" w:hanging="426"/>
        <w:contextualSpacing/>
        <w:outlineLvl w:val="4"/>
        <w:rPr>
          <w:rFonts w:ascii="Tahoma" w:eastAsia="Calibri" w:hAnsi="Tahoma" w:cs="Tahoma"/>
          <w:bCs/>
          <w:i/>
          <w:iCs/>
          <w:color w:val="0000FF"/>
          <w:sz w:val="18"/>
          <w:szCs w:val="18"/>
          <w:lang w:val="x-none" w:eastAsia="x-none"/>
        </w:rPr>
      </w:pPr>
      <w:r w:rsidRPr="003672AE">
        <w:rPr>
          <w:rFonts w:ascii="Tahoma" w:eastAsia="Calibri" w:hAnsi="Tahoma" w:cs="Tahoma"/>
          <w:b/>
          <w:bCs/>
          <w:iCs/>
          <w:sz w:val="18"/>
          <w:szCs w:val="18"/>
          <w:lang w:val="x-none" w:eastAsia="x-none"/>
        </w:rPr>
        <w:t xml:space="preserve">Całkowita cena </w:t>
      </w:r>
      <w:r>
        <w:rPr>
          <w:rFonts w:ascii="Tahoma" w:eastAsia="Calibri" w:hAnsi="Tahoma" w:cs="Tahoma"/>
          <w:b/>
          <w:bCs/>
          <w:iCs/>
          <w:sz w:val="18"/>
          <w:szCs w:val="18"/>
          <w:lang w:eastAsia="x-none"/>
        </w:rPr>
        <w:t xml:space="preserve">netto i </w:t>
      </w:r>
      <w:r w:rsidRPr="003672AE">
        <w:rPr>
          <w:rFonts w:ascii="Tahoma" w:eastAsia="Calibri" w:hAnsi="Tahoma" w:cs="Tahoma"/>
          <w:b/>
          <w:bCs/>
          <w:iCs/>
          <w:sz w:val="18"/>
          <w:szCs w:val="18"/>
          <w:lang w:eastAsia="x-none"/>
        </w:rPr>
        <w:t xml:space="preserve"> </w:t>
      </w:r>
      <w:r w:rsidRPr="003672AE">
        <w:rPr>
          <w:rFonts w:ascii="Tahoma" w:eastAsia="Calibri" w:hAnsi="Tahoma" w:cs="Tahoma"/>
          <w:b/>
          <w:bCs/>
          <w:iCs/>
          <w:sz w:val="18"/>
          <w:szCs w:val="18"/>
          <w:lang w:val="x-none" w:eastAsia="x-none"/>
        </w:rPr>
        <w:t>brutto wykonania przedmiotu zamówienia określonego SWZ wynosi:</w:t>
      </w:r>
      <w:r w:rsidRPr="003672AE">
        <w:rPr>
          <w:rFonts w:ascii="Tahoma" w:eastAsia="Calibri" w:hAnsi="Tahoma" w:cs="Tahoma"/>
          <w:bCs/>
          <w:iCs/>
          <w:sz w:val="18"/>
          <w:szCs w:val="18"/>
          <w:lang w:val="x-none" w:eastAsia="x-none"/>
        </w:rPr>
        <w:t xml:space="preserve"> </w:t>
      </w:r>
      <w:r w:rsidRPr="003672AE">
        <w:rPr>
          <w:rFonts w:ascii="Tahoma" w:eastAsia="Calibri" w:hAnsi="Tahoma" w:cs="Tahoma"/>
          <w:bCs/>
          <w:i/>
          <w:iCs/>
          <w:color w:val="0000FF"/>
          <w:sz w:val="18"/>
          <w:szCs w:val="18"/>
          <w:lang w:eastAsia="x-none"/>
        </w:rPr>
        <w:t>(wartość oceniana)</w:t>
      </w:r>
    </w:p>
    <w:p w14:paraId="7BEDA775" w14:textId="77777777" w:rsidR="00BC36B8" w:rsidRPr="00AF0707" w:rsidRDefault="00BC36B8" w:rsidP="00BC36B8">
      <w:pPr>
        <w:spacing w:line="360" w:lineRule="auto"/>
        <w:jc w:val="both"/>
        <w:rPr>
          <w:rFonts w:ascii="Tahoma" w:hAnsi="Tahoma" w:cs="Tahoma"/>
          <w:b/>
          <w:bCs/>
          <w:sz w:val="18"/>
          <w:szCs w:val="18"/>
        </w:rPr>
      </w:pPr>
      <w:r w:rsidRPr="00AF0707">
        <w:rPr>
          <w:rFonts w:ascii="Tahoma" w:hAnsi="Tahoma" w:cs="Tahoma"/>
          <w:b/>
          <w:bCs/>
          <w:sz w:val="18"/>
          <w:szCs w:val="18"/>
        </w:rPr>
        <w:t>Zadanie I:</w:t>
      </w:r>
    </w:p>
    <w:tbl>
      <w:tblPr>
        <w:tblW w:w="9392" w:type="dxa"/>
        <w:tblInd w:w="-35" w:type="dxa"/>
        <w:tblLayout w:type="fixed"/>
        <w:tblLook w:val="0000" w:firstRow="0" w:lastRow="0" w:firstColumn="0" w:lastColumn="0" w:noHBand="0" w:noVBand="0"/>
      </w:tblPr>
      <w:tblGrid>
        <w:gridCol w:w="597"/>
        <w:gridCol w:w="2694"/>
        <w:gridCol w:w="850"/>
        <w:gridCol w:w="1985"/>
        <w:gridCol w:w="1275"/>
        <w:gridCol w:w="1991"/>
      </w:tblGrid>
      <w:tr w:rsidR="00BC36B8" w:rsidRPr="00AF0707" w14:paraId="5AD80A8A" w14:textId="77777777" w:rsidTr="003A0647">
        <w:trPr>
          <w:trHeight w:val="411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3E28B1" w14:textId="77777777" w:rsidR="00BC36B8" w:rsidRPr="00AF0707" w:rsidRDefault="00BC36B8" w:rsidP="003A0647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56ABEB70" w14:textId="77777777" w:rsidR="00BC36B8" w:rsidRPr="00AF0707" w:rsidRDefault="00BC36B8" w:rsidP="003A064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F0707">
              <w:rPr>
                <w:rFonts w:ascii="Tahoma" w:hAnsi="Tahoma" w:cs="Tahoma"/>
                <w:b/>
                <w:sz w:val="18"/>
                <w:szCs w:val="18"/>
              </w:rPr>
              <w:t>Lp.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73F910" w14:textId="77777777" w:rsidR="00BC36B8" w:rsidRPr="00AF0707" w:rsidRDefault="00BC36B8" w:rsidP="003A0647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28269855" w14:textId="77777777" w:rsidR="00BC36B8" w:rsidRPr="00AF0707" w:rsidRDefault="00BC36B8" w:rsidP="003A064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F0707">
              <w:rPr>
                <w:rFonts w:ascii="Tahoma" w:hAnsi="Tahoma" w:cs="Tahoma"/>
                <w:b/>
                <w:sz w:val="18"/>
                <w:szCs w:val="18"/>
              </w:rPr>
              <w:t>Adres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AEAD39" w14:textId="77777777" w:rsidR="00BC36B8" w:rsidRPr="00AF0707" w:rsidRDefault="00BC36B8" w:rsidP="003A0647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27385453" w14:textId="77777777" w:rsidR="00BC36B8" w:rsidRPr="00AF0707" w:rsidRDefault="00BC36B8" w:rsidP="003A064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F0707">
              <w:rPr>
                <w:rFonts w:ascii="Tahoma" w:hAnsi="Tahoma" w:cs="Tahoma"/>
                <w:b/>
                <w:sz w:val="18"/>
                <w:szCs w:val="18"/>
              </w:rPr>
              <w:t>C</w:t>
            </w:r>
            <w:r>
              <w:rPr>
                <w:rFonts w:ascii="Tahoma" w:hAnsi="Tahoma" w:cs="Tahoma"/>
                <w:b/>
                <w:sz w:val="18"/>
                <w:szCs w:val="18"/>
              </w:rPr>
              <w:t>ENA NETTO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07CE4B" w14:textId="77777777" w:rsidR="00BC36B8" w:rsidRPr="00AF0707" w:rsidRDefault="00BC36B8" w:rsidP="003A0647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4181DA6E" w14:textId="77777777" w:rsidR="00BC36B8" w:rsidRPr="00AF0707" w:rsidRDefault="00BC36B8" w:rsidP="003A064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F0707">
              <w:rPr>
                <w:rFonts w:ascii="Tahoma" w:hAnsi="Tahoma" w:cs="Tahoma"/>
                <w:b/>
                <w:sz w:val="18"/>
                <w:szCs w:val="18"/>
              </w:rPr>
              <w:t xml:space="preserve">VAT 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A576DE" w14:textId="77777777" w:rsidR="00BC36B8" w:rsidRPr="00AF0707" w:rsidRDefault="00BC36B8" w:rsidP="003A0647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3FCDF25F" w14:textId="77777777" w:rsidR="00BC36B8" w:rsidRPr="00AF0707" w:rsidRDefault="00BC36B8" w:rsidP="003A064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F0707">
              <w:rPr>
                <w:rFonts w:ascii="Tahoma" w:hAnsi="Tahoma" w:cs="Tahoma"/>
                <w:b/>
                <w:sz w:val="18"/>
                <w:szCs w:val="18"/>
              </w:rPr>
              <w:t>CENA BRUTTO</w:t>
            </w:r>
          </w:p>
        </w:tc>
      </w:tr>
      <w:tr w:rsidR="00BC36B8" w:rsidRPr="00AF0707" w14:paraId="6D17D854" w14:textId="77777777" w:rsidTr="003A0647">
        <w:trPr>
          <w:trHeight w:val="222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193CC8" w14:textId="77777777" w:rsidR="00BC36B8" w:rsidRPr="00AF0707" w:rsidRDefault="00BC36B8" w:rsidP="003A0647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F0707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3D86AB" w14:textId="77777777" w:rsidR="00BC36B8" w:rsidRPr="001A0F35" w:rsidRDefault="00BC36B8" w:rsidP="003A0647">
            <w:pPr>
              <w:jc w:val="both"/>
              <w:rPr>
                <w:rFonts w:ascii="Tahoma" w:eastAsia="Calibri" w:hAnsi="Tahoma" w:cs="Tahoma"/>
                <w:bCs/>
                <w:sz w:val="18"/>
                <w:szCs w:val="18"/>
                <w:lang w:eastAsia="en-US"/>
              </w:rPr>
            </w:pPr>
            <w:r w:rsidRPr="00971BAE">
              <w:rPr>
                <w:rFonts w:ascii="Tahoma" w:eastAsia="Calibri" w:hAnsi="Tahoma" w:cs="Tahoma"/>
                <w:bCs/>
                <w:sz w:val="18"/>
                <w:szCs w:val="18"/>
                <w:lang w:eastAsia="en-US"/>
              </w:rPr>
              <w:t xml:space="preserve">ul. </w:t>
            </w:r>
            <w:r>
              <w:rPr>
                <w:rFonts w:ascii="Tahoma" w:eastAsia="Calibri" w:hAnsi="Tahoma" w:cs="Tahoma"/>
                <w:bCs/>
                <w:sz w:val="18"/>
                <w:szCs w:val="18"/>
                <w:lang w:eastAsia="en-US"/>
              </w:rPr>
              <w:t xml:space="preserve">Marynarska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6428F0" w14:textId="77777777" w:rsidR="00BC36B8" w:rsidRPr="00AF0707" w:rsidRDefault="00BC36B8" w:rsidP="003A0647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4/2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83385B" w14:textId="77777777" w:rsidR="00BC36B8" w:rsidRPr="00AF0707" w:rsidRDefault="00BC36B8" w:rsidP="003A0647">
            <w:pPr>
              <w:snapToGrid w:val="0"/>
              <w:spacing w:line="360" w:lineRule="auto"/>
              <w:jc w:val="both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15EB9A" w14:textId="77777777" w:rsidR="00BC36B8" w:rsidRPr="00AF0707" w:rsidRDefault="00BC36B8" w:rsidP="003A0647">
            <w:pPr>
              <w:snapToGrid w:val="0"/>
              <w:spacing w:line="360" w:lineRule="auto"/>
              <w:jc w:val="both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FC460A" w14:textId="77777777" w:rsidR="00BC36B8" w:rsidRPr="00AF0707" w:rsidRDefault="00BC36B8" w:rsidP="003A0647">
            <w:pPr>
              <w:snapToGrid w:val="0"/>
              <w:spacing w:line="360" w:lineRule="auto"/>
              <w:jc w:val="both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</w:tr>
      <w:tr w:rsidR="00BC36B8" w:rsidRPr="00AF0707" w14:paraId="021F1FF1" w14:textId="77777777" w:rsidTr="003A0647">
        <w:trPr>
          <w:trHeight w:val="222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D30188" w14:textId="77777777" w:rsidR="00BC36B8" w:rsidRPr="00AF0707" w:rsidRDefault="00BC36B8" w:rsidP="003A0647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EE915B" w14:textId="77777777" w:rsidR="00BC36B8" w:rsidRPr="00971BAE" w:rsidRDefault="00BC36B8" w:rsidP="003A0647">
            <w:pPr>
              <w:jc w:val="both"/>
              <w:rPr>
                <w:rFonts w:ascii="Tahoma" w:eastAsia="Calibri" w:hAnsi="Tahoma" w:cs="Tahoma"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Calibri" w:hAnsi="Tahoma" w:cs="Tahoma"/>
                <w:bCs/>
                <w:sz w:val="18"/>
                <w:szCs w:val="18"/>
                <w:lang w:eastAsia="en-US"/>
              </w:rPr>
              <w:t xml:space="preserve">ul. Marynarska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4B0676" w14:textId="77777777" w:rsidR="00BC36B8" w:rsidRDefault="00BC36B8" w:rsidP="003A0647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bCs/>
                <w:sz w:val="18"/>
                <w:szCs w:val="18"/>
                <w:lang w:eastAsia="en-US"/>
              </w:rPr>
              <w:t>4/3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438B67" w14:textId="77777777" w:rsidR="00BC36B8" w:rsidRPr="00AF0707" w:rsidRDefault="00BC36B8" w:rsidP="003A0647">
            <w:pPr>
              <w:snapToGrid w:val="0"/>
              <w:spacing w:line="360" w:lineRule="auto"/>
              <w:jc w:val="both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479A2D" w14:textId="77777777" w:rsidR="00BC36B8" w:rsidRPr="00AF0707" w:rsidRDefault="00BC36B8" w:rsidP="003A0647">
            <w:pPr>
              <w:snapToGrid w:val="0"/>
              <w:spacing w:line="360" w:lineRule="auto"/>
              <w:jc w:val="both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F28D2F" w14:textId="77777777" w:rsidR="00BC36B8" w:rsidRPr="00AF0707" w:rsidRDefault="00BC36B8" w:rsidP="003A0647">
            <w:pPr>
              <w:snapToGrid w:val="0"/>
              <w:spacing w:line="360" w:lineRule="auto"/>
              <w:jc w:val="both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</w:tr>
      <w:tr w:rsidR="00BC36B8" w:rsidRPr="00AF0707" w14:paraId="772F8260" w14:textId="77777777" w:rsidTr="003A0647">
        <w:trPr>
          <w:trHeight w:val="222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19082F" w14:textId="77777777" w:rsidR="00BC36B8" w:rsidRPr="00AF0707" w:rsidRDefault="00BC36B8" w:rsidP="003A0647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5BF6A6" w14:textId="77777777" w:rsidR="00BC36B8" w:rsidRPr="00971BAE" w:rsidRDefault="00BC36B8" w:rsidP="003A0647">
            <w:pPr>
              <w:jc w:val="both"/>
              <w:rPr>
                <w:rFonts w:ascii="Tahoma" w:eastAsia="Calibri" w:hAnsi="Tahoma" w:cs="Tahoma"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Calibri" w:hAnsi="Tahoma" w:cs="Tahoma"/>
                <w:bCs/>
                <w:sz w:val="18"/>
                <w:szCs w:val="18"/>
                <w:lang w:eastAsia="en-US"/>
              </w:rPr>
              <w:t xml:space="preserve">ul. Marynarska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122DBA" w14:textId="77777777" w:rsidR="00BC36B8" w:rsidRDefault="00BC36B8" w:rsidP="003A0647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4/8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70EFF1" w14:textId="77777777" w:rsidR="00BC36B8" w:rsidRPr="00AF0707" w:rsidRDefault="00BC36B8" w:rsidP="003A0647">
            <w:pPr>
              <w:snapToGrid w:val="0"/>
              <w:spacing w:line="360" w:lineRule="auto"/>
              <w:jc w:val="both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B1D34F" w14:textId="77777777" w:rsidR="00BC36B8" w:rsidRPr="00AF0707" w:rsidRDefault="00BC36B8" w:rsidP="003A0647">
            <w:pPr>
              <w:snapToGrid w:val="0"/>
              <w:spacing w:line="360" w:lineRule="auto"/>
              <w:jc w:val="both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04409D" w14:textId="77777777" w:rsidR="00BC36B8" w:rsidRPr="00AF0707" w:rsidRDefault="00BC36B8" w:rsidP="003A0647">
            <w:pPr>
              <w:snapToGrid w:val="0"/>
              <w:spacing w:line="360" w:lineRule="auto"/>
              <w:jc w:val="both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</w:tr>
      <w:tr w:rsidR="00BC36B8" w:rsidRPr="00AF0707" w14:paraId="1C98AE5B" w14:textId="77777777" w:rsidTr="003A0647">
        <w:trPr>
          <w:trHeight w:val="222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A997AE" w14:textId="77777777" w:rsidR="00BC36B8" w:rsidRPr="00AF0707" w:rsidRDefault="00BC36B8" w:rsidP="003A0647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2CE353" w14:textId="77777777" w:rsidR="00BC36B8" w:rsidRPr="00971BAE" w:rsidRDefault="00BC36B8" w:rsidP="003A0647">
            <w:pPr>
              <w:jc w:val="both"/>
              <w:rPr>
                <w:rFonts w:ascii="Tahoma" w:eastAsia="Calibri" w:hAnsi="Tahoma" w:cs="Tahoma"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Calibri" w:hAnsi="Tahoma" w:cs="Tahoma"/>
                <w:bCs/>
                <w:sz w:val="18"/>
                <w:szCs w:val="18"/>
                <w:lang w:eastAsia="en-US"/>
              </w:rPr>
              <w:t xml:space="preserve">ul. Żeglarska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19BD65" w14:textId="77777777" w:rsidR="00BC36B8" w:rsidRDefault="00BC36B8" w:rsidP="003A0647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bCs/>
                <w:sz w:val="18"/>
                <w:szCs w:val="18"/>
                <w:lang w:eastAsia="en-US"/>
              </w:rPr>
              <w:t>11/8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83A828" w14:textId="77777777" w:rsidR="00BC36B8" w:rsidRPr="00AF0707" w:rsidRDefault="00BC36B8" w:rsidP="003A0647">
            <w:pPr>
              <w:snapToGrid w:val="0"/>
              <w:spacing w:line="360" w:lineRule="auto"/>
              <w:jc w:val="both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D6BF8D" w14:textId="77777777" w:rsidR="00BC36B8" w:rsidRPr="00AF0707" w:rsidRDefault="00BC36B8" w:rsidP="003A0647">
            <w:pPr>
              <w:snapToGrid w:val="0"/>
              <w:spacing w:line="360" w:lineRule="auto"/>
              <w:jc w:val="both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7F66D3" w14:textId="77777777" w:rsidR="00BC36B8" w:rsidRPr="00AF0707" w:rsidRDefault="00BC36B8" w:rsidP="003A0647">
            <w:pPr>
              <w:snapToGrid w:val="0"/>
              <w:spacing w:line="360" w:lineRule="auto"/>
              <w:jc w:val="both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</w:tr>
      <w:tr w:rsidR="00BC36B8" w:rsidRPr="00AF0707" w14:paraId="289F12DC" w14:textId="77777777" w:rsidTr="003A0647">
        <w:trPr>
          <w:trHeight w:val="222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659CB8" w14:textId="77777777" w:rsidR="00BC36B8" w:rsidRDefault="00BC36B8" w:rsidP="003A0647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3A1981" w14:textId="77777777" w:rsidR="00BC36B8" w:rsidRPr="00971BAE" w:rsidRDefault="00BC36B8" w:rsidP="003A0647">
            <w:pPr>
              <w:jc w:val="both"/>
              <w:rPr>
                <w:rFonts w:ascii="Tahoma" w:eastAsia="Calibri" w:hAnsi="Tahoma" w:cs="Tahoma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F161D4" w14:textId="77777777" w:rsidR="00BC36B8" w:rsidRDefault="00BC36B8" w:rsidP="003A0647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RAZEM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42AE12" w14:textId="77777777" w:rsidR="00BC36B8" w:rsidRPr="00AF0707" w:rsidRDefault="00BC36B8" w:rsidP="003A0647">
            <w:pPr>
              <w:snapToGrid w:val="0"/>
              <w:spacing w:line="360" w:lineRule="auto"/>
              <w:jc w:val="both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1CE140" w14:textId="77777777" w:rsidR="00BC36B8" w:rsidRPr="00AF0707" w:rsidRDefault="00BC36B8" w:rsidP="003A0647">
            <w:pPr>
              <w:snapToGrid w:val="0"/>
              <w:spacing w:line="360" w:lineRule="auto"/>
              <w:jc w:val="both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FA1FB4" w14:textId="77777777" w:rsidR="00BC36B8" w:rsidRPr="00AF0707" w:rsidRDefault="00BC36B8" w:rsidP="003A0647">
            <w:pPr>
              <w:snapToGrid w:val="0"/>
              <w:spacing w:line="360" w:lineRule="auto"/>
              <w:jc w:val="both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</w:tr>
    </w:tbl>
    <w:p w14:paraId="79A34CEC" w14:textId="77777777" w:rsidR="00BC36B8" w:rsidRPr="00AF0707" w:rsidRDefault="00BC36B8" w:rsidP="00BC36B8">
      <w:pPr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AF0707">
        <w:rPr>
          <w:rFonts w:ascii="Tahoma" w:hAnsi="Tahoma" w:cs="Tahoma"/>
          <w:b/>
          <w:sz w:val="18"/>
          <w:szCs w:val="18"/>
        </w:rPr>
        <w:t>Zadanie II:</w:t>
      </w:r>
    </w:p>
    <w:tbl>
      <w:tblPr>
        <w:tblW w:w="9392" w:type="dxa"/>
        <w:tblInd w:w="-35" w:type="dxa"/>
        <w:tblLayout w:type="fixed"/>
        <w:tblLook w:val="0000" w:firstRow="0" w:lastRow="0" w:firstColumn="0" w:lastColumn="0" w:noHBand="0" w:noVBand="0"/>
      </w:tblPr>
      <w:tblGrid>
        <w:gridCol w:w="597"/>
        <w:gridCol w:w="2977"/>
        <w:gridCol w:w="851"/>
        <w:gridCol w:w="1701"/>
        <w:gridCol w:w="1275"/>
        <w:gridCol w:w="1991"/>
      </w:tblGrid>
      <w:tr w:rsidR="00BC36B8" w:rsidRPr="00AF0707" w14:paraId="7EF530DD" w14:textId="77777777" w:rsidTr="003A0647">
        <w:trPr>
          <w:trHeight w:val="411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CAF31F" w14:textId="77777777" w:rsidR="00BC36B8" w:rsidRPr="00AF0707" w:rsidRDefault="00BC36B8" w:rsidP="003A0647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6CDDA9A0" w14:textId="77777777" w:rsidR="00BC36B8" w:rsidRPr="00AF0707" w:rsidRDefault="00BC36B8" w:rsidP="003A064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F0707">
              <w:rPr>
                <w:rFonts w:ascii="Tahoma" w:hAnsi="Tahoma" w:cs="Tahoma"/>
                <w:b/>
                <w:sz w:val="18"/>
                <w:szCs w:val="18"/>
              </w:rPr>
              <w:t>Lp.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C15644" w14:textId="77777777" w:rsidR="00BC36B8" w:rsidRPr="00AF0707" w:rsidRDefault="00BC36B8" w:rsidP="003A0647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2A171AFD" w14:textId="77777777" w:rsidR="00BC36B8" w:rsidRPr="00AF0707" w:rsidRDefault="00BC36B8" w:rsidP="003A064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F0707">
              <w:rPr>
                <w:rFonts w:ascii="Tahoma" w:hAnsi="Tahoma" w:cs="Tahoma"/>
                <w:b/>
                <w:sz w:val="18"/>
                <w:szCs w:val="18"/>
              </w:rPr>
              <w:t>Adres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731CCC" w14:textId="77777777" w:rsidR="00BC36B8" w:rsidRPr="00AF0707" w:rsidRDefault="00BC36B8" w:rsidP="003A0647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0224A37E" w14:textId="77777777" w:rsidR="00BC36B8" w:rsidRPr="00AF0707" w:rsidRDefault="00BC36B8" w:rsidP="003A064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F0707">
              <w:rPr>
                <w:rFonts w:ascii="Tahoma" w:hAnsi="Tahoma" w:cs="Tahoma"/>
                <w:b/>
                <w:sz w:val="18"/>
                <w:szCs w:val="18"/>
              </w:rPr>
              <w:t>C</w:t>
            </w:r>
            <w:r>
              <w:rPr>
                <w:rFonts w:ascii="Tahoma" w:hAnsi="Tahoma" w:cs="Tahoma"/>
                <w:b/>
                <w:sz w:val="18"/>
                <w:szCs w:val="18"/>
              </w:rPr>
              <w:t>ENA NETTO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A0C308" w14:textId="77777777" w:rsidR="00BC36B8" w:rsidRPr="00AF0707" w:rsidRDefault="00BC36B8" w:rsidP="003A0647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7C66F4D4" w14:textId="77777777" w:rsidR="00BC36B8" w:rsidRPr="00AF0707" w:rsidRDefault="00BC36B8" w:rsidP="003A064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F0707">
              <w:rPr>
                <w:rFonts w:ascii="Tahoma" w:hAnsi="Tahoma" w:cs="Tahoma"/>
                <w:b/>
                <w:sz w:val="18"/>
                <w:szCs w:val="18"/>
              </w:rPr>
              <w:t xml:space="preserve">VAT 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CB6194" w14:textId="77777777" w:rsidR="00BC36B8" w:rsidRPr="00AF0707" w:rsidRDefault="00BC36B8" w:rsidP="003A0647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596B2848" w14:textId="77777777" w:rsidR="00BC36B8" w:rsidRPr="00AF0707" w:rsidRDefault="00BC36B8" w:rsidP="003A064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F0707">
              <w:rPr>
                <w:rFonts w:ascii="Tahoma" w:hAnsi="Tahoma" w:cs="Tahoma"/>
                <w:b/>
                <w:sz w:val="18"/>
                <w:szCs w:val="18"/>
              </w:rPr>
              <w:t>CENA BRUTTO</w:t>
            </w:r>
          </w:p>
        </w:tc>
      </w:tr>
      <w:tr w:rsidR="00BC36B8" w:rsidRPr="00AF0707" w14:paraId="1A81A54F" w14:textId="77777777" w:rsidTr="003A0647">
        <w:trPr>
          <w:trHeight w:val="314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607EE8" w14:textId="77777777" w:rsidR="00BC36B8" w:rsidRPr="00AF0707" w:rsidRDefault="00BC36B8" w:rsidP="003A0647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F0707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F13E0E" w14:textId="77777777" w:rsidR="00BC36B8" w:rsidRPr="001A0F35" w:rsidRDefault="00BC36B8" w:rsidP="003A0647">
            <w:pPr>
              <w:jc w:val="both"/>
              <w:rPr>
                <w:rFonts w:ascii="Tahoma" w:eastAsia="Calibri" w:hAnsi="Tahoma" w:cs="Tahoma"/>
                <w:bCs/>
                <w:sz w:val="18"/>
                <w:szCs w:val="18"/>
                <w:lang w:eastAsia="en-US"/>
              </w:rPr>
            </w:pPr>
            <w:r w:rsidRPr="00971BAE">
              <w:rPr>
                <w:rFonts w:ascii="Tahoma" w:eastAsia="Calibri" w:hAnsi="Tahoma" w:cs="Tahoma"/>
                <w:bCs/>
                <w:sz w:val="18"/>
                <w:szCs w:val="18"/>
                <w:lang w:eastAsia="en-US"/>
              </w:rPr>
              <w:t xml:space="preserve">ul. </w:t>
            </w:r>
            <w:r>
              <w:rPr>
                <w:rFonts w:ascii="Tahoma" w:eastAsia="Calibri" w:hAnsi="Tahoma" w:cs="Tahoma"/>
                <w:bCs/>
                <w:sz w:val="18"/>
                <w:szCs w:val="18"/>
                <w:lang w:eastAsia="en-US"/>
              </w:rPr>
              <w:t xml:space="preserve">Słowackiego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E68CA1" w14:textId="77777777" w:rsidR="00BC36B8" w:rsidRPr="00AF0707" w:rsidRDefault="00BC36B8" w:rsidP="003A0647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6/4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ADEBC1" w14:textId="77777777" w:rsidR="00BC36B8" w:rsidRPr="00AF0707" w:rsidRDefault="00BC36B8" w:rsidP="003A0647">
            <w:pPr>
              <w:snapToGrid w:val="0"/>
              <w:spacing w:line="360" w:lineRule="auto"/>
              <w:jc w:val="both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3A4132" w14:textId="77777777" w:rsidR="00BC36B8" w:rsidRPr="00AF0707" w:rsidRDefault="00BC36B8" w:rsidP="003A0647">
            <w:pPr>
              <w:snapToGrid w:val="0"/>
              <w:spacing w:line="360" w:lineRule="auto"/>
              <w:jc w:val="both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E4258F" w14:textId="77777777" w:rsidR="00BC36B8" w:rsidRPr="00AF0707" w:rsidRDefault="00BC36B8" w:rsidP="003A0647">
            <w:pPr>
              <w:snapToGrid w:val="0"/>
              <w:spacing w:line="360" w:lineRule="auto"/>
              <w:jc w:val="both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</w:tr>
      <w:tr w:rsidR="00BC36B8" w:rsidRPr="00AF0707" w14:paraId="184FE37E" w14:textId="77777777" w:rsidTr="003A0647">
        <w:trPr>
          <w:trHeight w:val="314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AF90AD" w14:textId="77777777" w:rsidR="00BC36B8" w:rsidRPr="00AF0707" w:rsidRDefault="00BC36B8" w:rsidP="003A0647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4E39E7" w14:textId="77777777" w:rsidR="00BC36B8" w:rsidRPr="00971BAE" w:rsidRDefault="00BC36B8" w:rsidP="003A0647">
            <w:pPr>
              <w:jc w:val="both"/>
              <w:rPr>
                <w:rFonts w:ascii="Tahoma" w:eastAsia="Calibri" w:hAnsi="Tahoma" w:cs="Tahoma"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Calibri" w:hAnsi="Tahoma" w:cs="Tahoma"/>
                <w:bCs/>
                <w:sz w:val="18"/>
                <w:szCs w:val="18"/>
                <w:lang w:eastAsia="en-US"/>
              </w:rPr>
              <w:t>ul. Kraszewskiego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1032E7" w14:textId="77777777" w:rsidR="00BC36B8" w:rsidRPr="00AF0707" w:rsidRDefault="00BC36B8" w:rsidP="003A0647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5/5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7D958C" w14:textId="77777777" w:rsidR="00BC36B8" w:rsidRPr="00AF0707" w:rsidRDefault="00BC36B8" w:rsidP="003A0647">
            <w:pPr>
              <w:snapToGrid w:val="0"/>
              <w:spacing w:line="360" w:lineRule="auto"/>
              <w:jc w:val="both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DED63A" w14:textId="77777777" w:rsidR="00BC36B8" w:rsidRPr="00AF0707" w:rsidRDefault="00BC36B8" w:rsidP="003A0647">
            <w:pPr>
              <w:snapToGrid w:val="0"/>
              <w:spacing w:line="360" w:lineRule="auto"/>
              <w:jc w:val="both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CD5C05" w14:textId="77777777" w:rsidR="00BC36B8" w:rsidRPr="00AF0707" w:rsidRDefault="00BC36B8" w:rsidP="003A0647">
            <w:pPr>
              <w:snapToGrid w:val="0"/>
              <w:spacing w:line="360" w:lineRule="auto"/>
              <w:jc w:val="both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</w:tr>
      <w:tr w:rsidR="00BC36B8" w:rsidRPr="00AF0707" w14:paraId="0099E126" w14:textId="77777777" w:rsidTr="003A0647">
        <w:trPr>
          <w:trHeight w:val="314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D70AAD" w14:textId="77777777" w:rsidR="00BC36B8" w:rsidRPr="00AF0707" w:rsidRDefault="00BC36B8" w:rsidP="003A0647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C167A4" w14:textId="77777777" w:rsidR="00BC36B8" w:rsidRPr="00971BAE" w:rsidRDefault="00BC36B8" w:rsidP="003A0647">
            <w:pPr>
              <w:jc w:val="both"/>
              <w:rPr>
                <w:rFonts w:ascii="Tahoma" w:eastAsia="Calibri" w:hAnsi="Tahoma" w:cs="Tahoma"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Calibri" w:hAnsi="Tahoma" w:cs="Tahoma"/>
                <w:bCs/>
                <w:sz w:val="18"/>
                <w:szCs w:val="18"/>
                <w:lang w:eastAsia="en-US"/>
              </w:rPr>
              <w:t>ul. Kraszewskiego(lokal użytkowy)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B1BB6B" w14:textId="77777777" w:rsidR="00BC36B8" w:rsidRPr="00AF0707" w:rsidRDefault="00BC36B8" w:rsidP="003A0647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5/I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6FE498" w14:textId="77777777" w:rsidR="00BC36B8" w:rsidRPr="00AF0707" w:rsidRDefault="00BC36B8" w:rsidP="003A0647">
            <w:pPr>
              <w:snapToGrid w:val="0"/>
              <w:spacing w:line="360" w:lineRule="auto"/>
              <w:jc w:val="both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A16446" w14:textId="77777777" w:rsidR="00BC36B8" w:rsidRPr="00AF0707" w:rsidRDefault="00BC36B8" w:rsidP="003A0647">
            <w:pPr>
              <w:snapToGrid w:val="0"/>
              <w:spacing w:line="360" w:lineRule="auto"/>
              <w:jc w:val="center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90AF18" w14:textId="77777777" w:rsidR="00BC36B8" w:rsidRPr="00AF0707" w:rsidRDefault="00BC36B8" w:rsidP="003A0647">
            <w:pPr>
              <w:snapToGrid w:val="0"/>
              <w:spacing w:line="360" w:lineRule="auto"/>
              <w:jc w:val="both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</w:tr>
      <w:tr w:rsidR="00BC36B8" w:rsidRPr="00AF0707" w14:paraId="16772DB7" w14:textId="77777777" w:rsidTr="003A0647">
        <w:trPr>
          <w:trHeight w:val="314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5F0F7A" w14:textId="77777777" w:rsidR="00BC36B8" w:rsidRPr="00AF0707" w:rsidRDefault="00BC36B8" w:rsidP="003A0647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E1764B" w14:textId="77777777" w:rsidR="00BC36B8" w:rsidRPr="00971BAE" w:rsidRDefault="00BC36B8" w:rsidP="003A0647">
            <w:pPr>
              <w:jc w:val="both"/>
              <w:rPr>
                <w:rFonts w:ascii="Tahoma" w:eastAsia="Calibri" w:hAnsi="Tahoma" w:cs="Tahoma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83D85A" w14:textId="77777777" w:rsidR="00BC36B8" w:rsidRPr="00AF0707" w:rsidRDefault="00BC36B8" w:rsidP="003A0647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RAZEM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0FC042" w14:textId="77777777" w:rsidR="00BC36B8" w:rsidRPr="00AF0707" w:rsidRDefault="00BC36B8" w:rsidP="003A0647">
            <w:pPr>
              <w:snapToGrid w:val="0"/>
              <w:spacing w:line="360" w:lineRule="auto"/>
              <w:jc w:val="both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4F9814" w14:textId="77777777" w:rsidR="00BC36B8" w:rsidRPr="00AF0707" w:rsidRDefault="00BC36B8" w:rsidP="003A0647">
            <w:pPr>
              <w:snapToGrid w:val="0"/>
              <w:spacing w:line="360" w:lineRule="auto"/>
              <w:jc w:val="both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8A0F3B" w14:textId="77777777" w:rsidR="00BC36B8" w:rsidRPr="00AF0707" w:rsidRDefault="00BC36B8" w:rsidP="003A0647">
            <w:pPr>
              <w:snapToGrid w:val="0"/>
              <w:spacing w:line="360" w:lineRule="auto"/>
              <w:jc w:val="both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</w:tr>
    </w:tbl>
    <w:p w14:paraId="752192CE" w14:textId="77777777" w:rsidR="00BC36B8" w:rsidRDefault="00BC36B8" w:rsidP="00BC36B8">
      <w:pPr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bookmarkStart w:id="1" w:name="_Hlk66189588"/>
    </w:p>
    <w:p w14:paraId="2409D40F" w14:textId="77777777" w:rsidR="00BC36B8" w:rsidRDefault="00BC36B8" w:rsidP="00BC36B8">
      <w:pPr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</w:p>
    <w:p w14:paraId="28191A98" w14:textId="77777777" w:rsidR="00BC36B8" w:rsidRPr="00AF0707" w:rsidRDefault="00BC36B8" w:rsidP="00BC36B8">
      <w:pPr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AF0707">
        <w:rPr>
          <w:rFonts w:ascii="Tahoma" w:hAnsi="Tahoma" w:cs="Tahoma"/>
          <w:b/>
          <w:sz w:val="18"/>
          <w:szCs w:val="18"/>
        </w:rPr>
        <w:lastRenderedPageBreak/>
        <w:t>Zadanie III:</w:t>
      </w:r>
    </w:p>
    <w:tbl>
      <w:tblPr>
        <w:tblW w:w="9392" w:type="dxa"/>
        <w:tblInd w:w="-35" w:type="dxa"/>
        <w:tblLayout w:type="fixed"/>
        <w:tblLook w:val="0000" w:firstRow="0" w:lastRow="0" w:firstColumn="0" w:lastColumn="0" w:noHBand="0" w:noVBand="0"/>
      </w:tblPr>
      <w:tblGrid>
        <w:gridCol w:w="597"/>
        <w:gridCol w:w="2694"/>
        <w:gridCol w:w="850"/>
        <w:gridCol w:w="1985"/>
        <w:gridCol w:w="1275"/>
        <w:gridCol w:w="1991"/>
      </w:tblGrid>
      <w:tr w:rsidR="00BC36B8" w:rsidRPr="00AF0707" w14:paraId="676054FE" w14:textId="77777777" w:rsidTr="003A0647">
        <w:trPr>
          <w:trHeight w:val="288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1DF635" w14:textId="77777777" w:rsidR="00BC36B8" w:rsidRPr="00AF0707" w:rsidRDefault="00BC36B8" w:rsidP="003A0647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267B49EA" w14:textId="77777777" w:rsidR="00BC36B8" w:rsidRPr="00AF0707" w:rsidRDefault="00BC36B8" w:rsidP="003A064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F0707">
              <w:rPr>
                <w:rFonts w:ascii="Tahoma" w:hAnsi="Tahoma" w:cs="Tahoma"/>
                <w:b/>
                <w:sz w:val="18"/>
                <w:szCs w:val="18"/>
              </w:rPr>
              <w:t>Lp.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CF56BE" w14:textId="77777777" w:rsidR="00BC36B8" w:rsidRPr="00AF0707" w:rsidRDefault="00BC36B8" w:rsidP="003A0647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473FB4D4" w14:textId="77777777" w:rsidR="00BC36B8" w:rsidRPr="00AF0707" w:rsidRDefault="00BC36B8" w:rsidP="003A064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F0707">
              <w:rPr>
                <w:rFonts w:ascii="Tahoma" w:hAnsi="Tahoma" w:cs="Tahoma"/>
                <w:b/>
                <w:sz w:val="18"/>
                <w:szCs w:val="18"/>
              </w:rPr>
              <w:t>Adres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0901E1" w14:textId="77777777" w:rsidR="00BC36B8" w:rsidRPr="00AF0707" w:rsidRDefault="00BC36B8" w:rsidP="003A0647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5E99FEE9" w14:textId="77777777" w:rsidR="00BC36B8" w:rsidRPr="00AF0707" w:rsidRDefault="00BC36B8" w:rsidP="003A064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F0707">
              <w:rPr>
                <w:rFonts w:ascii="Tahoma" w:hAnsi="Tahoma" w:cs="Tahoma"/>
                <w:b/>
                <w:sz w:val="18"/>
                <w:szCs w:val="18"/>
              </w:rPr>
              <w:t>C</w:t>
            </w:r>
            <w:r>
              <w:rPr>
                <w:rFonts w:ascii="Tahoma" w:hAnsi="Tahoma" w:cs="Tahoma"/>
                <w:b/>
                <w:sz w:val="18"/>
                <w:szCs w:val="18"/>
              </w:rPr>
              <w:t>ENA NETTO</w:t>
            </w:r>
            <w:r w:rsidRPr="00AF0707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D51952" w14:textId="77777777" w:rsidR="00BC36B8" w:rsidRPr="00AF0707" w:rsidRDefault="00BC36B8" w:rsidP="003A0647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0E392F1E" w14:textId="77777777" w:rsidR="00BC36B8" w:rsidRPr="00AF0707" w:rsidRDefault="00BC36B8" w:rsidP="003A064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F0707">
              <w:rPr>
                <w:rFonts w:ascii="Tahoma" w:hAnsi="Tahoma" w:cs="Tahoma"/>
                <w:b/>
                <w:sz w:val="18"/>
                <w:szCs w:val="18"/>
              </w:rPr>
              <w:t xml:space="preserve">VAT 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D13A96" w14:textId="77777777" w:rsidR="00BC36B8" w:rsidRPr="00AF0707" w:rsidRDefault="00BC36B8" w:rsidP="003A0647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6FC1582B" w14:textId="77777777" w:rsidR="00BC36B8" w:rsidRPr="00AF0707" w:rsidRDefault="00BC36B8" w:rsidP="003A064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F0707">
              <w:rPr>
                <w:rFonts w:ascii="Tahoma" w:hAnsi="Tahoma" w:cs="Tahoma"/>
                <w:b/>
                <w:sz w:val="18"/>
                <w:szCs w:val="18"/>
              </w:rPr>
              <w:t>CENA BRUTTO</w:t>
            </w:r>
          </w:p>
        </w:tc>
      </w:tr>
      <w:tr w:rsidR="00BC36B8" w:rsidRPr="00AF0707" w14:paraId="61486E6C" w14:textId="77777777" w:rsidTr="003A0647">
        <w:trPr>
          <w:trHeight w:val="351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A97959" w14:textId="77777777" w:rsidR="00BC36B8" w:rsidRPr="00AF0707" w:rsidRDefault="00BC36B8" w:rsidP="003A0647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F0707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A14CD0" w14:textId="77777777" w:rsidR="00BC36B8" w:rsidRPr="00AF0707" w:rsidRDefault="00BC36B8" w:rsidP="003A0647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971BAE">
              <w:rPr>
                <w:rFonts w:ascii="Tahoma" w:eastAsia="Calibri" w:hAnsi="Tahoma" w:cs="Tahoma"/>
                <w:bCs/>
                <w:sz w:val="18"/>
                <w:szCs w:val="18"/>
                <w:lang w:eastAsia="en-US"/>
              </w:rPr>
              <w:t xml:space="preserve">ul. </w:t>
            </w:r>
            <w:r>
              <w:rPr>
                <w:rFonts w:ascii="Tahoma" w:eastAsia="Calibri" w:hAnsi="Tahoma" w:cs="Tahoma"/>
                <w:bCs/>
                <w:sz w:val="18"/>
                <w:szCs w:val="18"/>
                <w:lang w:eastAsia="en-US"/>
              </w:rPr>
              <w:t>Główna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0C763F" w14:textId="77777777" w:rsidR="00BC36B8" w:rsidRPr="00AF0707" w:rsidRDefault="00BC36B8" w:rsidP="003A0647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210896" w14:textId="77777777" w:rsidR="00BC36B8" w:rsidRPr="00AF0707" w:rsidRDefault="00BC36B8" w:rsidP="003A0647">
            <w:pPr>
              <w:snapToGrid w:val="0"/>
              <w:spacing w:line="360" w:lineRule="auto"/>
              <w:jc w:val="both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531C39" w14:textId="77777777" w:rsidR="00BC36B8" w:rsidRPr="00AF0707" w:rsidRDefault="00BC36B8" w:rsidP="003A0647">
            <w:pPr>
              <w:snapToGrid w:val="0"/>
              <w:spacing w:line="360" w:lineRule="auto"/>
              <w:jc w:val="both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6EA1F7" w14:textId="77777777" w:rsidR="00BC36B8" w:rsidRPr="00AF0707" w:rsidRDefault="00BC36B8" w:rsidP="003A0647">
            <w:pPr>
              <w:snapToGrid w:val="0"/>
              <w:spacing w:line="360" w:lineRule="auto"/>
              <w:jc w:val="both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</w:tr>
      <w:bookmarkEnd w:id="1"/>
    </w:tbl>
    <w:p w14:paraId="32C12271" w14:textId="77777777" w:rsidR="00BC36B8" w:rsidRPr="00AF0707" w:rsidRDefault="00BC36B8" w:rsidP="00BC36B8">
      <w:pPr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</w:p>
    <w:p w14:paraId="36531089" w14:textId="77777777" w:rsidR="00BC36B8" w:rsidRPr="00905824" w:rsidRDefault="00BC36B8" w:rsidP="00BC36B8">
      <w:pPr>
        <w:spacing w:line="360" w:lineRule="auto"/>
        <w:ind w:left="360"/>
        <w:jc w:val="both"/>
        <w:rPr>
          <w:rFonts w:ascii="Tahoma" w:hAnsi="Tahoma" w:cs="Tahoma"/>
          <w:b/>
          <w:sz w:val="18"/>
          <w:szCs w:val="18"/>
        </w:rPr>
      </w:pPr>
      <w:r w:rsidRPr="004165F9">
        <w:rPr>
          <w:rFonts w:ascii="Tahoma" w:hAnsi="Tahoma" w:cs="Tahoma"/>
          <w:b/>
          <w:bCs/>
          <w:sz w:val="18"/>
          <w:szCs w:val="18"/>
          <w:u w:val="single"/>
        </w:rPr>
        <w:t xml:space="preserve">Szczegółowy zakres robót określa przedmiar robót stanowiący materiał pomocniczy </w:t>
      </w:r>
    </w:p>
    <w:p w14:paraId="2BAE1630" w14:textId="77777777" w:rsidR="00BC36B8" w:rsidRPr="003D17F8" w:rsidRDefault="00BC36B8">
      <w:pPr>
        <w:numPr>
          <w:ilvl w:val="0"/>
          <w:numId w:val="10"/>
        </w:numPr>
        <w:tabs>
          <w:tab w:val="left" w:pos="-142"/>
        </w:tabs>
        <w:spacing w:before="120" w:after="60" w:line="276" w:lineRule="auto"/>
        <w:ind w:left="284" w:hanging="426"/>
        <w:contextualSpacing/>
        <w:outlineLvl w:val="4"/>
        <w:rPr>
          <w:rFonts w:ascii="Tahoma" w:eastAsia="Calibri" w:hAnsi="Tahoma" w:cs="Tahoma"/>
          <w:bCs/>
          <w:i/>
          <w:iCs/>
          <w:color w:val="0000FF"/>
          <w:sz w:val="18"/>
          <w:szCs w:val="18"/>
          <w:lang w:val="x-none" w:eastAsia="x-none"/>
        </w:rPr>
      </w:pPr>
      <w:r w:rsidRPr="003672AE">
        <w:rPr>
          <w:rFonts w:ascii="Tahoma" w:eastAsia="Calibri" w:hAnsi="Tahoma" w:cs="Tahoma"/>
          <w:b/>
          <w:bCs/>
          <w:iCs/>
          <w:sz w:val="18"/>
          <w:szCs w:val="18"/>
          <w:lang w:eastAsia="x-none"/>
        </w:rPr>
        <w:t>Termin</w:t>
      </w:r>
      <w:r w:rsidRPr="003672AE">
        <w:rPr>
          <w:rFonts w:ascii="Tahoma" w:eastAsia="Calibri" w:hAnsi="Tahoma" w:cs="Tahoma"/>
          <w:b/>
          <w:bCs/>
          <w:iCs/>
          <w:sz w:val="18"/>
          <w:szCs w:val="18"/>
          <w:lang w:val="x-none" w:eastAsia="x-none"/>
        </w:rPr>
        <w:t xml:space="preserve"> </w:t>
      </w:r>
      <w:r w:rsidRPr="003672AE">
        <w:rPr>
          <w:rFonts w:ascii="Tahoma" w:eastAsia="Calibri" w:hAnsi="Tahoma" w:cs="Tahoma"/>
          <w:b/>
          <w:bCs/>
          <w:iCs/>
          <w:sz w:val="18"/>
          <w:szCs w:val="18"/>
          <w:lang w:eastAsia="x-none"/>
        </w:rPr>
        <w:t>wykonania zamówienia</w:t>
      </w:r>
      <w:r w:rsidRPr="003672AE">
        <w:rPr>
          <w:rFonts w:ascii="Tahoma" w:eastAsia="Calibri" w:hAnsi="Tahoma" w:cs="Tahoma"/>
          <w:bCs/>
          <w:iCs/>
          <w:sz w:val="18"/>
          <w:szCs w:val="18"/>
          <w:lang w:eastAsia="x-none"/>
        </w:rPr>
        <w:t xml:space="preserve"> wynosi:</w:t>
      </w:r>
      <w:r w:rsidRPr="003672AE">
        <w:rPr>
          <w:rFonts w:ascii="Tahoma" w:eastAsia="Calibri" w:hAnsi="Tahoma" w:cs="Tahoma"/>
          <w:b/>
          <w:bCs/>
          <w:iCs/>
          <w:sz w:val="18"/>
          <w:szCs w:val="18"/>
          <w:lang w:eastAsia="x-none"/>
        </w:rPr>
        <w:t xml:space="preserve"> </w:t>
      </w:r>
      <w:r w:rsidRPr="00905824">
        <w:rPr>
          <w:rFonts w:ascii="Tahoma" w:eastAsia="Calibri" w:hAnsi="Tahoma" w:cs="Tahoma"/>
          <w:b/>
          <w:bCs/>
          <w:iCs/>
          <w:sz w:val="18"/>
          <w:szCs w:val="18"/>
          <w:lang w:eastAsia="x-none"/>
        </w:rPr>
        <w:t xml:space="preserve">nie dłużej niż do </w:t>
      </w:r>
      <w:r>
        <w:rPr>
          <w:rFonts w:ascii="Tahoma" w:eastAsia="Calibri" w:hAnsi="Tahoma" w:cs="Tahoma"/>
          <w:b/>
          <w:bCs/>
          <w:iCs/>
          <w:sz w:val="18"/>
          <w:szCs w:val="18"/>
          <w:lang w:eastAsia="x-none"/>
        </w:rPr>
        <w:t>16</w:t>
      </w:r>
      <w:r w:rsidRPr="00905824">
        <w:rPr>
          <w:rFonts w:ascii="Tahoma" w:eastAsia="Calibri" w:hAnsi="Tahoma" w:cs="Tahoma"/>
          <w:b/>
          <w:bCs/>
          <w:iCs/>
          <w:sz w:val="18"/>
          <w:szCs w:val="18"/>
          <w:lang w:eastAsia="x-none"/>
        </w:rPr>
        <w:t>.</w:t>
      </w:r>
      <w:r>
        <w:rPr>
          <w:rFonts w:ascii="Tahoma" w:eastAsia="Calibri" w:hAnsi="Tahoma" w:cs="Tahoma"/>
          <w:b/>
          <w:bCs/>
          <w:iCs/>
          <w:sz w:val="18"/>
          <w:szCs w:val="18"/>
          <w:lang w:eastAsia="x-none"/>
        </w:rPr>
        <w:t>12</w:t>
      </w:r>
      <w:r w:rsidRPr="00905824">
        <w:rPr>
          <w:rFonts w:ascii="Tahoma" w:eastAsia="Calibri" w:hAnsi="Tahoma" w:cs="Tahoma"/>
          <w:b/>
          <w:bCs/>
          <w:iCs/>
          <w:sz w:val="18"/>
          <w:szCs w:val="18"/>
          <w:lang w:eastAsia="x-none"/>
        </w:rPr>
        <w:t>.202</w:t>
      </w:r>
      <w:r>
        <w:rPr>
          <w:rFonts w:ascii="Tahoma" w:eastAsia="Calibri" w:hAnsi="Tahoma" w:cs="Tahoma"/>
          <w:b/>
          <w:bCs/>
          <w:iCs/>
          <w:sz w:val="18"/>
          <w:szCs w:val="18"/>
          <w:lang w:eastAsia="x-none"/>
        </w:rPr>
        <w:t>2</w:t>
      </w:r>
      <w:r w:rsidRPr="00905824">
        <w:rPr>
          <w:rFonts w:ascii="Tahoma" w:eastAsia="Calibri" w:hAnsi="Tahoma" w:cs="Tahoma"/>
          <w:b/>
          <w:bCs/>
          <w:iCs/>
          <w:sz w:val="18"/>
          <w:szCs w:val="18"/>
          <w:lang w:eastAsia="x-none"/>
        </w:rPr>
        <w:t xml:space="preserve"> r.</w:t>
      </w:r>
      <w:r w:rsidRPr="00905824">
        <w:rPr>
          <w:rFonts w:ascii="Tahoma" w:eastAsia="Calibri" w:hAnsi="Tahoma" w:cs="Tahoma"/>
          <w:b/>
          <w:sz w:val="18"/>
          <w:szCs w:val="18"/>
          <w:lang w:eastAsia="en-US"/>
        </w:rPr>
        <w:t xml:space="preserve"> </w:t>
      </w:r>
    </w:p>
    <w:p w14:paraId="5095EEAD" w14:textId="77777777" w:rsidR="00BC36B8" w:rsidRPr="003672AE" w:rsidRDefault="00BC36B8">
      <w:pPr>
        <w:numPr>
          <w:ilvl w:val="0"/>
          <w:numId w:val="10"/>
        </w:numPr>
        <w:spacing w:before="120" w:after="60"/>
        <w:ind w:left="284" w:hanging="426"/>
        <w:jc w:val="both"/>
        <w:outlineLvl w:val="4"/>
        <w:rPr>
          <w:rFonts w:ascii="Tahoma" w:hAnsi="Tahoma"/>
          <w:i/>
          <w:color w:val="0000FF"/>
          <w:sz w:val="18"/>
          <w:lang w:val="x-none"/>
        </w:rPr>
      </w:pPr>
      <w:r w:rsidRPr="003672AE">
        <w:rPr>
          <w:rFonts w:ascii="Tahoma" w:hAnsi="Tahoma"/>
          <w:sz w:val="18"/>
        </w:rPr>
        <w:t>Okres</w:t>
      </w:r>
      <w:r w:rsidRPr="003672AE">
        <w:rPr>
          <w:rFonts w:ascii="Tahoma" w:hAnsi="Tahoma" w:cs="Tahoma"/>
          <w:bCs/>
          <w:iCs/>
          <w:sz w:val="18"/>
          <w:szCs w:val="18"/>
          <w:lang w:val="x-none" w:eastAsia="x-none"/>
        </w:rPr>
        <w:t xml:space="preserve"> udzielonej przez nas </w:t>
      </w:r>
      <w:r w:rsidRPr="003672AE">
        <w:rPr>
          <w:rFonts w:ascii="Tahoma" w:hAnsi="Tahoma"/>
          <w:b/>
          <w:sz w:val="18"/>
          <w:lang w:val="x-none"/>
        </w:rPr>
        <w:t>gwarancji</w:t>
      </w:r>
      <w:r w:rsidRPr="003672AE">
        <w:rPr>
          <w:rFonts w:ascii="Tahoma" w:hAnsi="Tahoma" w:cs="Tahoma"/>
          <w:bCs/>
          <w:iCs/>
          <w:sz w:val="18"/>
          <w:szCs w:val="18"/>
          <w:lang w:val="x-none" w:eastAsia="x-none"/>
        </w:rPr>
        <w:t xml:space="preserve"> wynosi: </w:t>
      </w:r>
      <w:r w:rsidRPr="003672AE">
        <w:rPr>
          <w:rFonts w:ascii="Tahoma" w:hAnsi="Tahoma" w:cs="Tahoma"/>
          <w:b/>
          <w:bCs/>
          <w:iCs/>
          <w:sz w:val="18"/>
          <w:szCs w:val="18"/>
          <w:lang w:val="x-none" w:eastAsia="x-none"/>
        </w:rPr>
        <w:t>……... miesięcy</w:t>
      </w:r>
      <w:r w:rsidRPr="003672AE">
        <w:rPr>
          <w:rFonts w:ascii="Tahoma" w:hAnsi="Tahoma" w:cs="Tahoma"/>
          <w:bCs/>
          <w:iCs/>
          <w:sz w:val="18"/>
          <w:szCs w:val="18"/>
          <w:lang w:val="x-none" w:eastAsia="x-none"/>
        </w:rPr>
        <w:t xml:space="preserve"> licząc od daty protokołu odbioru końcowego </w:t>
      </w:r>
      <w:r w:rsidRPr="003672AE">
        <w:rPr>
          <w:rFonts w:ascii="Tahoma" w:hAnsi="Tahoma" w:cs="Tahoma"/>
          <w:bCs/>
          <w:iCs/>
          <w:sz w:val="18"/>
          <w:szCs w:val="18"/>
          <w:lang w:eastAsia="x-none"/>
        </w:rPr>
        <w:t>robót</w:t>
      </w:r>
      <w:r w:rsidRPr="003672AE">
        <w:rPr>
          <w:rFonts w:ascii="Tahoma" w:hAnsi="Tahoma"/>
          <w:i/>
          <w:color w:val="0000FF"/>
          <w:sz w:val="18"/>
          <w:lang w:val="x-none"/>
        </w:rPr>
        <w:t>(wartość oceniana)</w:t>
      </w:r>
    </w:p>
    <w:p w14:paraId="22F24861" w14:textId="77777777" w:rsidR="00BC36B8" w:rsidRPr="003672AE" w:rsidRDefault="00BC36B8" w:rsidP="00BC36B8">
      <w:pPr>
        <w:spacing w:before="120" w:after="60" w:line="276" w:lineRule="auto"/>
        <w:ind w:left="360"/>
        <w:jc w:val="both"/>
        <w:outlineLvl w:val="4"/>
        <w:rPr>
          <w:rFonts w:ascii="Tahoma" w:hAnsi="Tahoma" w:cs="Tahoma"/>
          <w:b/>
          <w:sz w:val="18"/>
          <w:szCs w:val="18"/>
        </w:rPr>
      </w:pPr>
      <w:r w:rsidRPr="003672AE">
        <w:rPr>
          <w:rFonts w:ascii="Tahoma" w:hAnsi="Tahoma"/>
          <w:i/>
          <w:sz w:val="16"/>
        </w:rPr>
        <w:t xml:space="preserve">                                       </w:t>
      </w:r>
      <w:r w:rsidRPr="003672AE">
        <w:rPr>
          <w:rFonts w:ascii="Tahoma" w:hAnsi="Tahoma"/>
          <w:i/>
          <w:sz w:val="16"/>
          <w:lang w:val="x-none"/>
        </w:rPr>
        <w:t xml:space="preserve">(nie krótszy niż </w:t>
      </w:r>
      <w:r>
        <w:rPr>
          <w:rFonts w:ascii="Tahoma" w:hAnsi="Tahoma"/>
          <w:i/>
          <w:sz w:val="16"/>
        </w:rPr>
        <w:t>24</w:t>
      </w:r>
      <w:r w:rsidRPr="003672AE">
        <w:rPr>
          <w:rFonts w:ascii="Tahoma" w:hAnsi="Tahoma"/>
          <w:i/>
          <w:sz w:val="16"/>
          <w:lang w:val="x-none"/>
        </w:rPr>
        <w:t xml:space="preserve"> miesi</w:t>
      </w:r>
      <w:r>
        <w:rPr>
          <w:rFonts w:ascii="Tahoma" w:hAnsi="Tahoma"/>
          <w:i/>
          <w:sz w:val="16"/>
        </w:rPr>
        <w:t>ące</w:t>
      </w:r>
      <w:r w:rsidRPr="003672AE">
        <w:rPr>
          <w:rFonts w:ascii="Tahoma" w:hAnsi="Tahoma"/>
          <w:i/>
          <w:sz w:val="16"/>
          <w:lang w:val="x-none"/>
        </w:rPr>
        <w:t xml:space="preserve"> gwarancji, max oceniany </w:t>
      </w:r>
      <w:r>
        <w:rPr>
          <w:rFonts w:ascii="Tahoma" w:hAnsi="Tahoma"/>
          <w:i/>
          <w:sz w:val="16"/>
        </w:rPr>
        <w:t>36</w:t>
      </w:r>
      <w:r w:rsidRPr="003672AE">
        <w:rPr>
          <w:rFonts w:ascii="Tahoma" w:hAnsi="Tahoma"/>
          <w:i/>
          <w:sz w:val="16"/>
          <w:lang w:val="x-none"/>
        </w:rPr>
        <w:t xml:space="preserve"> miesięcy).</w:t>
      </w:r>
    </w:p>
    <w:p w14:paraId="43CF696F" w14:textId="77777777" w:rsidR="00BC36B8" w:rsidRPr="003672AE" w:rsidRDefault="00BC36B8">
      <w:pPr>
        <w:numPr>
          <w:ilvl w:val="0"/>
          <w:numId w:val="10"/>
        </w:numPr>
        <w:tabs>
          <w:tab w:val="left" w:pos="284"/>
        </w:tabs>
        <w:spacing w:before="120" w:after="60" w:line="276" w:lineRule="auto"/>
        <w:ind w:left="284" w:hanging="426"/>
        <w:jc w:val="both"/>
        <w:outlineLvl w:val="4"/>
        <w:rPr>
          <w:rFonts w:ascii="Tahoma" w:hAnsi="Tahoma" w:cs="Tahoma"/>
          <w:bCs/>
          <w:iCs/>
          <w:sz w:val="18"/>
          <w:szCs w:val="18"/>
          <w:lang w:val="x-none" w:eastAsia="x-none"/>
        </w:rPr>
      </w:pPr>
      <w:r w:rsidRPr="003672AE">
        <w:rPr>
          <w:rFonts w:ascii="Tahoma" w:hAnsi="Tahoma" w:cs="Tahoma"/>
          <w:bCs/>
          <w:iCs/>
          <w:sz w:val="18"/>
          <w:szCs w:val="18"/>
          <w:lang w:val="x-none" w:eastAsia="x-none"/>
        </w:rPr>
        <w:t>Akceptuję(</w:t>
      </w:r>
      <w:proofErr w:type="spellStart"/>
      <w:r w:rsidRPr="003672AE">
        <w:rPr>
          <w:rFonts w:ascii="Tahoma" w:hAnsi="Tahoma" w:cs="Tahoma"/>
          <w:bCs/>
          <w:iCs/>
          <w:sz w:val="18"/>
          <w:szCs w:val="18"/>
          <w:lang w:val="x-none" w:eastAsia="x-none"/>
        </w:rPr>
        <w:t>emy</w:t>
      </w:r>
      <w:proofErr w:type="spellEnd"/>
      <w:r w:rsidRPr="003672AE">
        <w:rPr>
          <w:rFonts w:ascii="Tahoma" w:hAnsi="Tahoma" w:cs="Tahoma"/>
          <w:bCs/>
          <w:iCs/>
          <w:sz w:val="18"/>
          <w:szCs w:val="18"/>
          <w:lang w:val="x-none" w:eastAsia="x-none"/>
        </w:rPr>
        <w:t>) bez zastrzeżeń warunk</w:t>
      </w:r>
      <w:r w:rsidRPr="003672AE">
        <w:rPr>
          <w:rFonts w:ascii="Tahoma" w:hAnsi="Tahoma" w:cs="Tahoma"/>
          <w:bCs/>
          <w:iCs/>
          <w:sz w:val="18"/>
          <w:szCs w:val="18"/>
          <w:lang w:eastAsia="x-none"/>
        </w:rPr>
        <w:t>i</w:t>
      </w:r>
      <w:r w:rsidRPr="003672AE">
        <w:rPr>
          <w:rFonts w:ascii="Tahoma" w:hAnsi="Tahoma" w:cs="Tahoma"/>
          <w:bCs/>
          <w:iCs/>
          <w:sz w:val="18"/>
          <w:szCs w:val="18"/>
          <w:lang w:val="x-none" w:eastAsia="x-none"/>
        </w:rPr>
        <w:t xml:space="preserve"> płatności </w:t>
      </w:r>
      <w:r w:rsidRPr="003672AE">
        <w:rPr>
          <w:rFonts w:ascii="Tahoma" w:hAnsi="Tahoma" w:cs="Tahoma"/>
          <w:bCs/>
          <w:iCs/>
          <w:sz w:val="18"/>
          <w:szCs w:val="18"/>
          <w:lang w:eastAsia="x-none"/>
        </w:rPr>
        <w:t>zawarte w projektowanych</w:t>
      </w:r>
      <w:r w:rsidRPr="003672AE">
        <w:rPr>
          <w:rFonts w:ascii="Tahoma" w:hAnsi="Tahoma" w:cs="Tahoma"/>
          <w:bCs/>
          <w:iCs/>
          <w:sz w:val="18"/>
          <w:szCs w:val="18"/>
          <w:lang w:val="x-none" w:eastAsia="x-none"/>
        </w:rPr>
        <w:t xml:space="preserve"> postanowienia</w:t>
      </w:r>
      <w:r w:rsidRPr="003672AE">
        <w:rPr>
          <w:rFonts w:ascii="Tahoma" w:hAnsi="Tahoma" w:cs="Tahoma"/>
          <w:bCs/>
          <w:iCs/>
          <w:sz w:val="18"/>
          <w:szCs w:val="18"/>
          <w:lang w:eastAsia="x-none"/>
        </w:rPr>
        <w:t>ch</w:t>
      </w:r>
      <w:r w:rsidRPr="003672AE">
        <w:rPr>
          <w:rFonts w:ascii="Tahoma" w:hAnsi="Tahoma" w:cs="Tahoma"/>
          <w:bCs/>
          <w:iCs/>
          <w:sz w:val="18"/>
          <w:szCs w:val="18"/>
          <w:lang w:val="x-none" w:eastAsia="x-none"/>
        </w:rPr>
        <w:t xml:space="preserve"> umowy.</w:t>
      </w:r>
    </w:p>
    <w:p w14:paraId="070CAA02" w14:textId="77777777" w:rsidR="00BC36B8" w:rsidRPr="003672AE" w:rsidRDefault="00BC36B8">
      <w:pPr>
        <w:numPr>
          <w:ilvl w:val="0"/>
          <w:numId w:val="10"/>
        </w:numPr>
        <w:tabs>
          <w:tab w:val="left" w:pos="284"/>
        </w:tabs>
        <w:spacing w:before="120" w:after="60" w:line="276" w:lineRule="auto"/>
        <w:ind w:left="284" w:hanging="426"/>
        <w:jc w:val="both"/>
        <w:outlineLvl w:val="4"/>
        <w:rPr>
          <w:rFonts w:ascii="Tahoma" w:hAnsi="Tahoma" w:cs="Tahoma"/>
          <w:bCs/>
          <w:iCs/>
          <w:sz w:val="18"/>
          <w:szCs w:val="18"/>
          <w:lang w:val="x-none" w:eastAsia="x-none"/>
        </w:rPr>
      </w:pPr>
      <w:r w:rsidRPr="003672AE">
        <w:rPr>
          <w:rFonts w:ascii="Tahoma" w:hAnsi="Tahoma" w:cs="Tahoma"/>
          <w:bCs/>
          <w:iCs/>
          <w:sz w:val="18"/>
          <w:szCs w:val="18"/>
          <w:lang w:val="x-none" w:eastAsia="x-none"/>
        </w:rPr>
        <w:t>W przypadku uznania mojej (naszej) oferty za najkorzystniejszą, umowę zobowiązuję(</w:t>
      </w:r>
      <w:proofErr w:type="spellStart"/>
      <w:r w:rsidRPr="003672AE">
        <w:rPr>
          <w:rFonts w:ascii="Tahoma" w:hAnsi="Tahoma" w:cs="Tahoma"/>
          <w:bCs/>
          <w:iCs/>
          <w:sz w:val="18"/>
          <w:szCs w:val="18"/>
          <w:lang w:val="x-none" w:eastAsia="x-none"/>
        </w:rPr>
        <w:t>emy</w:t>
      </w:r>
      <w:proofErr w:type="spellEnd"/>
      <w:r w:rsidRPr="003672AE">
        <w:rPr>
          <w:rFonts w:ascii="Tahoma" w:hAnsi="Tahoma" w:cs="Tahoma"/>
          <w:bCs/>
          <w:iCs/>
          <w:sz w:val="18"/>
          <w:szCs w:val="18"/>
          <w:lang w:val="x-none" w:eastAsia="x-none"/>
        </w:rPr>
        <w:t xml:space="preserve">) się zawrzeć </w:t>
      </w:r>
      <w:r>
        <w:rPr>
          <w:rFonts w:ascii="Tahoma" w:hAnsi="Tahoma" w:cs="Tahoma"/>
          <w:bCs/>
          <w:iCs/>
          <w:sz w:val="18"/>
          <w:szCs w:val="18"/>
          <w:lang w:eastAsia="x-none"/>
        </w:rPr>
        <w:t xml:space="preserve">               </w:t>
      </w:r>
      <w:r w:rsidRPr="003672AE">
        <w:rPr>
          <w:rFonts w:ascii="Tahoma" w:hAnsi="Tahoma" w:cs="Tahoma"/>
          <w:bCs/>
          <w:iCs/>
          <w:sz w:val="18"/>
          <w:szCs w:val="18"/>
          <w:lang w:val="x-none" w:eastAsia="x-none"/>
        </w:rPr>
        <w:t>w miejscu i terminie jakie zostaną wskazane przez Zamawiającego</w:t>
      </w:r>
      <w:r>
        <w:rPr>
          <w:rFonts w:ascii="Tahoma" w:hAnsi="Tahoma" w:cs="Tahoma"/>
          <w:bCs/>
          <w:iCs/>
          <w:sz w:val="18"/>
          <w:szCs w:val="18"/>
          <w:lang w:eastAsia="x-none"/>
        </w:rPr>
        <w:t>.</w:t>
      </w:r>
      <w:r w:rsidRPr="003672AE">
        <w:rPr>
          <w:rFonts w:ascii="Tahoma" w:hAnsi="Tahoma" w:cs="Tahoma"/>
          <w:bCs/>
          <w:iCs/>
          <w:sz w:val="18"/>
          <w:szCs w:val="18"/>
          <w:lang w:val="x-none" w:eastAsia="x-none"/>
        </w:rPr>
        <w:t xml:space="preserve"> </w:t>
      </w:r>
    </w:p>
    <w:p w14:paraId="0BE2CAAC" w14:textId="77777777" w:rsidR="00BC36B8" w:rsidRPr="003672AE" w:rsidRDefault="00BC36B8">
      <w:pPr>
        <w:numPr>
          <w:ilvl w:val="0"/>
          <w:numId w:val="10"/>
        </w:numPr>
        <w:tabs>
          <w:tab w:val="left" w:pos="284"/>
        </w:tabs>
        <w:ind w:left="284" w:hanging="426"/>
        <w:jc w:val="both"/>
        <w:outlineLvl w:val="4"/>
        <w:rPr>
          <w:rFonts w:ascii="Tahoma" w:hAnsi="Tahoma" w:cs="Tahoma"/>
          <w:bCs/>
          <w:iCs/>
          <w:sz w:val="18"/>
          <w:szCs w:val="18"/>
          <w:lang w:eastAsia="x-none"/>
        </w:rPr>
      </w:pPr>
      <w:r w:rsidRPr="003672AE">
        <w:rPr>
          <w:rFonts w:ascii="Tahoma" w:hAnsi="Tahoma" w:cs="Tahoma"/>
          <w:bCs/>
          <w:iCs/>
          <w:sz w:val="18"/>
          <w:szCs w:val="18"/>
          <w:lang w:eastAsia="x-none"/>
        </w:rPr>
        <w:t xml:space="preserve">Oświadczam, że </w:t>
      </w:r>
      <w:r w:rsidRPr="003672AE">
        <w:rPr>
          <w:rFonts w:ascii="Tahoma" w:hAnsi="Tahoma" w:cs="Tahoma"/>
          <w:b/>
          <w:bCs/>
          <w:iCs/>
          <w:sz w:val="18"/>
          <w:szCs w:val="18"/>
          <w:lang w:eastAsia="x-none"/>
        </w:rPr>
        <w:t>nie polegam*/polegam*</w:t>
      </w:r>
      <w:r w:rsidRPr="003672AE">
        <w:rPr>
          <w:rFonts w:ascii="Tahoma" w:hAnsi="Tahoma" w:cs="Tahoma"/>
          <w:bCs/>
          <w:iCs/>
          <w:sz w:val="18"/>
          <w:szCs w:val="18"/>
          <w:lang w:eastAsia="x-none"/>
        </w:rPr>
        <w:t xml:space="preserve"> na zasobach innych podmiotów. </w:t>
      </w:r>
    </w:p>
    <w:p w14:paraId="1685E7F4" w14:textId="77777777" w:rsidR="00BC36B8" w:rsidRPr="003672AE" w:rsidRDefault="00BC36B8" w:rsidP="00BC36B8">
      <w:pPr>
        <w:tabs>
          <w:tab w:val="left" w:pos="284"/>
        </w:tabs>
        <w:ind w:left="720"/>
        <w:contextualSpacing/>
        <w:jc w:val="both"/>
        <w:outlineLvl w:val="4"/>
        <w:rPr>
          <w:rFonts w:ascii="Tahoma" w:eastAsia="Calibri" w:hAnsi="Tahoma" w:cs="Tahoma"/>
          <w:bCs/>
          <w:iCs/>
          <w:sz w:val="16"/>
          <w:szCs w:val="18"/>
          <w:lang w:eastAsia="x-none"/>
        </w:rPr>
      </w:pPr>
      <w:r w:rsidRPr="003672AE">
        <w:rPr>
          <w:rFonts w:ascii="Tahoma" w:eastAsia="Calibri" w:hAnsi="Tahoma" w:cs="Tahoma"/>
          <w:bCs/>
          <w:iCs/>
          <w:sz w:val="16"/>
          <w:szCs w:val="18"/>
          <w:lang w:eastAsia="x-none"/>
        </w:rPr>
        <w:t xml:space="preserve">*niepotrzebne skreślić.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535"/>
        <w:gridCol w:w="4527"/>
      </w:tblGrid>
      <w:tr w:rsidR="00BC36B8" w:rsidRPr="003672AE" w14:paraId="3E16D7D9" w14:textId="77777777" w:rsidTr="003A0647">
        <w:tc>
          <w:tcPr>
            <w:tcW w:w="2502" w:type="pct"/>
          </w:tcPr>
          <w:p w14:paraId="2A202959" w14:textId="77777777" w:rsidR="00BC36B8" w:rsidRPr="003672AE" w:rsidRDefault="00BC36B8" w:rsidP="003A0647">
            <w:pPr>
              <w:tabs>
                <w:tab w:val="left" w:pos="284"/>
              </w:tabs>
              <w:spacing w:before="120" w:after="60" w:line="276" w:lineRule="auto"/>
              <w:jc w:val="both"/>
              <w:outlineLvl w:val="4"/>
              <w:rPr>
                <w:rFonts w:ascii="Tahoma" w:hAnsi="Tahoma" w:cs="Tahoma"/>
                <w:bCs/>
                <w:iCs/>
                <w:sz w:val="16"/>
                <w:szCs w:val="18"/>
                <w:lang w:eastAsia="x-none"/>
              </w:rPr>
            </w:pPr>
            <w:r w:rsidRPr="003672AE">
              <w:rPr>
                <w:rFonts w:ascii="Tahoma" w:hAnsi="Tahoma" w:cs="Tahoma"/>
                <w:bCs/>
                <w:iCs/>
                <w:sz w:val="16"/>
                <w:szCs w:val="18"/>
                <w:lang w:eastAsia="x-none"/>
              </w:rPr>
              <w:t>Nazwa i adres podmiotu udostępniającego zasób Wykonawcy</w:t>
            </w:r>
          </w:p>
        </w:tc>
        <w:tc>
          <w:tcPr>
            <w:tcW w:w="2498" w:type="pct"/>
          </w:tcPr>
          <w:p w14:paraId="2EDF0D88" w14:textId="77777777" w:rsidR="00BC36B8" w:rsidRPr="003672AE" w:rsidRDefault="00BC36B8" w:rsidP="003A0647">
            <w:pPr>
              <w:tabs>
                <w:tab w:val="left" w:pos="284"/>
              </w:tabs>
              <w:spacing w:before="120" w:after="60" w:line="276" w:lineRule="auto"/>
              <w:jc w:val="both"/>
              <w:outlineLvl w:val="4"/>
              <w:rPr>
                <w:rFonts w:ascii="Tahoma" w:hAnsi="Tahoma" w:cs="Tahoma"/>
                <w:bCs/>
                <w:iCs/>
                <w:sz w:val="16"/>
                <w:szCs w:val="18"/>
                <w:lang w:eastAsia="x-none"/>
              </w:rPr>
            </w:pPr>
            <w:r w:rsidRPr="003672AE">
              <w:rPr>
                <w:rFonts w:ascii="Tahoma" w:hAnsi="Tahoma" w:cs="Tahoma"/>
                <w:bCs/>
                <w:iCs/>
                <w:sz w:val="16"/>
                <w:szCs w:val="18"/>
                <w:lang w:eastAsia="x-none"/>
              </w:rPr>
              <w:t>Zdolności techniczne lub zawodowe lub sytuacja finansowa lub ekonomiczna udostępniana Wykonawcy przez podmiot udostępniający zasoby</w:t>
            </w:r>
          </w:p>
        </w:tc>
      </w:tr>
      <w:tr w:rsidR="00BC36B8" w:rsidRPr="003672AE" w14:paraId="5D637BFB" w14:textId="77777777" w:rsidTr="003A0647">
        <w:tc>
          <w:tcPr>
            <w:tcW w:w="2502" w:type="pct"/>
          </w:tcPr>
          <w:p w14:paraId="0D637794" w14:textId="77777777" w:rsidR="00BC36B8" w:rsidRPr="003672AE" w:rsidRDefault="00BC36B8" w:rsidP="003A0647">
            <w:pPr>
              <w:tabs>
                <w:tab w:val="left" w:pos="284"/>
              </w:tabs>
              <w:spacing w:before="120" w:after="60" w:line="276" w:lineRule="auto"/>
              <w:jc w:val="both"/>
              <w:outlineLvl w:val="4"/>
              <w:rPr>
                <w:rFonts w:ascii="Tahoma" w:hAnsi="Tahoma" w:cs="Tahoma"/>
                <w:bCs/>
                <w:iCs/>
                <w:sz w:val="16"/>
                <w:szCs w:val="18"/>
                <w:lang w:eastAsia="x-none"/>
              </w:rPr>
            </w:pPr>
          </w:p>
        </w:tc>
        <w:tc>
          <w:tcPr>
            <w:tcW w:w="2498" w:type="pct"/>
          </w:tcPr>
          <w:p w14:paraId="3BEF10C7" w14:textId="77777777" w:rsidR="00BC36B8" w:rsidRPr="003672AE" w:rsidRDefault="00BC36B8" w:rsidP="003A0647">
            <w:pPr>
              <w:tabs>
                <w:tab w:val="left" w:pos="284"/>
              </w:tabs>
              <w:spacing w:before="120" w:after="60" w:line="276" w:lineRule="auto"/>
              <w:jc w:val="both"/>
              <w:outlineLvl w:val="4"/>
              <w:rPr>
                <w:rFonts w:ascii="Tahoma" w:hAnsi="Tahoma" w:cs="Tahoma"/>
                <w:bCs/>
                <w:iCs/>
                <w:sz w:val="16"/>
                <w:szCs w:val="18"/>
                <w:lang w:eastAsia="x-none"/>
              </w:rPr>
            </w:pPr>
          </w:p>
        </w:tc>
      </w:tr>
    </w:tbl>
    <w:p w14:paraId="4C983648" w14:textId="77777777" w:rsidR="00BC36B8" w:rsidRPr="003672AE" w:rsidRDefault="00BC36B8" w:rsidP="00BC36B8">
      <w:pPr>
        <w:tabs>
          <w:tab w:val="left" w:pos="284"/>
        </w:tabs>
        <w:spacing w:before="120" w:after="60" w:line="276" w:lineRule="auto"/>
        <w:ind w:left="284"/>
        <w:jc w:val="both"/>
        <w:outlineLvl w:val="4"/>
        <w:rPr>
          <w:rFonts w:ascii="Tahoma" w:hAnsi="Tahoma" w:cs="Tahoma"/>
          <w:bCs/>
          <w:iCs/>
          <w:sz w:val="14"/>
          <w:szCs w:val="18"/>
          <w:lang w:eastAsia="x-none"/>
        </w:rPr>
      </w:pPr>
      <w:r w:rsidRPr="003672AE">
        <w:rPr>
          <w:rFonts w:ascii="Tahoma" w:hAnsi="Tahoma" w:cs="Tahoma"/>
          <w:sz w:val="14"/>
          <w:szCs w:val="18"/>
        </w:rPr>
        <w:t>(</w:t>
      </w:r>
      <w:r w:rsidRPr="003672AE">
        <w:rPr>
          <w:rFonts w:ascii="Tahoma" w:hAnsi="Tahoma" w:cs="Tahoma"/>
          <w:i/>
          <w:iCs/>
          <w:sz w:val="14"/>
          <w:szCs w:val="18"/>
        </w:rPr>
        <w:t>w przypadku nie wskazania podmiotu udostępniającego zasób Wykonawcy, Wykonawca samodzielnie będzie wykazywał spełnianie warunków udziału w postępowaniu oraz nie będzie polegał w późniejszym terminie na zasobach podmiotów je udostępniających).</w:t>
      </w:r>
    </w:p>
    <w:p w14:paraId="066749CB" w14:textId="77777777" w:rsidR="00BC36B8" w:rsidRPr="003672AE" w:rsidRDefault="00BC36B8" w:rsidP="00BC36B8">
      <w:pPr>
        <w:tabs>
          <w:tab w:val="left" w:pos="284"/>
        </w:tabs>
        <w:ind w:left="284"/>
        <w:jc w:val="both"/>
        <w:outlineLvl w:val="4"/>
        <w:rPr>
          <w:rFonts w:ascii="Tahoma" w:hAnsi="Tahoma" w:cs="Tahoma"/>
          <w:b/>
          <w:bCs/>
          <w:iCs/>
          <w:sz w:val="16"/>
          <w:szCs w:val="18"/>
          <w:lang w:eastAsia="x-none"/>
        </w:rPr>
      </w:pPr>
      <w:r w:rsidRPr="003672AE">
        <w:rPr>
          <w:rFonts w:ascii="Tahoma" w:hAnsi="Tahoma" w:cs="Tahoma"/>
          <w:b/>
          <w:bCs/>
          <w:iCs/>
          <w:sz w:val="16"/>
          <w:szCs w:val="18"/>
          <w:lang w:eastAsia="x-none"/>
        </w:rPr>
        <w:t>Uwaga:</w:t>
      </w:r>
    </w:p>
    <w:p w14:paraId="438697DC" w14:textId="77777777" w:rsidR="00BC36B8" w:rsidRPr="003672AE" w:rsidRDefault="00BC36B8" w:rsidP="00BC36B8">
      <w:pPr>
        <w:tabs>
          <w:tab w:val="left" w:pos="284"/>
        </w:tabs>
        <w:ind w:left="284"/>
        <w:jc w:val="both"/>
        <w:outlineLvl w:val="4"/>
        <w:rPr>
          <w:rFonts w:ascii="Tahoma" w:hAnsi="Tahoma" w:cs="Tahoma"/>
          <w:bCs/>
          <w:iCs/>
          <w:sz w:val="16"/>
          <w:szCs w:val="18"/>
          <w:lang w:eastAsia="x-none"/>
        </w:rPr>
      </w:pPr>
      <w:r w:rsidRPr="003672AE">
        <w:rPr>
          <w:rFonts w:ascii="Tahoma" w:hAnsi="Tahoma" w:cs="Tahoma"/>
          <w:b/>
          <w:bCs/>
          <w:iCs/>
          <w:sz w:val="16"/>
          <w:szCs w:val="18"/>
          <w:lang w:eastAsia="x-none"/>
        </w:rPr>
        <w:t>W przypadku polegania na zasobach podmiotów udostępniających zasób</w:t>
      </w:r>
      <w:r w:rsidRPr="003672AE">
        <w:rPr>
          <w:rFonts w:ascii="Tahoma" w:hAnsi="Tahoma" w:cs="Tahoma"/>
          <w:bCs/>
          <w:iCs/>
          <w:sz w:val="16"/>
          <w:szCs w:val="18"/>
          <w:lang w:eastAsia="x-none"/>
        </w:rPr>
        <w:t xml:space="preserve"> Wykonawca zobowiązany jest do złożenia wraz z ofertą</w:t>
      </w:r>
    </w:p>
    <w:p w14:paraId="1D7CA5B8" w14:textId="77777777" w:rsidR="00BC36B8" w:rsidRPr="003672AE" w:rsidRDefault="00BC36B8" w:rsidP="00BC36B8">
      <w:pPr>
        <w:tabs>
          <w:tab w:val="left" w:pos="284"/>
        </w:tabs>
        <w:ind w:left="284"/>
        <w:jc w:val="both"/>
        <w:outlineLvl w:val="4"/>
        <w:rPr>
          <w:rFonts w:ascii="Tahoma" w:hAnsi="Tahoma" w:cs="Tahoma"/>
          <w:b/>
          <w:bCs/>
          <w:iCs/>
          <w:sz w:val="16"/>
          <w:szCs w:val="18"/>
          <w:lang w:eastAsia="x-none"/>
        </w:rPr>
      </w:pPr>
      <w:r w:rsidRPr="003672AE">
        <w:rPr>
          <w:rFonts w:ascii="Tahoma" w:hAnsi="Tahoma" w:cs="Tahoma"/>
          <w:bCs/>
          <w:iCs/>
          <w:sz w:val="16"/>
          <w:szCs w:val="18"/>
          <w:lang w:eastAsia="x-none"/>
        </w:rPr>
        <w:t xml:space="preserve">- </w:t>
      </w:r>
      <w:r w:rsidRPr="00E83525">
        <w:rPr>
          <w:rFonts w:ascii="Tahoma" w:hAnsi="Tahoma" w:cs="Tahoma"/>
          <w:b/>
          <w:iCs/>
          <w:sz w:val="16"/>
          <w:szCs w:val="18"/>
          <w:lang w:eastAsia="x-none"/>
        </w:rPr>
        <w:t>z</w:t>
      </w:r>
      <w:r w:rsidRPr="003672AE">
        <w:rPr>
          <w:rFonts w:ascii="Tahoma" w:hAnsi="Tahoma" w:cs="Tahoma"/>
          <w:b/>
          <w:bCs/>
          <w:iCs/>
          <w:sz w:val="16"/>
          <w:szCs w:val="18"/>
          <w:lang w:eastAsia="x-none"/>
        </w:rPr>
        <w:t>obowiązania</w:t>
      </w:r>
      <w:r w:rsidRPr="003672AE">
        <w:rPr>
          <w:rFonts w:ascii="Tahoma" w:hAnsi="Tahoma" w:cs="Tahoma"/>
          <w:bCs/>
          <w:iCs/>
          <w:sz w:val="16"/>
          <w:szCs w:val="18"/>
          <w:lang w:eastAsia="x-none"/>
        </w:rPr>
        <w:t xml:space="preserve">, o którym mowa w punkcie </w:t>
      </w:r>
      <w:r w:rsidRPr="003672AE">
        <w:rPr>
          <w:rFonts w:ascii="Tahoma" w:hAnsi="Tahoma" w:cs="Tahoma"/>
          <w:b/>
          <w:bCs/>
          <w:iCs/>
          <w:sz w:val="16"/>
          <w:szCs w:val="18"/>
          <w:lang w:eastAsia="x-none"/>
        </w:rPr>
        <w:t>7.3  i 7.4 SWZ</w:t>
      </w:r>
    </w:p>
    <w:p w14:paraId="51EE52AB" w14:textId="77777777" w:rsidR="00BC36B8" w:rsidRPr="003672AE" w:rsidRDefault="00BC36B8" w:rsidP="00BC36B8">
      <w:pPr>
        <w:tabs>
          <w:tab w:val="left" w:pos="284"/>
        </w:tabs>
        <w:ind w:left="284"/>
        <w:jc w:val="both"/>
        <w:outlineLvl w:val="4"/>
        <w:rPr>
          <w:rFonts w:ascii="Tahoma" w:hAnsi="Tahoma" w:cs="Tahoma"/>
          <w:bCs/>
          <w:iCs/>
          <w:sz w:val="16"/>
          <w:szCs w:val="18"/>
          <w:lang w:eastAsia="x-none"/>
        </w:rPr>
      </w:pPr>
      <w:r w:rsidRPr="003672AE">
        <w:rPr>
          <w:rFonts w:ascii="Tahoma" w:hAnsi="Tahoma" w:cs="Tahoma"/>
          <w:bCs/>
          <w:iCs/>
          <w:sz w:val="16"/>
          <w:szCs w:val="18"/>
          <w:lang w:eastAsia="x-none"/>
        </w:rPr>
        <w:t xml:space="preserve">- </w:t>
      </w:r>
      <w:r w:rsidRPr="003672AE">
        <w:rPr>
          <w:rFonts w:ascii="Tahoma" w:hAnsi="Tahoma" w:cs="Tahoma"/>
          <w:b/>
          <w:bCs/>
          <w:iCs/>
          <w:sz w:val="16"/>
          <w:szCs w:val="18"/>
          <w:lang w:eastAsia="x-none"/>
        </w:rPr>
        <w:t>oświadczenia</w:t>
      </w:r>
      <w:r w:rsidRPr="003672AE">
        <w:rPr>
          <w:rFonts w:ascii="Tahoma" w:hAnsi="Tahoma" w:cs="Tahoma"/>
          <w:bCs/>
          <w:iCs/>
          <w:sz w:val="16"/>
          <w:szCs w:val="18"/>
          <w:lang w:eastAsia="x-none"/>
        </w:rPr>
        <w:t xml:space="preserve">, o którym mowa w punkcie </w:t>
      </w:r>
      <w:r w:rsidRPr="003672AE">
        <w:rPr>
          <w:rFonts w:ascii="Tahoma" w:hAnsi="Tahoma" w:cs="Tahoma"/>
          <w:b/>
          <w:bCs/>
          <w:iCs/>
          <w:sz w:val="16"/>
          <w:szCs w:val="18"/>
          <w:lang w:eastAsia="x-none"/>
        </w:rPr>
        <w:t>7.5 SWZ</w:t>
      </w:r>
      <w:r w:rsidRPr="003672AE">
        <w:rPr>
          <w:rFonts w:ascii="Tahoma" w:hAnsi="Tahoma" w:cs="Tahoma"/>
          <w:bCs/>
          <w:iCs/>
          <w:sz w:val="16"/>
          <w:szCs w:val="18"/>
          <w:lang w:eastAsia="x-none"/>
        </w:rPr>
        <w:t xml:space="preserve"> dla podmiotu udostępniającego zasób</w:t>
      </w:r>
    </w:p>
    <w:p w14:paraId="3EE64742" w14:textId="77777777" w:rsidR="00BC36B8" w:rsidRPr="003672AE" w:rsidRDefault="00BC36B8" w:rsidP="00BC36B8">
      <w:pPr>
        <w:tabs>
          <w:tab w:val="left" w:pos="284"/>
        </w:tabs>
        <w:ind w:left="284"/>
        <w:jc w:val="both"/>
        <w:outlineLvl w:val="4"/>
        <w:rPr>
          <w:rFonts w:ascii="Tahoma" w:hAnsi="Tahoma" w:cs="Tahoma"/>
          <w:bCs/>
          <w:iCs/>
          <w:sz w:val="16"/>
          <w:szCs w:val="18"/>
          <w:lang w:eastAsia="x-none"/>
        </w:rPr>
      </w:pPr>
      <w:r w:rsidRPr="003672AE">
        <w:rPr>
          <w:rFonts w:ascii="Tahoma" w:hAnsi="Tahoma" w:cs="Tahoma"/>
          <w:bCs/>
          <w:iCs/>
          <w:sz w:val="16"/>
          <w:szCs w:val="18"/>
          <w:lang w:eastAsia="x-none"/>
        </w:rPr>
        <w:t xml:space="preserve">- </w:t>
      </w:r>
      <w:r w:rsidRPr="003672AE">
        <w:rPr>
          <w:rFonts w:ascii="Tahoma" w:hAnsi="Tahoma" w:cs="Tahoma"/>
          <w:b/>
          <w:bCs/>
          <w:iCs/>
          <w:sz w:val="16"/>
          <w:szCs w:val="18"/>
          <w:lang w:eastAsia="x-none"/>
        </w:rPr>
        <w:t xml:space="preserve">odpisu lub informacji z Krajowego Rejestru Sądowego, Centralnej Ewidencji i Informacji o Działalności Gospodarczej lub innego właściwego rejestru </w:t>
      </w:r>
      <w:r w:rsidRPr="003672AE">
        <w:rPr>
          <w:rFonts w:ascii="Tahoma" w:hAnsi="Tahoma" w:cs="Tahoma"/>
          <w:bCs/>
          <w:iCs/>
          <w:sz w:val="16"/>
          <w:szCs w:val="18"/>
          <w:lang w:eastAsia="x-none"/>
        </w:rPr>
        <w:t>potwierdzającego, że osoba działająca w imieniu podmiotu udostępniającego Wykonawcy zasób jest umocowana do jego reprezentowania.,</w:t>
      </w:r>
    </w:p>
    <w:p w14:paraId="2348805A" w14:textId="77777777" w:rsidR="00BC36B8" w:rsidRPr="003672AE" w:rsidRDefault="00BC36B8" w:rsidP="00BC36B8">
      <w:pPr>
        <w:tabs>
          <w:tab w:val="left" w:pos="284"/>
        </w:tabs>
        <w:ind w:left="284"/>
        <w:jc w:val="both"/>
        <w:outlineLvl w:val="4"/>
        <w:rPr>
          <w:rFonts w:ascii="Tahoma" w:hAnsi="Tahoma" w:cs="Tahoma"/>
          <w:bCs/>
          <w:iCs/>
          <w:sz w:val="16"/>
          <w:szCs w:val="18"/>
          <w:lang w:eastAsia="x-none"/>
        </w:rPr>
      </w:pPr>
      <w:r w:rsidRPr="003672AE">
        <w:rPr>
          <w:rFonts w:ascii="Tahoma" w:hAnsi="Tahoma" w:cs="Tahoma"/>
          <w:bCs/>
          <w:iCs/>
          <w:sz w:val="16"/>
          <w:szCs w:val="18"/>
          <w:lang w:eastAsia="x-none"/>
        </w:rPr>
        <w:t xml:space="preserve">- </w:t>
      </w:r>
      <w:r w:rsidRPr="003672AE">
        <w:rPr>
          <w:rFonts w:ascii="Tahoma" w:hAnsi="Tahoma" w:cs="Tahoma"/>
          <w:b/>
          <w:bCs/>
          <w:iCs/>
          <w:sz w:val="16"/>
          <w:szCs w:val="18"/>
          <w:lang w:eastAsia="x-none"/>
        </w:rPr>
        <w:t>pełnomocnictwo lub inny dokument</w:t>
      </w:r>
      <w:r w:rsidRPr="003672AE">
        <w:rPr>
          <w:rFonts w:ascii="Tahoma" w:hAnsi="Tahoma" w:cs="Tahoma"/>
          <w:bCs/>
          <w:iCs/>
          <w:sz w:val="16"/>
          <w:szCs w:val="18"/>
          <w:lang w:eastAsia="x-none"/>
        </w:rPr>
        <w:t xml:space="preserve"> potwierdzający umocowanie do reprezentowania podmiotu udostępniającego zasób, gdy umocowanie osoby składającej ofertę nie wynika z dokumentów opisanych powyżej),</w:t>
      </w:r>
    </w:p>
    <w:p w14:paraId="2F70BA36" w14:textId="77777777" w:rsidR="00BC36B8" w:rsidRPr="003672AE" w:rsidRDefault="00BC36B8">
      <w:pPr>
        <w:numPr>
          <w:ilvl w:val="0"/>
          <w:numId w:val="10"/>
        </w:numPr>
        <w:tabs>
          <w:tab w:val="left" w:pos="284"/>
        </w:tabs>
        <w:spacing w:before="120" w:after="60" w:line="276" w:lineRule="auto"/>
        <w:ind w:left="284" w:hanging="426"/>
        <w:jc w:val="both"/>
        <w:outlineLvl w:val="4"/>
        <w:rPr>
          <w:rFonts w:ascii="Tahoma" w:hAnsi="Tahoma" w:cs="Tahoma"/>
          <w:b/>
          <w:bCs/>
          <w:iCs/>
          <w:sz w:val="18"/>
          <w:szCs w:val="18"/>
          <w:lang w:eastAsia="x-none"/>
        </w:rPr>
      </w:pPr>
      <w:r w:rsidRPr="003672AE">
        <w:rPr>
          <w:rFonts w:ascii="Tahoma" w:hAnsi="Tahoma" w:cs="Tahoma"/>
          <w:bCs/>
          <w:iCs/>
          <w:sz w:val="18"/>
          <w:szCs w:val="18"/>
          <w:lang w:eastAsia="x-none"/>
        </w:rPr>
        <w:t xml:space="preserve">Oświadczamy, że prace objęte zamówieniem zamierzamy </w:t>
      </w:r>
      <w:r w:rsidRPr="003672AE">
        <w:rPr>
          <w:rFonts w:ascii="Tahoma" w:hAnsi="Tahoma" w:cs="Tahoma"/>
          <w:b/>
          <w:bCs/>
          <w:iCs/>
          <w:sz w:val="18"/>
          <w:szCs w:val="18"/>
          <w:lang w:eastAsia="x-none"/>
        </w:rPr>
        <w:t xml:space="preserve">wykonać sami*/zamierzamy powierzyć podwykonawcom* </w:t>
      </w:r>
    </w:p>
    <w:p w14:paraId="12A48854" w14:textId="77777777" w:rsidR="00BC36B8" w:rsidRPr="003672AE" w:rsidRDefault="00BC36B8" w:rsidP="00BC36B8">
      <w:pPr>
        <w:tabs>
          <w:tab w:val="left" w:pos="284"/>
        </w:tabs>
        <w:ind w:left="284"/>
        <w:jc w:val="both"/>
        <w:outlineLvl w:val="4"/>
        <w:rPr>
          <w:rFonts w:ascii="Tahoma" w:hAnsi="Tahoma" w:cs="Tahoma"/>
          <w:bCs/>
          <w:iCs/>
          <w:sz w:val="16"/>
          <w:szCs w:val="18"/>
          <w:lang w:eastAsia="x-none"/>
        </w:rPr>
      </w:pPr>
      <w:r w:rsidRPr="003672AE">
        <w:rPr>
          <w:rFonts w:ascii="Tahoma" w:hAnsi="Tahoma" w:cs="Tahoma"/>
          <w:bCs/>
          <w:iCs/>
          <w:sz w:val="16"/>
          <w:szCs w:val="18"/>
          <w:lang w:eastAsia="x-none"/>
        </w:rPr>
        <w:t xml:space="preserve">*niepotrzebne skreślić.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2"/>
        <w:gridCol w:w="4265"/>
        <w:gridCol w:w="4265"/>
      </w:tblGrid>
      <w:tr w:rsidR="00BC36B8" w:rsidRPr="003672AE" w14:paraId="70C0B8B5" w14:textId="77777777" w:rsidTr="003A0647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EC8C5" w14:textId="77777777" w:rsidR="00BC36B8" w:rsidRPr="003672AE" w:rsidRDefault="00BC36B8" w:rsidP="003A0647">
            <w:pPr>
              <w:spacing w:before="120" w:after="60"/>
              <w:jc w:val="center"/>
              <w:outlineLvl w:val="4"/>
              <w:rPr>
                <w:rFonts w:ascii="Tahoma" w:hAnsi="Tahoma" w:cs="Tahoma"/>
                <w:b/>
                <w:bCs/>
                <w:iCs/>
                <w:sz w:val="16"/>
                <w:szCs w:val="18"/>
                <w:lang w:eastAsia="x-none"/>
              </w:rPr>
            </w:pPr>
            <w:r w:rsidRPr="003672AE">
              <w:rPr>
                <w:rFonts w:ascii="Tahoma" w:hAnsi="Tahoma" w:cs="Tahoma"/>
                <w:b/>
                <w:bCs/>
                <w:iCs/>
                <w:sz w:val="16"/>
                <w:szCs w:val="18"/>
                <w:lang w:eastAsia="x-none"/>
              </w:rPr>
              <w:t>lp.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907A1" w14:textId="77777777" w:rsidR="00BC36B8" w:rsidRPr="003672AE" w:rsidRDefault="00BC36B8" w:rsidP="003A0647">
            <w:pPr>
              <w:jc w:val="center"/>
              <w:outlineLvl w:val="4"/>
              <w:rPr>
                <w:rFonts w:ascii="Tahoma" w:hAnsi="Tahoma" w:cs="Tahoma"/>
                <w:b/>
                <w:bCs/>
                <w:iCs/>
                <w:sz w:val="16"/>
                <w:szCs w:val="16"/>
                <w:lang w:eastAsia="x-none"/>
              </w:rPr>
            </w:pPr>
            <w:r w:rsidRPr="003672AE">
              <w:rPr>
                <w:rFonts w:ascii="Tahoma" w:hAnsi="Tahoma" w:cs="Tahoma"/>
                <w:b/>
                <w:bCs/>
                <w:iCs/>
                <w:sz w:val="16"/>
                <w:szCs w:val="16"/>
                <w:lang w:eastAsia="x-none"/>
              </w:rPr>
              <w:t>Nazwa części (zakresu) zamówienia</w:t>
            </w:r>
          </w:p>
          <w:p w14:paraId="65E69210" w14:textId="77777777" w:rsidR="00BC36B8" w:rsidRPr="003672AE" w:rsidRDefault="00BC36B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 w:rsidRPr="003672A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których wykonanie Wykonawca zamierza powierzyć podwykonawcom</w:t>
            </w:r>
          </w:p>
          <w:p w14:paraId="597E6333" w14:textId="77777777" w:rsidR="00BC36B8" w:rsidRPr="003672AE" w:rsidRDefault="00BC36B8" w:rsidP="003A0647">
            <w:pPr>
              <w:jc w:val="center"/>
              <w:outlineLvl w:val="4"/>
              <w:rPr>
                <w:rFonts w:ascii="Tahoma" w:hAnsi="Tahoma" w:cs="Tahoma"/>
                <w:b/>
                <w:bCs/>
                <w:iCs/>
                <w:sz w:val="16"/>
                <w:szCs w:val="16"/>
                <w:lang w:eastAsia="x-none"/>
              </w:rPr>
            </w:pP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0913D" w14:textId="77777777" w:rsidR="00BC36B8" w:rsidRPr="003672AE" w:rsidRDefault="00BC36B8" w:rsidP="003A0647">
            <w:pPr>
              <w:jc w:val="center"/>
              <w:outlineLvl w:val="4"/>
              <w:rPr>
                <w:rFonts w:ascii="Tahoma" w:hAnsi="Tahoma" w:cs="Tahoma"/>
                <w:b/>
                <w:bCs/>
                <w:iCs/>
                <w:sz w:val="16"/>
                <w:szCs w:val="16"/>
                <w:lang w:eastAsia="x-none"/>
              </w:rPr>
            </w:pPr>
            <w:r w:rsidRPr="003672AE">
              <w:rPr>
                <w:rFonts w:ascii="Tahoma" w:hAnsi="Tahoma" w:cs="Tahoma"/>
                <w:b/>
                <w:bCs/>
                <w:iCs/>
                <w:sz w:val="16"/>
                <w:szCs w:val="16"/>
                <w:lang w:eastAsia="x-none"/>
              </w:rPr>
              <w:t>Nazwa podwykonawcy (o ile są znane)</w:t>
            </w:r>
          </w:p>
        </w:tc>
      </w:tr>
      <w:tr w:rsidR="00BC36B8" w:rsidRPr="003672AE" w14:paraId="3DAD481D" w14:textId="77777777" w:rsidTr="003A0647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AF902" w14:textId="77777777" w:rsidR="00BC36B8" w:rsidRPr="003672AE" w:rsidRDefault="00BC36B8" w:rsidP="003A0647">
            <w:pPr>
              <w:spacing w:before="120" w:after="60"/>
              <w:jc w:val="center"/>
              <w:outlineLvl w:val="4"/>
              <w:rPr>
                <w:rFonts w:ascii="Tahoma" w:hAnsi="Tahoma" w:cs="Tahoma"/>
                <w:b/>
                <w:bCs/>
                <w:iCs/>
                <w:sz w:val="16"/>
                <w:szCs w:val="18"/>
                <w:lang w:eastAsia="x-none"/>
              </w:rPr>
            </w:pPr>
            <w:r w:rsidRPr="003672AE">
              <w:rPr>
                <w:rFonts w:ascii="Tahoma" w:hAnsi="Tahoma" w:cs="Tahoma"/>
                <w:b/>
                <w:bCs/>
                <w:iCs/>
                <w:sz w:val="16"/>
                <w:szCs w:val="18"/>
                <w:lang w:eastAsia="x-none"/>
              </w:rPr>
              <w:t>1.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F81F2" w14:textId="77777777" w:rsidR="00BC36B8" w:rsidRPr="003672AE" w:rsidRDefault="00BC36B8" w:rsidP="003A0647">
            <w:pPr>
              <w:spacing w:before="120" w:after="60"/>
              <w:ind w:left="360"/>
              <w:jc w:val="both"/>
              <w:outlineLvl w:val="4"/>
              <w:rPr>
                <w:rFonts w:ascii="Tahoma" w:hAnsi="Tahoma" w:cs="Tahoma"/>
                <w:bCs/>
                <w:iCs/>
                <w:sz w:val="16"/>
                <w:szCs w:val="18"/>
                <w:lang w:eastAsia="x-none"/>
              </w:rPr>
            </w:pP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8C793" w14:textId="77777777" w:rsidR="00BC36B8" w:rsidRPr="003672AE" w:rsidRDefault="00BC36B8" w:rsidP="003A0647">
            <w:pPr>
              <w:spacing w:before="120" w:after="60"/>
              <w:ind w:left="360"/>
              <w:jc w:val="both"/>
              <w:outlineLvl w:val="4"/>
              <w:rPr>
                <w:rFonts w:ascii="Tahoma" w:hAnsi="Tahoma" w:cs="Tahoma"/>
                <w:bCs/>
                <w:iCs/>
                <w:sz w:val="16"/>
                <w:szCs w:val="18"/>
                <w:lang w:eastAsia="x-none"/>
              </w:rPr>
            </w:pPr>
          </w:p>
        </w:tc>
      </w:tr>
      <w:tr w:rsidR="00BC36B8" w:rsidRPr="003672AE" w14:paraId="3FFB5495" w14:textId="77777777" w:rsidTr="003A0647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46816" w14:textId="77777777" w:rsidR="00BC36B8" w:rsidRPr="003672AE" w:rsidRDefault="00BC36B8" w:rsidP="003A0647">
            <w:pPr>
              <w:spacing w:before="120" w:after="60"/>
              <w:jc w:val="center"/>
              <w:outlineLvl w:val="4"/>
              <w:rPr>
                <w:rFonts w:ascii="Tahoma" w:hAnsi="Tahoma" w:cs="Tahoma"/>
                <w:b/>
                <w:bCs/>
                <w:iCs/>
                <w:sz w:val="16"/>
                <w:szCs w:val="18"/>
                <w:lang w:eastAsia="x-none"/>
              </w:rPr>
            </w:pPr>
            <w:r w:rsidRPr="003672AE">
              <w:rPr>
                <w:rFonts w:ascii="Tahoma" w:hAnsi="Tahoma" w:cs="Tahoma"/>
                <w:b/>
                <w:bCs/>
                <w:iCs/>
                <w:sz w:val="16"/>
                <w:szCs w:val="18"/>
                <w:lang w:eastAsia="x-none"/>
              </w:rPr>
              <w:t>…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9EEE2" w14:textId="77777777" w:rsidR="00BC36B8" w:rsidRPr="003672AE" w:rsidRDefault="00BC36B8" w:rsidP="003A0647">
            <w:pPr>
              <w:spacing w:before="120" w:after="60"/>
              <w:ind w:left="360"/>
              <w:jc w:val="both"/>
              <w:outlineLvl w:val="4"/>
              <w:rPr>
                <w:rFonts w:ascii="Tahoma" w:hAnsi="Tahoma" w:cs="Tahoma"/>
                <w:bCs/>
                <w:iCs/>
                <w:sz w:val="16"/>
                <w:szCs w:val="18"/>
                <w:lang w:eastAsia="x-none"/>
              </w:rPr>
            </w:pP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E143D" w14:textId="77777777" w:rsidR="00BC36B8" w:rsidRPr="003672AE" w:rsidRDefault="00BC36B8" w:rsidP="003A0647">
            <w:pPr>
              <w:spacing w:before="120" w:after="60"/>
              <w:ind w:left="360"/>
              <w:jc w:val="both"/>
              <w:outlineLvl w:val="4"/>
              <w:rPr>
                <w:rFonts w:ascii="Tahoma" w:hAnsi="Tahoma" w:cs="Tahoma"/>
                <w:bCs/>
                <w:iCs/>
                <w:sz w:val="16"/>
                <w:szCs w:val="18"/>
                <w:lang w:eastAsia="x-none"/>
              </w:rPr>
            </w:pPr>
          </w:p>
        </w:tc>
      </w:tr>
    </w:tbl>
    <w:p w14:paraId="27E8ABAD" w14:textId="77777777" w:rsidR="00BC36B8" w:rsidRPr="003672AE" w:rsidRDefault="00BC36B8" w:rsidP="00BC36B8">
      <w:pPr>
        <w:spacing w:before="120" w:after="60" w:line="276" w:lineRule="auto"/>
        <w:ind w:left="426"/>
        <w:jc w:val="both"/>
        <w:outlineLvl w:val="4"/>
        <w:rPr>
          <w:rFonts w:ascii="Tahoma" w:hAnsi="Tahoma" w:cs="Tahoma"/>
          <w:bCs/>
          <w:iCs/>
          <w:sz w:val="14"/>
          <w:szCs w:val="18"/>
          <w:lang w:val="x-none" w:eastAsia="x-none"/>
        </w:rPr>
      </w:pPr>
      <w:r w:rsidRPr="003672AE">
        <w:rPr>
          <w:rFonts w:ascii="Tahoma" w:hAnsi="Tahoma" w:cs="Tahoma"/>
          <w:bCs/>
          <w:iCs/>
          <w:sz w:val="14"/>
          <w:szCs w:val="18"/>
          <w:lang w:val="x-none" w:eastAsia="x-none"/>
        </w:rPr>
        <w:t>(w przypadku nie wskazania udziału podwykonawców Zamawiający przyjmie, że całe zamówienie zostanie wykonane przez Wykonawcę, bez udziału Podwykonawcy).</w:t>
      </w:r>
    </w:p>
    <w:p w14:paraId="240ED3A2" w14:textId="77777777" w:rsidR="00BC36B8" w:rsidRPr="003672AE" w:rsidRDefault="00BC36B8">
      <w:pPr>
        <w:numPr>
          <w:ilvl w:val="0"/>
          <w:numId w:val="10"/>
        </w:numPr>
        <w:tabs>
          <w:tab w:val="left" w:pos="284"/>
        </w:tabs>
        <w:spacing w:before="120" w:after="60" w:line="276" w:lineRule="auto"/>
        <w:ind w:left="284" w:hanging="426"/>
        <w:jc w:val="both"/>
        <w:outlineLvl w:val="4"/>
        <w:rPr>
          <w:rFonts w:ascii="Tahoma" w:hAnsi="Tahoma" w:cs="Tahoma"/>
          <w:bCs/>
          <w:iCs/>
          <w:sz w:val="18"/>
          <w:szCs w:val="18"/>
          <w:lang w:val="x-none" w:eastAsia="x-none"/>
        </w:rPr>
      </w:pPr>
      <w:r w:rsidRPr="003672AE">
        <w:rPr>
          <w:rFonts w:ascii="Tahoma" w:hAnsi="Tahoma" w:cs="Tahoma"/>
          <w:b/>
          <w:bCs/>
          <w:iCs/>
          <w:sz w:val="18"/>
          <w:szCs w:val="18"/>
          <w:lang w:val="x-none" w:eastAsia="x-none"/>
        </w:rPr>
        <w:t>Oświadczam</w:t>
      </w:r>
      <w:r w:rsidRPr="003672AE">
        <w:rPr>
          <w:rFonts w:ascii="Tahoma" w:hAnsi="Tahoma" w:cs="Tahoma"/>
          <w:bCs/>
          <w:iCs/>
          <w:sz w:val="18"/>
          <w:szCs w:val="18"/>
          <w:lang w:val="x-none" w:eastAsia="x-none"/>
        </w:rPr>
        <w:t xml:space="preserve">, </w:t>
      </w:r>
      <w:r w:rsidRPr="003672AE">
        <w:rPr>
          <w:rFonts w:ascii="Tahoma" w:hAnsi="Tahoma" w:cs="Tahoma"/>
          <w:b/>
          <w:bCs/>
          <w:iCs/>
          <w:sz w:val="18"/>
          <w:szCs w:val="18"/>
          <w:lang w:val="x-none" w:eastAsia="x-none"/>
        </w:rPr>
        <w:t>że niżej wymienieni Wykonawcy wspólnie ubiegający się o udzielenie zamówienia</w:t>
      </w:r>
      <w:r w:rsidRPr="003672AE">
        <w:rPr>
          <w:rFonts w:ascii="Tahoma" w:hAnsi="Tahoma" w:cs="Tahoma"/>
          <w:bCs/>
          <w:iCs/>
          <w:sz w:val="18"/>
          <w:szCs w:val="18"/>
          <w:lang w:val="x-none" w:eastAsia="x-none"/>
        </w:rPr>
        <w:t xml:space="preserve"> </w:t>
      </w:r>
      <w:r w:rsidRPr="003672AE">
        <w:rPr>
          <w:rFonts w:ascii="Tahoma" w:hAnsi="Tahoma" w:cs="Tahoma"/>
          <w:b/>
          <w:bCs/>
          <w:iCs/>
          <w:sz w:val="18"/>
          <w:szCs w:val="18"/>
          <w:lang w:eastAsia="x-none"/>
        </w:rPr>
        <w:t>(konsorcjum)</w:t>
      </w:r>
      <w:r w:rsidRPr="003672AE">
        <w:rPr>
          <w:rFonts w:ascii="Tahoma" w:hAnsi="Tahoma" w:cs="Tahoma"/>
          <w:bCs/>
          <w:iCs/>
          <w:sz w:val="18"/>
          <w:szCs w:val="18"/>
          <w:lang w:eastAsia="x-none"/>
        </w:rPr>
        <w:t xml:space="preserve"> </w:t>
      </w:r>
      <w:r w:rsidRPr="003672AE">
        <w:rPr>
          <w:rFonts w:ascii="Tahoma" w:hAnsi="Tahoma" w:cs="Tahoma"/>
          <w:b/>
          <w:bCs/>
          <w:iCs/>
          <w:sz w:val="18"/>
          <w:szCs w:val="18"/>
          <w:lang w:val="x-none" w:eastAsia="x-none"/>
        </w:rPr>
        <w:t xml:space="preserve">wykonają następujące </w:t>
      </w:r>
      <w:r w:rsidRPr="003672AE">
        <w:rPr>
          <w:rFonts w:ascii="Tahoma" w:hAnsi="Tahoma" w:cs="Tahoma"/>
          <w:b/>
          <w:bCs/>
          <w:iCs/>
          <w:sz w:val="18"/>
          <w:szCs w:val="18"/>
          <w:lang w:eastAsia="x-none"/>
        </w:rPr>
        <w:t>zakres robót</w:t>
      </w:r>
      <w:r w:rsidRPr="003672AE">
        <w:rPr>
          <w:rFonts w:ascii="Tahoma" w:hAnsi="Tahoma" w:cs="Tahoma"/>
          <w:b/>
          <w:bCs/>
          <w:iCs/>
          <w:sz w:val="18"/>
          <w:szCs w:val="18"/>
          <w:lang w:val="x-none" w:eastAsia="x-none"/>
        </w:rPr>
        <w:t xml:space="preserve"> składając</w:t>
      </w:r>
      <w:r w:rsidRPr="003672AE">
        <w:rPr>
          <w:rFonts w:ascii="Tahoma" w:hAnsi="Tahoma" w:cs="Tahoma"/>
          <w:b/>
          <w:bCs/>
          <w:iCs/>
          <w:sz w:val="18"/>
          <w:szCs w:val="18"/>
          <w:lang w:eastAsia="x-none"/>
        </w:rPr>
        <w:t>y</w:t>
      </w:r>
      <w:r w:rsidRPr="003672AE">
        <w:rPr>
          <w:rFonts w:ascii="Tahoma" w:hAnsi="Tahoma" w:cs="Tahoma"/>
          <w:b/>
          <w:bCs/>
          <w:iCs/>
          <w:sz w:val="18"/>
          <w:szCs w:val="18"/>
          <w:lang w:val="x-none" w:eastAsia="x-none"/>
        </w:rPr>
        <w:t xml:space="preserve"> się na przedmiot zamówienia</w:t>
      </w:r>
      <w:r w:rsidRPr="003672AE">
        <w:rPr>
          <w:rFonts w:ascii="Tahoma" w:hAnsi="Tahoma" w:cs="Tahoma"/>
          <w:bCs/>
          <w:iCs/>
          <w:sz w:val="18"/>
          <w:szCs w:val="18"/>
          <w:lang w:eastAsia="x-none"/>
        </w:rPr>
        <w:t>: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532"/>
        <w:gridCol w:w="2912"/>
        <w:gridCol w:w="5192"/>
      </w:tblGrid>
      <w:tr w:rsidR="00BC36B8" w:rsidRPr="003672AE" w14:paraId="5F7CE375" w14:textId="77777777" w:rsidTr="003A0647">
        <w:tc>
          <w:tcPr>
            <w:tcW w:w="533" w:type="dxa"/>
          </w:tcPr>
          <w:p w14:paraId="67D9A1C6" w14:textId="77777777" w:rsidR="00BC36B8" w:rsidRPr="003672AE" w:rsidRDefault="00BC36B8" w:rsidP="003A0647">
            <w:pPr>
              <w:spacing w:before="120" w:after="60" w:line="276" w:lineRule="auto"/>
              <w:jc w:val="both"/>
              <w:outlineLvl w:val="4"/>
              <w:rPr>
                <w:rFonts w:ascii="Tahoma" w:hAnsi="Tahoma" w:cs="Tahoma"/>
                <w:b/>
                <w:bCs/>
                <w:iCs/>
                <w:sz w:val="16"/>
                <w:szCs w:val="16"/>
                <w:lang w:eastAsia="x-none"/>
              </w:rPr>
            </w:pPr>
            <w:r w:rsidRPr="003672AE">
              <w:rPr>
                <w:rFonts w:ascii="Tahoma" w:hAnsi="Tahoma" w:cs="Tahoma"/>
                <w:b/>
                <w:bCs/>
                <w:iCs/>
                <w:sz w:val="16"/>
                <w:szCs w:val="16"/>
                <w:lang w:eastAsia="x-none"/>
              </w:rPr>
              <w:t>L.p</w:t>
            </w:r>
            <w:r>
              <w:rPr>
                <w:rFonts w:ascii="Tahoma" w:hAnsi="Tahoma" w:cs="Tahoma"/>
                <w:b/>
                <w:bCs/>
                <w:iCs/>
                <w:sz w:val="16"/>
                <w:szCs w:val="16"/>
                <w:lang w:eastAsia="x-none"/>
              </w:rPr>
              <w:t>.</w:t>
            </w:r>
          </w:p>
        </w:tc>
        <w:tc>
          <w:tcPr>
            <w:tcW w:w="2977" w:type="dxa"/>
          </w:tcPr>
          <w:p w14:paraId="2320246A" w14:textId="77777777" w:rsidR="00BC36B8" w:rsidRPr="003672AE" w:rsidRDefault="00BC36B8" w:rsidP="003A0647">
            <w:pPr>
              <w:spacing w:before="120" w:after="60" w:line="276" w:lineRule="auto"/>
              <w:jc w:val="both"/>
              <w:outlineLvl w:val="4"/>
              <w:rPr>
                <w:rFonts w:ascii="Tahoma" w:hAnsi="Tahoma" w:cs="Tahoma"/>
                <w:b/>
                <w:bCs/>
                <w:iCs/>
                <w:sz w:val="16"/>
                <w:szCs w:val="16"/>
                <w:lang w:eastAsia="x-none"/>
              </w:rPr>
            </w:pPr>
            <w:r w:rsidRPr="003672AE">
              <w:rPr>
                <w:rFonts w:ascii="Tahoma" w:hAnsi="Tahoma" w:cs="Tahoma"/>
                <w:b/>
                <w:bCs/>
                <w:iCs/>
                <w:sz w:val="16"/>
                <w:szCs w:val="16"/>
                <w:lang w:eastAsia="x-none"/>
              </w:rPr>
              <w:t>NAZWA i ADRES WYKONAWCY</w:t>
            </w:r>
          </w:p>
        </w:tc>
        <w:tc>
          <w:tcPr>
            <w:tcW w:w="5352" w:type="dxa"/>
          </w:tcPr>
          <w:p w14:paraId="2321B72C" w14:textId="77777777" w:rsidR="00BC36B8" w:rsidRPr="003672AE" w:rsidRDefault="00BC36B8" w:rsidP="003A0647">
            <w:pPr>
              <w:spacing w:before="120" w:after="60" w:line="276" w:lineRule="auto"/>
              <w:jc w:val="center"/>
              <w:outlineLvl w:val="4"/>
              <w:rPr>
                <w:rFonts w:ascii="Tahoma" w:hAnsi="Tahoma" w:cs="Tahoma"/>
                <w:b/>
                <w:bCs/>
                <w:iCs/>
                <w:sz w:val="16"/>
                <w:szCs w:val="16"/>
                <w:lang w:eastAsia="x-none"/>
              </w:rPr>
            </w:pPr>
            <w:r w:rsidRPr="003672AE">
              <w:rPr>
                <w:rFonts w:ascii="Tahoma" w:hAnsi="Tahoma" w:cs="Tahoma"/>
                <w:b/>
                <w:bCs/>
                <w:iCs/>
                <w:sz w:val="16"/>
                <w:szCs w:val="16"/>
                <w:lang w:eastAsia="x-none"/>
              </w:rPr>
              <w:t>ZAKRES ROBÓT SKŁADAJĄCY SIĘ NA PRZEDMIOT ZAMÓWIENIA (wykonywane przez konsorcjanta)</w:t>
            </w:r>
          </w:p>
        </w:tc>
      </w:tr>
      <w:tr w:rsidR="00BC36B8" w:rsidRPr="003672AE" w14:paraId="67F162D6" w14:textId="77777777" w:rsidTr="003A0647">
        <w:tc>
          <w:tcPr>
            <w:tcW w:w="533" w:type="dxa"/>
          </w:tcPr>
          <w:p w14:paraId="552EDC7D" w14:textId="77777777" w:rsidR="00BC36B8" w:rsidRPr="003672AE" w:rsidRDefault="00BC36B8" w:rsidP="003A0647">
            <w:pPr>
              <w:spacing w:before="120" w:after="60" w:line="276" w:lineRule="auto"/>
              <w:jc w:val="both"/>
              <w:outlineLvl w:val="4"/>
              <w:rPr>
                <w:rFonts w:ascii="Tahoma" w:hAnsi="Tahoma" w:cs="Tahoma"/>
                <w:b/>
                <w:bCs/>
                <w:iCs/>
                <w:sz w:val="16"/>
                <w:szCs w:val="16"/>
                <w:lang w:eastAsia="x-none"/>
              </w:rPr>
            </w:pPr>
            <w:r w:rsidRPr="003672AE">
              <w:rPr>
                <w:rFonts w:ascii="Tahoma" w:hAnsi="Tahoma" w:cs="Tahoma"/>
                <w:b/>
                <w:bCs/>
                <w:iCs/>
                <w:sz w:val="16"/>
                <w:szCs w:val="16"/>
                <w:lang w:eastAsia="x-none"/>
              </w:rPr>
              <w:t>1.</w:t>
            </w:r>
          </w:p>
        </w:tc>
        <w:tc>
          <w:tcPr>
            <w:tcW w:w="2977" w:type="dxa"/>
          </w:tcPr>
          <w:p w14:paraId="01CD9137" w14:textId="77777777" w:rsidR="00BC36B8" w:rsidRPr="003672AE" w:rsidRDefault="00BC36B8" w:rsidP="003A0647">
            <w:pPr>
              <w:spacing w:before="120" w:after="60" w:line="276" w:lineRule="auto"/>
              <w:jc w:val="both"/>
              <w:outlineLvl w:val="4"/>
              <w:rPr>
                <w:rFonts w:ascii="Tahoma" w:hAnsi="Tahoma" w:cs="Tahoma"/>
                <w:bCs/>
                <w:iCs/>
                <w:sz w:val="18"/>
                <w:szCs w:val="18"/>
                <w:lang w:eastAsia="x-none"/>
              </w:rPr>
            </w:pPr>
          </w:p>
        </w:tc>
        <w:tc>
          <w:tcPr>
            <w:tcW w:w="5352" w:type="dxa"/>
          </w:tcPr>
          <w:p w14:paraId="46488A60" w14:textId="77777777" w:rsidR="00BC36B8" w:rsidRPr="003672AE" w:rsidRDefault="00BC36B8" w:rsidP="003A0647">
            <w:pPr>
              <w:spacing w:before="120" w:after="60" w:line="276" w:lineRule="auto"/>
              <w:jc w:val="both"/>
              <w:outlineLvl w:val="4"/>
              <w:rPr>
                <w:rFonts w:ascii="Tahoma" w:hAnsi="Tahoma" w:cs="Tahoma"/>
                <w:bCs/>
                <w:iCs/>
                <w:sz w:val="18"/>
                <w:szCs w:val="18"/>
                <w:lang w:eastAsia="x-none"/>
              </w:rPr>
            </w:pPr>
          </w:p>
        </w:tc>
      </w:tr>
      <w:tr w:rsidR="00BC36B8" w:rsidRPr="003672AE" w14:paraId="54F0B6A5" w14:textId="77777777" w:rsidTr="003A0647">
        <w:tc>
          <w:tcPr>
            <w:tcW w:w="533" w:type="dxa"/>
          </w:tcPr>
          <w:p w14:paraId="3269940B" w14:textId="77777777" w:rsidR="00BC36B8" w:rsidRPr="003672AE" w:rsidRDefault="00BC36B8" w:rsidP="003A0647">
            <w:pPr>
              <w:spacing w:before="120" w:after="60" w:line="276" w:lineRule="auto"/>
              <w:jc w:val="both"/>
              <w:outlineLvl w:val="4"/>
              <w:rPr>
                <w:rFonts w:ascii="Tahoma" w:hAnsi="Tahoma" w:cs="Tahoma"/>
                <w:b/>
                <w:bCs/>
                <w:iCs/>
                <w:sz w:val="18"/>
                <w:szCs w:val="18"/>
                <w:lang w:eastAsia="x-none"/>
              </w:rPr>
            </w:pPr>
            <w:r w:rsidRPr="003672AE">
              <w:rPr>
                <w:rFonts w:ascii="Tahoma" w:hAnsi="Tahoma" w:cs="Tahoma"/>
                <w:b/>
                <w:bCs/>
                <w:iCs/>
                <w:sz w:val="18"/>
                <w:szCs w:val="18"/>
                <w:lang w:eastAsia="x-none"/>
              </w:rPr>
              <w:t>2.</w:t>
            </w:r>
          </w:p>
        </w:tc>
        <w:tc>
          <w:tcPr>
            <w:tcW w:w="2977" w:type="dxa"/>
          </w:tcPr>
          <w:p w14:paraId="17613DD8" w14:textId="77777777" w:rsidR="00BC36B8" w:rsidRPr="003672AE" w:rsidRDefault="00BC36B8" w:rsidP="003A0647">
            <w:pPr>
              <w:spacing w:before="120" w:after="60" w:line="276" w:lineRule="auto"/>
              <w:jc w:val="both"/>
              <w:outlineLvl w:val="4"/>
              <w:rPr>
                <w:rFonts w:ascii="Tahoma" w:hAnsi="Tahoma" w:cs="Tahoma"/>
                <w:bCs/>
                <w:iCs/>
                <w:sz w:val="18"/>
                <w:szCs w:val="18"/>
                <w:lang w:eastAsia="x-none"/>
              </w:rPr>
            </w:pPr>
          </w:p>
        </w:tc>
        <w:tc>
          <w:tcPr>
            <w:tcW w:w="5352" w:type="dxa"/>
          </w:tcPr>
          <w:p w14:paraId="088E44C4" w14:textId="77777777" w:rsidR="00BC36B8" w:rsidRPr="003672AE" w:rsidRDefault="00BC36B8" w:rsidP="003A0647">
            <w:pPr>
              <w:spacing w:before="120" w:after="60" w:line="276" w:lineRule="auto"/>
              <w:jc w:val="both"/>
              <w:outlineLvl w:val="4"/>
              <w:rPr>
                <w:rFonts w:ascii="Tahoma" w:hAnsi="Tahoma" w:cs="Tahoma"/>
                <w:bCs/>
                <w:iCs/>
                <w:sz w:val="18"/>
                <w:szCs w:val="18"/>
                <w:lang w:eastAsia="x-none"/>
              </w:rPr>
            </w:pPr>
          </w:p>
        </w:tc>
      </w:tr>
      <w:tr w:rsidR="00BC36B8" w:rsidRPr="003672AE" w14:paraId="4B227BC9" w14:textId="77777777" w:rsidTr="003A0647">
        <w:tc>
          <w:tcPr>
            <w:tcW w:w="533" w:type="dxa"/>
          </w:tcPr>
          <w:p w14:paraId="319BAE8F" w14:textId="77777777" w:rsidR="00BC36B8" w:rsidRPr="003672AE" w:rsidRDefault="00BC36B8" w:rsidP="003A0647">
            <w:pPr>
              <w:spacing w:before="120" w:after="60" w:line="276" w:lineRule="auto"/>
              <w:jc w:val="both"/>
              <w:outlineLvl w:val="4"/>
              <w:rPr>
                <w:rFonts w:ascii="Tahoma" w:hAnsi="Tahoma" w:cs="Tahoma"/>
                <w:bCs/>
                <w:iCs/>
                <w:sz w:val="18"/>
                <w:szCs w:val="18"/>
                <w:lang w:eastAsia="x-none"/>
              </w:rPr>
            </w:pPr>
            <w:r w:rsidRPr="003672AE">
              <w:rPr>
                <w:rFonts w:ascii="Tahoma" w:hAnsi="Tahoma" w:cs="Tahoma"/>
                <w:bCs/>
                <w:iCs/>
                <w:sz w:val="18"/>
                <w:szCs w:val="18"/>
                <w:lang w:eastAsia="x-none"/>
              </w:rPr>
              <w:t>….</w:t>
            </w:r>
          </w:p>
        </w:tc>
        <w:tc>
          <w:tcPr>
            <w:tcW w:w="2977" w:type="dxa"/>
          </w:tcPr>
          <w:p w14:paraId="3C847CE4" w14:textId="77777777" w:rsidR="00BC36B8" w:rsidRPr="003672AE" w:rsidRDefault="00BC36B8" w:rsidP="003A0647">
            <w:pPr>
              <w:spacing w:before="120" w:after="60" w:line="276" w:lineRule="auto"/>
              <w:jc w:val="both"/>
              <w:outlineLvl w:val="4"/>
              <w:rPr>
                <w:rFonts w:ascii="Tahoma" w:hAnsi="Tahoma" w:cs="Tahoma"/>
                <w:bCs/>
                <w:iCs/>
                <w:sz w:val="18"/>
                <w:szCs w:val="18"/>
                <w:lang w:eastAsia="x-none"/>
              </w:rPr>
            </w:pPr>
          </w:p>
        </w:tc>
        <w:tc>
          <w:tcPr>
            <w:tcW w:w="5352" w:type="dxa"/>
          </w:tcPr>
          <w:p w14:paraId="41B8019B" w14:textId="77777777" w:rsidR="00BC36B8" w:rsidRPr="003672AE" w:rsidRDefault="00BC36B8" w:rsidP="003A0647">
            <w:pPr>
              <w:spacing w:before="120" w:after="60" w:line="276" w:lineRule="auto"/>
              <w:jc w:val="both"/>
              <w:outlineLvl w:val="4"/>
              <w:rPr>
                <w:rFonts w:ascii="Tahoma" w:hAnsi="Tahoma" w:cs="Tahoma"/>
                <w:bCs/>
                <w:iCs/>
                <w:sz w:val="18"/>
                <w:szCs w:val="18"/>
                <w:lang w:eastAsia="x-none"/>
              </w:rPr>
            </w:pPr>
          </w:p>
        </w:tc>
      </w:tr>
    </w:tbl>
    <w:p w14:paraId="04F3BE1E" w14:textId="77777777" w:rsidR="00BC36B8" w:rsidRPr="003672AE" w:rsidRDefault="00BC36B8" w:rsidP="00BC36B8">
      <w:pPr>
        <w:spacing w:before="120" w:after="60" w:line="276" w:lineRule="auto"/>
        <w:ind w:left="426"/>
        <w:jc w:val="both"/>
        <w:outlineLvl w:val="4"/>
        <w:rPr>
          <w:rFonts w:ascii="Tahoma" w:hAnsi="Tahoma" w:cs="Tahoma"/>
          <w:bCs/>
          <w:iCs/>
          <w:color w:val="0070C0"/>
          <w:sz w:val="18"/>
          <w:szCs w:val="18"/>
          <w:lang w:val="x-none" w:eastAsia="x-none"/>
        </w:rPr>
      </w:pPr>
      <w:r w:rsidRPr="003672AE">
        <w:rPr>
          <w:rFonts w:ascii="Tahoma" w:hAnsi="Tahoma" w:cs="Tahoma"/>
          <w:bCs/>
          <w:iCs/>
          <w:color w:val="0070C0"/>
          <w:sz w:val="18"/>
          <w:szCs w:val="18"/>
          <w:lang w:val="x-none" w:eastAsia="x-none"/>
        </w:rPr>
        <w:lastRenderedPageBreak/>
        <w:t>(</w:t>
      </w:r>
      <w:r w:rsidRPr="003672AE">
        <w:rPr>
          <w:rFonts w:ascii="Tahoma" w:hAnsi="Tahoma" w:cs="Tahoma"/>
          <w:b/>
          <w:bCs/>
          <w:iCs/>
          <w:color w:val="0070C0"/>
          <w:sz w:val="18"/>
          <w:szCs w:val="18"/>
          <w:lang w:val="x-none" w:eastAsia="x-none"/>
        </w:rPr>
        <w:t>UWAGA:</w:t>
      </w:r>
      <w:r w:rsidRPr="003672AE">
        <w:rPr>
          <w:rFonts w:ascii="Tahoma" w:hAnsi="Tahoma" w:cs="Tahoma"/>
          <w:bCs/>
          <w:iCs/>
          <w:color w:val="0070C0"/>
          <w:sz w:val="18"/>
          <w:szCs w:val="18"/>
          <w:lang w:val="x-none" w:eastAsia="x-none"/>
        </w:rPr>
        <w:t xml:space="preserve"> </w:t>
      </w:r>
      <w:r w:rsidRPr="003672AE">
        <w:rPr>
          <w:rFonts w:ascii="Tahoma" w:hAnsi="Tahoma" w:cs="Tahoma"/>
          <w:b/>
          <w:bCs/>
          <w:iCs/>
          <w:color w:val="0070C0"/>
          <w:sz w:val="18"/>
          <w:szCs w:val="18"/>
          <w:lang w:val="x-none" w:eastAsia="x-none"/>
        </w:rPr>
        <w:t xml:space="preserve">pkt. </w:t>
      </w:r>
      <w:r w:rsidRPr="003672AE">
        <w:rPr>
          <w:rFonts w:ascii="Tahoma" w:hAnsi="Tahoma" w:cs="Tahoma"/>
          <w:b/>
          <w:bCs/>
          <w:iCs/>
          <w:color w:val="0070C0"/>
          <w:sz w:val="18"/>
          <w:szCs w:val="18"/>
          <w:lang w:eastAsia="x-none"/>
        </w:rPr>
        <w:t>9</w:t>
      </w:r>
      <w:r w:rsidRPr="003672AE">
        <w:rPr>
          <w:rFonts w:ascii="Tahoma" w:hAnsi="Tahoma" w:cs="Tahoma"/>
          <w:bCs/>
          <w:iCs/>
          <w:color w:val="0070C0"/>
          <w:sz w:val="18"/>
          <w:szCs w:val="18"/>
          <w:lang w:val="x-none" w:eastAsia="x-none"/>
        </w:rPr>
        <w:t xml:space="preserve"> dotyczy jedynie Wykonawców wspólnie ubiegających się o udzielenie zamówienia publicznego)</w:t>
      </w:r>
    </w:p>
    <w:p w14:paraId="15D12E30" w14:textId="77777777" w:rsidR="00BC36B8" w:rsidRPr="003672AE" w:rsidRDefault="00BC36B8">
      <w:pPr>
        <w:numPr>
          <w:ilvl w:val="0"/>
          <w:numId w:val="10"/>
        </w:numPr>
        <w:spacing w:before="120" w:after="60" w:line="276" w:lineRule="auto"/>
        <w:ind w:left="426" w:hanging="568"/>
        <w:jc w:val="both"/>
        <w:outlineLvl w:val="4"/>
        <w:rPr>
          <w:rFonts w:ascii="Tahoma" w:hAnsi="Tahoma" w:cs="Tahoma"/>
          <w:bCs/>
          <w:iCs/>
          <w:sz w:val="18"/>
          <w:szCs w:val="18"/>
          <w:lang w:val="x-none" w:eastAsia="x-none"/>
        </w:rPr>
      </w:pPr>
      <w:r w:rsidRPr="003672AE">
        <w:rPr>
          <w:rFonts w:ascii="Tahoma" w:hAnsi="Tahoma" w:cs="Tahoma"/>
          <w:bCs/>
          <w:iCs/>
          <w:sz w:val="18"/>
          <w:szCs w:val="18"/>
          <w:lang w:val="x-none" w:eastAsia="x-none"/>
        </w:rPr>
        <w:t>Wszelkie oświadczenia oraz dokumenty podane w niniejszej ofercie zostały złożone ze świadomością odpowiedzialności karnej za składanie fałszywych oświadczeń (art. 233 §1 i 297 §1 Kodeksu Karnego) niezgodnych ze stanem faktycznym.</w:t>
      </w:r>
    </w:p>
    <w:p w14:paraId="14E59E23" w14:textId="77777777" w:rsidR="00BC36B8" w:rsidRPr="003672AE" w:rsidRDefault="00BC36B8">
      <w:pPr>
        <w:numPr>
          <w:ilvl w:val="0"/>
          <w:numId w:val="10"/>
        </w:numPr>
        <w:spacing w:before="120" w:after="60" w:line="276" w:lineRule="auto"/>
        <w:ind w:left="426" w:hanging="568"/>
        <w:jc w:val="both"/>
        <w:outlineLvl w:val="4"/>
        <w:rPr>
          <w:rFonts w:ascii="Tahoma" w:hAnsi="Tahoma" w:cs="Tahoma"/>
          <w:b/>
          <w:bCs/>
          <w:iCs/>
          <w:sz w:val="18"/>
          <w:szCs w:val="18"/>
          <w:lang w:val="x-none" w:eastAsia="x-none"/>
        </w:rPr>
      </w:pPr>
      <w:r w:rsidRPr="003672AE">
        <w:rPr>
          <w:rFonts w:ascii="Tahoma" w:hAnsi="Tahoma" w:cs="Tahoma"/>
          <w:bCs/>
          <w:iCs/>
          <w:sz w:val="18"/>
          <w:szCs w:val="18"/>
          <w:lang w:val="x-none" w:eastAsia="x-none"/>
        </w:rPr>
        <w:t xml:space="preserve">Niniejszym informujemy, iż informacje składające się na ofertę, zawarte na stronach od ........... do .............. stanowią tajemnicę przedsiębiorstwa w rozumieniu przepisów ustawy o zwalczaniu nieuczciwej konkurencji </w:t>
      </w:r>
      <w:r>
        <w:rPr>
          <w:rFonts w:ascii="Tahoma" w:hAnsi="Tahoma" w:cs="Tahoma"/>
          <w:bCs/>
          <w:iCs/>
          <w:sz w:val="18"/>
          <w:szCs w:val="18"/>
          <w:lang w:eastAsia="x-none"/>
        </w:rPr>
        <w:t xml:space="preserve">            </w:t>
      </w:r>
      <w:r w:rsidRPr="003672AE">
        <w:rPr>
          <w:rFonts w:ascii="Tahoma" w:hAnsi="Tahoma" w:cs="Tahoma"/>
          <w:bCs/>
          <w:iCs/>
          <w:sz w:val="18"/>
          <w:szCs w:val="18"/>
          <w:lang w:val="x-none" w:eastAsia="x-none"/>
        </w:rPr>
        <w:t xml:space="preserve">i jako takie nie mogą być udostępniane innym uczestnikom niniejszego postępowania. </w:t>
      </w:r>
      <w:r w:rsidRPr="003672AE">
        <w:rPr>
          <w:rFonts w:ascii="Tahoma" w:hAnsi="Tahoma" w:cs="Tahoma"/>
          <w:b/>
          <w:bCs/>
          <w:iCs/>
          <w:sz w:val="18"/>
          <w:szCs w:val="18"/>
          <w:lang w:val="x-none" w:eastAsia="x-none"/>
        </w:rPr>
        <w:t>Strony te</w:t>
      </w:r>
      <w:r w:rsidRPr="003672AE">
        <w:rPr>
          <w:rFonts w:ascii="Tahoma" w:hAnsi="Tahoma" w:cs="Tahoma"/>
          <w:bCs/>
          <w:iCs/>
          <w:sz w:val="18"/>
          <w:szCs w:val="18"/>
          <w:lang w:val="x-none" w:eastAsia="x-none"/>
        </w:rPr>
        <w:t xml:space="preserve"> </w:t>
      </w:r>
      <w:r w:rsidRPr="003672AE">
        <w:rPr>
          <w:rFonts w:ascii="Tahoma" w:hAnsi="Tahoma" w:cs="Tahoma"/>
          <w:b/>
          <w:bCs/>
          <w:iCs/>
          <w:color w:val="0000FF"/>
          <w:sz w:val="18"/>
          <w:szCs w:val="18"/>
          <w:lang w:val="x-none" w:eastAsia="x-none"/>
        </w:rPr>
        <w:t xml:space="preserve">wraz </w:t>
      </w:r>
      <w:r>
        <w:rPr>
          <w:rFonts w:ascii="Tahoma" w:hAnsi="Tahoma" w:cs="Tahoma"/>
          <w:b/>
          <w:bCs/>
          <w:iCs/>
          <w:color w:val="0000FF"/>
          <w:sz w:val="18"/>
          <w:szCs w:val="18"/>
          <w:lang w:eastAsia="x-none"/>
        </w:rPr>
        <w:t xml:space="preserve">                    </w:t>
      </w:r>
      <w:r w:rsidRPr="003672AE">
        <w:rPr>
          <w:rFonts w:ascii="Tahoma" w:hAnsi="Tahoma" w:cs="Tahoma"/>
          <w:b/>
          <w:bCs/>
          <w:iCs/>
          <w:color w:val="0000FF"/>
          <w:sz w:val="18"/>
          <w:szCs w:val="18"/>
          <w:lang w:val="x-none" w:eastAsia="x-none"/>
        </w:rPr>
        <w:t xml:space="preserve">z uzasadnieniem wymaganym </w:t>
      </w:r>
      <w:r w:rsidRPr="003672AE">
        <w:rPr>
          <w:rFonts w:ascii="Tahoma" w:hAnsi="Tahoma" w:cs="Tahoma"/>
          <w:bCs/>
          <w:iCs/>
          <w:color w:val="0000FF"/>
          <w:sz w:val="18"/>
          <w:szCs w:val="18"/>
          <w:lang w:val="x-none" w:eastAsia="x-none"/>
        </w:rPr>
        <w:t xml:space="preserve">art. </w:t>
      </w:r>
      <w:r w:rsidRPr="003672AE">
        <w:rPr>
          <w:rFonts w:ascii="Tahoma" w:hAnsi="Tahoma" w:cs="Tahoma"/>
          <w:bCs/>
          <w:iCs/>
          <w:color w:val="0000FF"/>
          <w:sz w:val="18"/>
          <w:szCs w:val="18"/>
          <w:lang w:eastAsia="x-none"/>
        </w:rPr>
        <w:t>1</w:t>
      </w:r>
      <w:r w:rsidRPr="003672AE">
        <w:rPr>
          <w:rFonts w:ascii="Tahoma" w:hAnsi="Tahoma" w:cs="Tahoma"/>
          <w:bCs/>
          <w:iCs/>
          <w:color w:val="0000FF"/>
          <w:sz w:val="18"/>
          <w:szCs w:val="18"/>
          <w:lang w:val="x-none" w:eastAsia="x-none"/>
        </w:rPr>
        <w:t xml:space="preserve">8 ust. 3 ustawy </w:t>
      </w:r>
      <w:proofErr w:type="spellStart"/>
      <w:r w:rsidRPr="003672AE">
        <w:rPr>
          <w:rFonts w:ascii="Tahoma" w:hAnsi="Tahoma" w:cs="Tahoma"/>
          <w:bCs/>
          <w:iCs/>
          <w:color w:val="0000FF"/>
          <w:sz w:val="18"/>
          <w:szCs w:val="18"/>
          <w:lang w:val="x-none" w:eastAsia="x-none"/>
        </w:rPr>
        <w:t>Pzp</w:t>
      </w:r>
      <w:proofErr w:type="spellEnd"/>
      <w:r w:rsidRPr="003672AE">
        <w:rPr>
          <w:rFonts w:ascii="Tahoma" w:hAnsi="Tahoma" w:cs="Tahoma"/>
          <w:bCs/>
          <w:iCs/>
          <w:color w:val="0000FF"/>
          <w:sz w:val="18"/>
          <w:szCs w:val="18"/>
          <w:lang w:val="x-none" w:eastAsia="x-none"/>
        </w:rPr>
        <w:t xml:space="preserve"> </w:t>
      </w:r>
      <w:r w:rsidRPr="003672AE">
        <w:rPr>
          <w:rFonts w:ascii="Tahoma" w:hAnsi="Tahoma" w:cs="Tahoma"/>
          <w:bCs/>
          <w:iCs/>
          <w:sz w:val="18"/>
          <w:szCs w:val="18"/>
          <w:lang w:val="x-none" w:eastAsia="x-none"/>
        </w:rPr>
        <w:t xml:space="preserve">zostały umieszczone w  </w:t>
      </w:r>
      <w:r w:rsidRPr="003672AE">
        <w:rPr>
          <w:rFonts w:ascii="Tahoma" w:hAnsi="Tahoma" w:cs="Tahoma"/>
          <w:bCs/>
          <w:iCs/>
          <w:color w:val="0000FF"/>
          <w:sz w:val="18"/>
          <w:szCs w:val="18"/>
          <w:lang w:val="x-none" w:eastAsia="x-none"/>
        </w:rPr>
        <w:t>osobnym pliku, na karcie ”Oferta/Załączniki”, w tabeli ”Część oferty stanowiąca tajemnicę przedsiębiorstwa”, za pomocą opcji ”Załącz plik”.</w:t>
      </w:r>
      <w:r w:rsidRPr="003672AE">
        <w:rPr>
          <w:rFonts w:ascii="Tahoma" w:hAnsi="Tahoma" w:cs="Tahoma"/>
          <w:bCs/>
          <w:iCs/>
          <w:sz w:val="18"/>
          <w:szCs w:val="18"/>
          <w:lang w:val="x-none" w:eastAsia="x-none"/>
        </w:rPr>
        <w:t xml:space="preserve"> (Jeżeli nie ma informacji zastrzeżonych Wykonawca w miejsce kropek wpisuje znak „–").</w:t>
      </w:r>
    </w:p>
    <w:p w14:paraId="47F06F1E" w14:textId="77777777" w:rsidR="00BC36B8" w:rsidRPr="003672AE" w:rsidRDefault="00BC36B8">
      <w:pPr>
        <w:numPr>
          <w:ilvl w:val="0"/>
          <w:numId w:val="10"/>
        </w:numPr>
        <w:spacing w:before="120" w:after="60" w:line="276" w:lineRule="auto"/>
        <w:ind w:left="426" w:hanging="568"/>
        <w:jc w:val="both"/>
        <w:outlineLvl w:val="4"/>
        <w:rPr>
          <w:rFonts w:ascii="Tahoma" w:hAnsi="Tahoma" w:cs="Tahoma"/>
          <w:bCs/>
          <w:iCs/>
          <w:sz w:val="18"/>
          <w:szCs w:val="18"/>
          <w:lang w:val="x-none" w:eastAsia="x-none"/>
        </w:rPr>
      </w:pPr>
      <w:r w:rsidRPr="003672AE">
        <w:rPr>
          <w:rFonts w:ascii="Tahoma" w:hAnsi="Tahoma" w:cs="Tahoma"/>
          <w:bCs/>
          <w:iCs/>
          <w:sz w:val="18"/>
          <w:szCs w:val="18"/>
          <w:lang w:val="x-none" w:eastAsia="x-none"/>
        </w:rPr>
        <w:t>Wykonawca informuje, że (właściwe zakreślić):</w:t>
      </w:r>
    </w:p>
    <w:p w14:paraId="6DE3B9E5" w14:textId="77777777" w:rsidR="00BC36B8" w:rsidRPr="003672AE" w:rsidRDefault="00BC36B8">
      <w:pPr>
        <w:numPr>
          <w:ilvl w:val="0"/>
          <w:numId w:val="6"/>
        </w:numPr>
        <w:tabs>
          <w:tab w:val="left" w:pos="426"/>
        </w:tabs>
        <w:ind w:left="425" w:hanging="142"/>
        <w:jc w:val="both"/>
        <w:rPr>
          <w:rFonts w:ascii="Tahoma" w:hAnsi="Tahoma" w:cs="Tahoma"/>
          <w:sz w:val="18"/>
          <w:szCs w:val="18"/>
        </w:rPr>
      </w:pPr>
      <w:r w:rsidRPr="003672AE">
        <w:rPr>
          <w:rFonts w:ascii="Tahoma" w:hAnsi="Tahoma" w:cs="Tahoma"/>
          <w:sz w:val="18"/>
          <w:szCs w:val="18"/>
        </w:rPr>
        <w:t>wybór oferty nie będzie prowadzić do powstania u Zamawiającego obowiązku podatkowego.</w:t>
      </w:r>
    </w:p>
    <w:p w14:paraId="545F8AE3" w14:textId="77777777" w:rsidR="00BC36B8" w:rsidRPr="003672AE" w:rsidRDefault="00BC36B8">
      <w:pPr>
        <w:numPr>
          <w:ilvl w:val="0"/>
          <w:numId w:val="6"/>
        </w:numPr>
        <w:tabs>
          <w:tab w:val="left" w:pos="426"/>
        </w:tabs>
        <w:ind w:left="425" w:hanging="142"/>
        <w:jc w:val="both"/>
        <w:rPr>
          <w:rFonts w:ascii="Tahoma" w:hAnsi="Tahoma" w:cs="Tahoma"/>
          <w:sz w:val="18"/>
          <w:szCs w:val="18"/>
        </w:rPr>
      </w:pPr>
      <w:r w:rsidRPr="003672AE">
        <w:rPr>
          <w:rFonts w:ascii="Tahoma" w:hAnsi="Tahoma" w:cs="Tahoma"/>
          <w:sz w:val="18"/>
          <w:szCs w:val="18"/>
        </w:rPr>
        <w:t xml:space="preserve">wybór oferty będzie prowadzić do powstania u Zamawiającego obowiązku podatkowego w odniesieniu do następujących towarów/ usług: </w:t>
      </w:r>
      <w:r w:rsidRPr="003672AE">
        <w:rPr>
          <w:rFonts w:ascii="Tahoma" w:hAnsi="Tahoma" w:cs="Tahoma"/>
          <w:bCs/>
          <w:iCs/>
          <w:sz w:val="18"/>
          <w:szCs w:val="18"/>
          <w:lang w:val="x-none" w:eastAsia="x-none"/>
        </w:rPr>
        <w:t>...........</w:t>
      </w:r>
      <w:r w:rsidRPr="003672AE">
        <w:rPr>
          <w:rFonts w:ascii="Tahoma" w:hAnsi="Tahoma" w:cs="Tahoma"/>
          <w:sz w:val="18"/>
          <w:szCs w:val="18"/>
        </w:rPr>
        <w:t xml:space="preserve">. Wartość towaru/ usług (w zależności od przedmiotu zamówienia) powodująca obowiązek podatkowy u Zamawiającego to </w:t>
      </w:r>
      <w:r w:rsidRPr="003672AE">
        <w:rPr>
          <w:rFonts w:ascii="Tahoma" w:hAnsi="Tahoma" w:cs="Tahoma"/>
          <w:bCs/>
          <w:iCs/>
          <w:sz w:val="18"/>
          <w:szCs w:val="18"/>
          <w:lang w:val="x-none" w:eastAsia="x-none"/>
        </w:rPr>
        <w:t xml:space="preserve">........... </w:t>
      </w:r>
      <w:r w:rsidRPr="003672AE">
        <w:rPr>
          <w:rFonts w:ascii="Tahoma" w:hAnsi="Tahoma" w:cs="Tahoma"/>
          <w:sz w:val="18"/>
          <w:szCs w:val="18"/>
        </w:rPr>
        <w:t>zł netto, stawka VAT maj</w:t>
      </w:r>
      <w:r>
        <w:rPr>
          <w:rFonts w:ascii="Tahoma" w:hAnsi="Tahoma" w:cs="Tahoma"/>
          <w:sz w:val="18"/>
          <w:szCs w:val="18"/>
        </w:rPr>
        <w:t>ą</w:t>
      </w:r>
      <w:r w:rsidRPr="003672AE">
        <w:rPr>
          <w:rFonts w:ascii="Tahoma" w:hAnsi="Tahoma" w:cs="Tahoma"/>
          <w:sz w:val="18"/>
          <w:szCs w:val="18"/>
        </w:rPr>
        <w:t xml:space="preserve">ca zastosowanie ……………..*, </w:t>
      </w:r>
    </w:p>
    <w:p w14:paraId="70601AAD" w14:textId="77777777" w:rsidR="00BC36B8" w:rsidRPr="003672AE" w:rsidRDefault="00BC36B8" w:rsidP="00BC36B8">
      <w:pPr>
        <w:tabs>
          <w:tab w:val="left" w:pos="993"/>
        </w:tabs>
        <w:ind w:left="425" w:hanging="568"/>
        <w:jc w:val="both"/>
        <w:rPr>
          <w:rFonts w:ascii="Tahoma" w:hAnsi="Tahoma" w:cs="Tahoma"/>
          <w:sz w:val="18"/>
          <w:szCs w:val="18"/>
        </w:rPr>
      </w:pPr>
      <w:r w:rsidRPr="003672AE">
        <w:rPr>
          <w:rFonts w:ascii="Tahoma" w:hAnsi="Tahoma" w:cs="Tahoma"/>
          <w:i/>
          <w:sz w:val="18"/>
          <w:szCs w:val="18"/>
        </w:rPr>
        <w:tab/>
        <w:t>* dotyczy Wykonawców, których oferty będą generować obowiązek doliczania wartości podatku VAT do wartości netto oferty</w:t>
      </w:r>
      <w:r w:rsidRPr="003672AE">
        <w:rPr>
          <w:rFonts w:ascii="Tahoma" w:hAnsi="Tahoma" w:cs="Tahoma"/>
          <w:sz w:val="18"/>
          <w:szCs w:val="18"/>
        </w:rPr>
        <w:t>, tj. w przypadku:</w:t>
      </w:r>
    </w:p>
    <w:p w14:paraId="31EC547C" w14:textId="77777777" w:rsidR="00BC36B8" w:rsidRPr="003672AE" w:rsidRDefault="00BC36B8">
      <w:pPr>
        <w:numPr>
          <w:ilvl w:val="0"/>
          <w:numId w:val="7"/>
        </w:numPr>
        <w:ind w:left="425" w:hanging="142"/>
        <w:jc w:val="both"/>
        <w:rPr>
          <w:rFonts w:ascii="Tahoma" w:hAnsi="Tahoma" w:cs="Tahoma"/>
          <w:sz w:val="18"/>
          <w:szCs w:val="18"/>
        </w:rPr>
      </w:pPr>
      <w:r w:rsidRPr="003672AE">
        <w:rPr>
          <w:rFonts w:ascii="Tahoma" w:hAnsi="Tahoma" w:cs="Tahoma"/>
          <w:sz w:val="18"/>
          <w:szCs w:val="18"/>
        </w:rPr>
        <w:t>wewnątrzwspólnotowego nabycia towarów,</w:t>
      </w:r>
    </w:p>
    <w:p w14:paraId="5271F9C7" w14:textId="77777777" w:rsidR="00BC36B8" w:rsidRPr="003672AE" w:rsidRDefault="00BC36B8">
      <w:pPr>
        <w:numPr>
          <w:ilvl w:val="0"/>
          <w:numId w:val="7"/>
        </w:numPr>
        <w:ind w:left="425" w:hanging="142"/>
        <w:jc w:val="both"/>
        <w:rPr>
          <w:rFonts w:ascii="Tahoma" w:hAnsi="Tahoma" w:cs="Tahoma"/>
          <w:sz w:val="18"/>
          <w:szCs w:val="18"/>
        </w:rPr>
      </w:pPr>
      <w:r w:rsidRPr="003672AE">
        <w:rPr>
          <w:rFonts w:ascii="Tahoma" w:hAnsi="Tahoma" w:cs="Tahoma"/>
          <w:sz w:val="18"/>
          <w:szCs w:val="18"/>
        </w:rPr>
        <w:t xml:space="preserve">importu usług lub importu towarów, z którymi wiąże się obowiązek doliczenia przez zamawiającego przy porównywaniu cen ofertowych podatku VAT. </w:t>
      </w:r>
    </w:p>
    <w:p w14:paraId="7988343C" w14:textId="77777777" w:rsidR="00BC36B8" w:rsidRPr="003672AE" w:rsidRDefault="00BC36B8" w:rsidP="00BC36B8">
      <w:pPr>
        <w:ind w:left="425" w:hanging="66"/>
        <w:jc w:val="both"/>
        <w:rPr>
          <w:rFonts w:ascii="Tahoma" w:hAnsi="Tahoma" w:cs="Tahoma"/>
          <w:sz w:val="18"/>
          <w:szCs w:val="18"/>
        </w:rPr>
      </w:pPr>
      <w:r w:rsidRPr="003672AE">
        <w:rPr>
          <w:rFonts w:ascii="Tahoma" w:hAnsi="Tahoma" w:cs="Tahoma"/>
          <w:sz w:val="18"/>
          <w:szCs w:val="18"/>
        </w:rPr>
        <w:t>Niepodanie żadnych danych oznacza, że obowiązek podatkowy na zamawiającego nie przechodzi.</w:t>
      </w:r>
    </w:p>
    <w:p w14:paraId="7948E60B" w14:textId="77777777" w:rsidR="00BC36B8" w:rsidRPr="003672AE" w:rsidRDefault="00BC36B8">
      <w:pPr>
        <w:numPr>
          <w:ilvl w:val="0"/>
          <w:numId w:val="10"/>
        </w:numPr>
        <w:spacing w:before="120" w:after="60" w:line="276" w:lineRule="auto"/>
        <w:ind w:left="426" w:hanging="426"/>
        <w:jc w:val="both"/>
        <w:outlineLvl w:val="4"/>
        <w:rPr>
          <w:rFonts w:ascii="Tahoma" w:hAnsi="Tahoma" w:cs="Tahoma"/>
          <w:bCs/>
          <w:i/>
          <w:iCs/>
          <w:sz w:val="18"/>
          <w:szCs w:val="18"/>
          <w:lang w:val="x-none" w:eastAsia="x-none"/>
        </w:rPr>
      </w:pPr>
      <w:r w:rsidRPr="003672AE">
        <w:rPr>
          <w:rFonts w:ascii="Tahoma" w:eastAsia="Calibri" w:hAnsi="Tahoma" w:cs="Tahoma"/>
          <w:bCs/>
          <w:iCs/>
          <w:sz w:val="18"/>
          <w:szCs w:val="18"/>
          <w:lang w:val="x-none" w:eastAsia="x-none"/>
        </w:rPr>
        <w:t>Oświadczenie wykonawcy w zakresie wypełnienia obowiązków informacyjnych przewidzianych w art. 13 lub art. 14 RODO.</w:t>
      </w:r>
    </w:p>
    <w:p w14:paraId="7CAE24C3" w14:textId="77777777" w:rsidR="00BC36B8" w:rsidRPr="003672AE" w:rsidRDefault="00BC36B8" w:rsidP="00BC36B8">
      <w:pPr>
        <w:spacing w:before="120" w:after="60" w:line="276" w:lineRule="auto"/>
        <w:jc w:val="both"/>
        <w:outlineLvl w:val="4"/>
        <w:rPr>
          <w:rFonts w:ascii="Tahoma" w:eastAsia="Calibri" w:hAnsi="Tahoma" w:cs="Tahoma"/>
          <w:b/>
          <w:bCs/>
          <w:iCs/>
          <w:sz w:val="18"/>
          <w:szCs w:val="18"/>
          <w:u w:val="single"/>
          <w:lang w:val="x-none" w:eastAsia="x-none"/>
        </w:rPr>
      </w:pPr>
      <w:r w:rsidRPr="003672AE">
        <w:rPr>
          <w:rFonts w:ascii="Tahoma" w:eastAsia="Calibri" w:hAnsi="Tahoma" w:cs="Tahoma"/>
          <w:b/>
          <w:bCs/>
          <w:iCs/>
          <w:sz w:val="18"/>
          <w:szCs w:val="18"/>
          <w:u w:val="single"/>
          <w:lang w:val="x-none" w:eastAsia="x-none"/>
        </w:rPr>
        <w:t>Oświadczam, że wypełniłem obowiązki informacyjne przewidziane w art. 13 lub art. 14 RODO</w:t>
      </w:r>
      <w:r w:rsidRPr="003672AE">
        <w:rPr>
          <w:rFonts w:ascii="Tahoma" w:eastAsia="Calibri" w:hAnsi="Tahoma" w:cs="Tahoma"/>
          <w:b/>
          <w:bCs/>
          <w:iCs/>
          <w:sz w:val="18"/>
          <w:szCs w:val="18"/>
          <w:u w:val="single"/>
          <w:vertAlign w:val="superscript"/>
          <w:lang w:eastAsia="en-US"/>
        </w:rPr>
        <w:footnoteReference w:id="1"/>
      </w:r>
      <w:r w:rsidRPr="003672AE">
        <w:rPr>
          <w:rFonts w:ascii="Tahoma" w:eastAsia="Calibri" w:hAnsi="Tahoma" w:cs="Tahoma"/>
          <w:b/>
          <w:bCs/>
          <w:iCs/>
          <w:sz w:val="18"/>
          <w:szCs w:val="18"/>
          <w:u w:val="single"/>
          <w:lang w:val="x-none" w:eastAsia="x-none"/>
        </w:rPr>
        <w:t xml:space="preserve">  wobec osób fizycznych, od których dane osobowe bezpośrednio lub pośrednio pozyskałem w celu ubiegania się o udzielenie zamówienia publicznego w niniejszym postępowaniu.** </w:t>
      </w:r>
    </w:p>
    <w:p w14:paraId="3FC534EA" w14:textId="77777777" w:rsidR="00BC36B8" w:rsidRPr="003672AE" w:rsidRDefault="00BC36B8">
      <w:pPr>
        <w:numPr>
          <w:ilvl w:val="0"/>
          <w:numId w:val="10"/>
        </w:numPr>
        <w:spacing w:before="120" w:after="60" w:line="276" w:lineRule="auto"/>
        <w:ind w:left="426" w:hanging="426"/>
        <w:jc w:val="both"/>
        <w:outlineLvl w:val="4"/>
        <w:rPr>
          <w:rFonts w:ascii="Tahoma" w:hAnsi="Tahoma" w:cs="Tahoma"/>
          <w:bCs/>
          <w:i/>
          <w:iCs/>
          <w:sz w:val="18"/>
          <w:szCs w:val="18"/>
          <w:lang w:val="x-none" w:eastAsia="x-none"/>
        </w:rPr>
      </w:pPr>
      <w:r w:rsidRPr="003672AE">
        <w:rPr>
          <w:rFonts w:ascii="Tahoma" w:hAnsi="Tahoma" w:cs="Tahoma"/>
          <w:bCs/>
          <w:iCs/>
          <w:sz w:val="18"/>
          <w:szCs w:val="18"/>
          <w:lang w:val="x-none" w:eastAsia="x-none"/>
        </w:rPr>
        <w:t xml:space="preserve">Integralną część oferty stanowią n/w załączniki: </w:t>
      </w:r>
      <w:r w:rsidRPr="003672AE">
        <w:rPr>
          <w:rFonts w:ascii="Tahoma" w:hAnsi="Tahoma" w:cs="Tahoma"/>
          <w:bCs/>
          <w:i/>
          <w:iCs/>
          <w:sz w:val="18"/>
          <w:szCs w:val="18"/>
          <w:lang w:val="x-none" w:eastAsia="x-none"/>
        </w:rPr>
        <w:t>(wyszczególnia Wykonawca)</w:t>
      </w:r>
    </w:p>
    <w:p w14:paraId="0B8BDA64" w14:textId="77777777" w:rsidR="00BC36B8" w:rsidRPr="003672AE" w:rsidRDefault="00BC36B8">
      <w:pPr>
        <w:numPr>
          <w:ilvl w:val="0"/>
          <w:numId w:val="8"/>
        </w:numPr>
        <w:spacing w:before="120" w:after="120" w:line="276" w:lineRule="auto"/>
        <w:jc w:val="both"/>
        <w:rPr>
          <w:rFonts w:ascii="Tahoma" w:hAnsi="Tahoma" w:cs="Tahoma"/>
          <w:sz w:val="18"/>
          <w:szCs w:val="18"/>
        </w:rPr>
      </w:pPr>
      <w:r w:rsidRPr="003672AE">
        <w:rPr>
          <w:rFonts w:ascii="Tahoma" w:hAnsi="Tahoma" w:cs="Tahoma"/>
          <w:sz w:val="18"/>
          <w:szCs w:val="18"/>
        </w:rPr>
        <w:t>…………………………………………………………………</w:t>
      </w:r>
    </w:p>
    <w:p w14:paraId="0F45D897" w14:textId="77777777" w:rsidR="00BC36B8" w:rsidRPr="003672AE" w:rsidRDefault="00BC36B8">
      <w:pPr>
        <w:numPr>
          <w:ilvl w:val="0"/>
          <w:numId w:val="8"/>
        </w:numPr>
        <w:spacing w:before="120" w:after="120" w:line="276" w:lineRule="auto"/>
        <w:jc w:val="both"/>
        <w:rPr>
          <w:rFonts w:ascii="Tahoma" w:hAnsi="Tahoma" w:cs="Tahoma"/>
          <w:sz w:val="18"/>
          <w:szCs w:val="18"/>
        </w:rPr>
      </w:pPr>
      <w:r w:rsidRPr="003672AE">
        <w:rPr>
          <w:rFonts w:ascii="Tahoma" w:hAnsi="Tahoma" w:cs="Tahoma"/>
          <w:sz w:val="18"/>
          <w:szCs w:val="18"/>
        </w:rPr>
        <w:t>…………………………………………………………………</w:t>
      </w:r>
    </w:p>
    <w:p w14:paraId="0592DD6B" w14:textId="77777777" w:rsidR="00BC36B8" w:rsidRPr="003672AE" w:rsidRDefault="00BC36B8">
      <w:pPr>
        <w:numPr>
          <w:ilvl w:val="0"/>
          <w:numId w:val="8"/>
        </w:numPr>
        <w:spacing w:before="120" w:after="120" w:line="276" w:lineRule="auto"/>
        <w:jc w:val="both"/>
        <w:rPr>
          <w:rFonts w:ascii="Tahoma" w:hAnsi="Tahoma" w:cs="Tahoma"/>
          <w:sz w:val="18"/>
          <w:szCs w:val="18"/>
        </w:rPr>
      </w:pPr>
      <w:r w:rsidRPr="003672AE">
        <w:rPr>
          <w:rFonts w:ascii="Tahoma" w:hAnsi="Tahoma" w:cs="Tahoma"/>
          <w:sz w:val="18"/>
          <w:szCs w:val="18"/>
        </w:rPr>
        <w:t>…………………………………………………………………</w:t>
      </w:r>
    </w:p>
    <w:p w14:paraId="6E450D10" w14:textId="77777777" w:rsidR="00BC36B8" w:rsidRPr="003672AE" w:rsidRDefault="00BC36B8" w:rsidP="00BC36B8">
      <w:pPr>
        <w:spacing w:after="200" w:line="276" w:lineRule="auto"/>
        <w:jc w:val="both"/>
        <w:rPr>
          <w:rFonts w:ascii="Tahoma" w:eastAsia="Calibri" w:hAnsi="Tahoma" w:cs="Tahoma"/>
          <w:b/>
          <w:sz w:val="16"/>
          <w:szCs w:val="18"/>
          <w:lang w:eastAsia="en-US"/>
        </w:rPr>
      </w:pPr>
      <w:r w:rsidRPr="003672AE">
        <w:rPr>
          <w:rFonts w:ascii="Tahoma" w:hAnsi="Tahoma" w:cs="Tahoma"/>
          <w:i/>
          <w:sz w:val="16"/>
          <w:szCs w:val="18"/>
        </w:rPr>
        <w:t xml:space="preserve">** </w:t>
      </w:r>
      <w:r w:rsidRPr="003672AE">
        <w:rPr>
          <w:rFonts w:ascii="Tahoma" w:hAnsi="Tahoma" w:cs="Tahoma"/>
          <w:b/>
          <w:i/>
          <w:sz w:val="16"/>
          <w:szCs w:val="18"/>
        </w:rPr>
        <w:t>Wyjaśnienie:</w:t>
      </w:r>
      <w:r w:rsidRPr="003672AE">
        <w:rPr>
          <w:rFonts w:ascii="Tahoma" w:hAnsi="Tahoma" w:cs="Tahoma"/>
          <w:i/>
          <w:sz w:val="16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A130BAE" w14:textId="77777777" w:rsidR="00BC36B8" w:rsidRPr="003672AE" w:rsidRDefault="00BC36B8" w:rsidP="00BC36B8">
      <w:pPr>
        <w:spacing w:before="120" w:after="120"/>
        <w:ind w:firstLine="709"/>
        <w:jc w:val="both"/>
        <w:rPr>
          <w:rFonts w:ascii="Tahoma" w:hAnsi="Tahoma" w:cs="Tahoma"/>
          <w:sz w:val="18"/>
          <w:szCs w:val="18"/>
        </w:rPr>
      </w:pPr>
    </w:p>
    <w:p w14:paraId="77B40F90" w14:textId="77777777" w:rsidR="00BC36B8" w:rsidRPr="003672AE" w:rsidRDefault="00BC36B8" w:rsidP="00BC36B8">
      <w:pPr>
        <w:jc w:val="both"/>
        <w:rPr>
          <w:rFonts w:ascii="Tahoma" w:hAnsi="Tahoma" w:cs="Tahoma"/>
          <w:b/>
          <w:sz w:val="16"/>
          <w:szCs w:val="18"/>
        </w:rPr>
      </w:pPr>
      <w:r w:rsidRPr="003672AE">
        <w:rPr>
          <w:rFonts w:ascii="Tahoma" w:hAnsi="Tahoma" w:cs="Tahoma"/>
          <w:b/>
          <w:sz w:val="16"/>
          <w:szCs w:val="18"/>
        </w:rPr>
        <w:t>PODPIS(Y):</w:t>
      </w:r>
    </w:p>
    <w:p w14:paraId="51C60318" w14:textId="77777777" w:rsidR="00BC36B8" w:rsidRPr="003672AE" w:rsidRDefault="00BC36B8" w:rsidP="00BC36B8">
      <w:pPr>
        <w:sectPr w:rsidR="00BC36B8" w:rsidRPr="003672AE">
          <w:pgSz w:w="11906" w:h="16838"/>
          <w:pgMar w:top="1417" w:right="1417" w:bottom="1417" w:left="1417" w:header="708" w:footer="708" w:gutter="0"/>
          <w:cols w:space="708"/>
        </w:sectPr>
      </w:pPr>
    </w:p>
    <w:p w14:paraId="34718C42" w14:textId="77777777" w:rsidR="00BC36B8" w:rsidRPr="003672AE" w:rsidRDefault="00BC36B8" w:rsidP="00BC36B8">
      <w:pPr>
        <w:jc w:val="both"/>
        <w:rPr>
          <w:rFonts w:ascii="Tahoma" w:hAnsi="Tahoma" w:cs="Tahoma"/>
          <w:b/>
          <w:sz w:val="16"/>
          <w:szCs w:val="16"/>
        </w:rPr>
      </w:pPr>
      <w:r w:rsidRPr="003672AE">
        <w:rPr>
          <w:rFonts w:ascii="Tahoma" w:hAnsi="Tahoma" w:cs="Tahoma"/>
          <w:sz w:val="16"/>
          <w:szCs w:val="16"/>
        </w:rPr>
        <w:lastRenderedPageBreak/>
        <w:t>Załącznik nr 2 –</w:t>
      </w:r>
      <w:r w:rsidRPr="003672AE">
        <w:rPr>
          <w:rFonts w:ascii="Tahoma" w:hAnsi="Tahoma" w:cs="Tahoma"/>
          <w:b/>
          <w:sz w:val="16"/>
          <w:szCs w:val="16"/>
        </w:rPr>
        <w:t xml:space="preserve"> Oświadczenie o niepodleganiu wykluczeniu oraz spełnieniu warunków udziału w postępowaniu</w:t>
      </w:r>
    </w:p>
    <w:p w14:paraId="031E7FF8" w14:textId="77777777" w:rsidR="00BC36B8" w:rsidRPr="003672AE" w:rsidRDefault="00BC36B8" w:rsidP="00BC36B8">
      <w:pPr>
        <w:jc w:val="both"/>
        <w:rPr>
          <w:rFonts w:ascii="Tahoma" w:hAnsi="Tahoma" w:cs="Tahoma"/>
          <w:b/>
          <w:sz w:val="16"/>
          <w:szCs w:val="16"/>
        </w:rPr>
      </w:pPr>
    </w:p>
    <w:p w14:paraId="44200537" w14:textId="77777777" w:rsidR="00BC36B8" w:rsidRPr="003672AE" w:rsidRDefault="00BC36B8" w:rsidP="00BC36B8">
      <w:pPr>
        <w:jc w:val="both"/>
        <w:rPr>
          <w:rFonts w:ascii="Tahoma" w:hAnsi="Tahoma" w:cs="Tahoma"/>
          <w:b/>
          <w:sz w:val="16"/>
          <w:szCs w:val="16"/>
        </w:rPr>
      </w:pPr>
    </w:p>
    <w:p w14:paraId="1B74EAB3" w14:textId="77777777" w:rsidR="00BC36B8" w:rsidRPr="003672AE" w:rsidRDefault="00BC36B8" w:rsidP="00BC36B8">
      <w:pPr>
        <w:jc w:val="both"/>
        <w:rPr>
          <w:rFonts w:ascii="Tahoma" w:hAnsi="Tahoma" w:cs="Tahoma"/>
          <w:b/>
          <w:sz w:val="16"/>
          <w:szCs w:val="16"/>
        </w:rPr>
      </w:pPr>
      <w:r w:rsidRPr="003672AE">
        <w:rPr>
          <w:rFonts w:ascii="Tahoma" w:hAnsi="Tahoma" w:cs="Tahoma"/>
          <w:b/>
          <w:sz w:val="16"/>
          <w:szCs w:val="16"/>
        </w:rPr>
        <w:t>Wykonawca</w:t>
      </w:r>
    </w:p>
    <w:p w14:paraId="6F5C85BA" w14:textId="77777777" w:rsidR="00BC36B8" w:rsidRPr="003672AE" w:rsidRDefault="00BC36B8" w:rsidP="00BC36B8">
      <w:pPr>
        <w:jc w:val="both"/>
        <w:rPr>
          <w:rFonts w:ascii="Tahoma" w:hAnsi="Tahoma" w:cs="Tahoma"/>
          <w:b/>
          <w:sz w:val="16"/>
          <w:szCs w:val="16"/>
        </w:rPr>
      </w:pPr>
    </w:p>
    <w:p w14:paraId="4B833352" w14:textId="77777777" w:rsidR="00BC36B8" w:rsidRPr="003672AE" w:rsidRDefault="00BC36B8" w:rsidP="00BC36B8">
      <w:pPr>
        <w:jc w:val="both"/>
        <w:rPr>
          <w:rFonts w:ascii="Tahoma" w:hAnsi="Tahoma" w:cs="Tahoma"/>
          <w:b/>
          <w:sz w:val="16"/>
          <w:szCs w:val="16"/>
        </w:rPr>
      </w:pPr>
      <w:r w:rsidRPr="003672AE">
        <w:rPr>
          <w:rFonts w:ascii="Tahoma" w:hAnsi="Tahoma" w:cs="Tahoma"/>
          <w:b/>
          <w:sz w:val="16"/>
          <w:szCs w:val="16"/>
        </w:rPr>
        <w:t>Wykonawca wspólnie ubiegający się o udzielenie zamówienia</w:t>
      </w:r>
    </w:p>
    <w:p w14:paraId="0354A949" w14:textId="77777777" w:rsidR="00BC36B8" w:rsidRPr="003672AE" w:rsidRDefault="00BC36B8" w:rsidP="00BC36B8">
      <w:pPr>
        <w:jc w:val="both"/>
        <w:rPr>
          <w:rFonts w:ascii="Tahoma" w:hAnsi="Tahoma" w:cs="Tahoma"/>
          <w:b/>
          <w:sz w:val="16"/>
          <w:szCs w:val="16"/>
        </w:rPr>
      </w:pPr>
    </w:p>
    <w:p w14:paraId="61EEF67C" w14:textId="77777777" w:rsidR="00BC36B8" w:rsidRPr="003672AE" w:rsidRDefault="00BC36B8" w:rsidP="00BC36B8">
      <w:pPr>
        <w:jc w:val="both"/>
        <w:rPr>
          <w:rFonts w:ascii="Tahoma" w:hAnsi="Tahoma" w:cs="Tahoma"/>
          <w:sz w:val="16"/>
          <w:szCs w:val="16"/>
        </w:rPr>
      </w:pPr>
      <w:r w:rsidRPr="003672AE">
        <w:rPr>
          <w:rFonts w:ascii="Tahoma" w:hAnsi="Tahoma" w:cs="Tahoma"/>
          <w:b/>
          <w:sz w:val="16"/>
          <w:szCs w:val="16"/>
        </w:rPr>
        <w:t>Podmiot udostępniający Wykonawcy zasoby:</w:t>
      </w:r>
      <w:r w:rsidRPr="003672AE">
        <w:rPr>
          <w:rFonts w:ascii="Tahoma" w:hAnsi="Tahoma" w:cs="Tahoma"/>
          <w:sz w:val="16"/>
          <w:szCs w:val="16"/>
        </w:rPr>
        <w:t xml:space="preserve">. </w:t>
      </w:r>
    </w:p>
    <w:p w14:paraId="2772F042" w14:textId="77777777" w:rsidR="00BC36B8" w:rsidRPr="003672AE" w:rsidRDefault="00BC36B8" w:rsidP="00BC36B8">
      <w:pPr>
        <w:jc w:val="both"/>
        <w:rPr>
          <w:rFonts w:ascii="Tahoma" w:hAnsi="Tahoma" w:cs="Tahoma"/>
          <w:sz w:val="16"/>
          <w:szCs w:val="16"/>
        </w:rPr>
      </w:pPr>
    </w:p>
    <w:p w14:paraId="7F77CC18" w14:textId="77777777" w:rsidR="00BC36B8" w:rsidRPr="003672AE" w:rsidRDefault="00BC36B8" w:rsidP="00BC36B8">
      <w:pPr>
        <w:ind w:right="5954"/>
        <w:rPr>
          <w:rFonts w:ascii="Tahoma" w:hAnsi="Tahoma" w:cs="Tahoma"/>
          <w:sz w:val="16"/>
          <w:szCs w:val="16"/>
        </w:rPr>
      </w:pPr>
      <w:r w:rsidRPr="003672AE">
        <w:rPr>
          <w:rFonts w:ascii="Tahoma" w:hAnsi="Tahoma" w:cs="Tahoma"/>
          <w:sz w:val="16"/>
          <w:szCs w:val="16"/>
        </w:rPr>
        <w:t>_______________________</w:t>
      </w:r>
    </w:p>
    <w:p w14:paraId="31DDB6CC" w14:textId="77777777" w:rsidR="00BC36B8" w:rsidRPr="003672AE" w:rsidRDefault="00BC36B8" w:rsidP="00BC36B8">
      <w:pPr>
        <w:ind w:right="5953"/>
        <w:rPr>
          <w:rFonts w:ascii="Tahoma" w:hAnsi="Tahoma" w:cs="Tahoma"/>
          <w:i/>
          <w:sz w:val="16"/>
          <w:szCs w:val="16"/>
        </w:rPr>
      </w:pPr>
      <w:r w:rsidRPr="003672AE">
        <w:rPr>
          <w:rFonts w:ascii="Tahoma" w:hAnsi="Tahoma" w:cs="Tahoma"/>
          <w:i/>
          <w:sz w:val="16"/>
          <w:szCs w:val="16"/>
        </w:rPr>
        <w:t>(pełna nazwa/firma, adres, w zależności od podmiotu: NIP/PESEL, KRS/</w:t>
      </w:r>
      <w:proofErr w:type="spellStart"/>
      <w:r w:rsidRPr="003672AE">
        <w:rPr>
          <w:rFonts w:ascii="Tahoma" w:hAnsi="Tahoma" w:cs="Tahoma"/>
          <w:i/>
          <w:sz w:val="16"/>
          <w:szCs w:val="16"/>
        </w:rPr>
        <w:t>CEiDG</w:t>
      </w:r>
      <w:proofErr w:type="spellEnd"/>
      <w:r w:rsidRPr="003672AE">
        <w:rPr>
          <w:rFonts w:ascii="Tahoma" w:hAnsi="Tahoma" w:cs="Tahoma"/>
          <w:i/>
          <w:sz w:val="16"/>
          <w:szCs w:val="16"/>
        </w:rPr>
        <w:t>)</w:t>
      </w:r>
    </w:p>
    <w:p w14:paraId="21BA702D" w14:textId="77777777" w:rsidR="00BC36B8" w:rsidRPr="003672AE" w:rsidRDefault="00BC36B8" w:rsidP="00BC36B8">
      <w:pPr>
        <w:rPr>
          <w:rFonts w:ascii="Tahoma" w:hAnsi="Tahoma" w:cs="Tahoma"/>
          <w:sz w:val="16"/>
          <w:szCs w:val="16"/>
          <w:u w:val="single"/>
        </w:rPr>
      </w:pPr>
    </w:p>
    <w:p w14:paraId="086E2D71" w14:textId="77777777" w:rsidR="00BC36B8" w:rsidRPr="003672AE" w:rsidRDefault="00BC36B8" w:rsidP="00BC36B8">
      <w:pPr>
        <w:rPr>
          <w:rFonts w:ascii="Tahoma" w:hAnsi="Tahoma" w:cs="Tahoma"/>
          <w:sz w:val="16"/>
          <w:szCs w:val="16"/>
        </w:rPr>
      </w:pPr>
      <w:r w:rsidRPr="003672AE">
        <w:rPr>
          <w:rFonts w:ascii="Tahoma" w:hAnsi="Tahoma" w:cs="Tahoma"/>
          <w:sz w:val="16"/>
          <w:szCs w:val="16"/>
        </w:rPr>
        <w:t>reprezentowany przez:</w:t>
      </w:r>
    </w:p>
    <w:p w14:paraId="05D1F948" w14:textId="77777777" w:rsidR="00BC36B8" w:rsidRPr="003672AE" w:rsidRDefault="00BC36B8" w:rsidP="00BC36B8">
      <w:pPr>
        <w:ind w:right="5954"/>
        <w:rPr>
          <w:rFonts w:ascii="Tahoma" w:hAnsi="Tahoma" w:cs="Tahoma"/>
          <w:sz w:val="16"/>
          <w:szCs w:val="16"/>
        </w:rPr>
      </w:pPr>
      <w:r w:rsidRPr="003672AE">
        <w:rPr>
          <w:rFonts w:ascii="Tahoma" w:hAnsi="Tahoma" w:cs="Tahoma"/>
          <w:sz w:val="16"/>
          <w:szCs w:val="16"/>
        </w:rPr>
        <w:t>______________________</w:t>
      </w:r>
    </w:p>
    <w:p w14:paraId="6354FF98" w14:textId="77777777" w:rsidR="00BC36B8" w:rsidRPr="003672AE" w:rsidRDefault="00BC36B8" w:rsidP="00BC36B8">
      <w:pPr>
        <w:ind w:right="5954"/>
        <w:rPr>
          <w:rFonts w:ascii="Tahoma" w:hAnsi="Tahoma" w:cs="Tahoma"/>
          <w:i/>
          <w:sz w:val="16"/>
          <w:szCs w:val="16"/>
        </w:rPr>
      </w:pPr>
      <w:r w:rsidRPr="003672AE">
        <w:rPr>
          <w:rFonts w:ascii="Tahoma" w:hAnsi="Tahoma" w:cs="Tahoma"/>
          <w:i/>
          <w:sz w:val="16"/>
          <w:szCs w:val="16"/>
        </w:rPr>
        <w:t>(imię, nazwisko, stanowisko/</w:t>
      </w:r>
    </w:p>
    <w:p w14:paraId="4EDE4C26" w14:textId="77777777" w:rsidR="00BC36B8" w:rsidRPr="003672AE" w:rsidRDefault="00BC36B8" w:rsidP="00BC36B8">
      <w:pPr>
        <w:ind w:right="5954"/>
        <w:rPr>
          <w:rFonts w:ascii="Tahoma" w:hAnsi="Tahoma" w:cs="Tahoma"/>
          <w:i/>
          <w:sz w:val="16"/>
          <w:szCs w:val="16"/>
        </w:rPr>
      </w:pPr>
      <w:r w:rsidRPr="003672AE">
        <w:rPr>
          <w:rFonts w:ascii="Tahoma" w:hAnsi="Tahoma" w:cs="Tahoma"/>
          <w:i/>
          <w:sz w:val="16"/>
          <w:szCs w:val="16"/>
        </w:rPr>
        <w:t>podstawa do  reprezentacji)</w:t>
      </w:r>
    </w:p>
    <w:p w14:paraId="411C3727" w14:textId="77777777" w:rsidR="00BC36B8" w:rsidRPr="003672AE" w:rsidRDefault="00BC36B8" w:rsidP="00BC36B8">
      <w:pPr>
        <w:ind w:right="5954"/>
        <w:rPr>
          <w:rFonts w:ascii="Tahoma" w:hAnsi="Tahoma" w:cs="Tahoma"/>
          <w:i/>
          <w:sz w:val="16"/>
          <w:szCs w:val="16"/>
        </w:rPr>
      </w:pPr>
    </w:p>
    <w:p w14:paraId="727CBBD7" w14:textId="77777777" w:rsidR="00BC36B8" w:rsidRPr="001846FB" w:rsidRDefault="00BC36B8" w:rsidP="00BC36B8">
      <w:pPr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1846FB">
        <w:rPr>
          <w:rFonts w:ascii="Tahoma" w:hAnsi="Tahoma" w:cs="Tahoma"/>
          <w:b/>
          <w:sz w:val="20"/>
          <w:szCs w:val="20"/>
          <w:u w:val="single"/>
        </w:rPr>
        <w:t xml:space="preserve">Oświadczenie </w:t>
      </w:r>
    </w:p>
    <w:p w14:paraId="363F1DCB" w14:textId="77777777" w:rsidR="00BC36B8" w:rsidRPr="001846FB" w:rsidRDefault="00BC36B8" w:rsidP="00BC36B8">
      <w:pPr>
        <w:jc w:val="center"/>
        <w:rPr>
          <w:rFonts w:ascii="Tahoma" w:hAnsi="Tahoma" w:cs="Tahoma"/>
          <w:b/>
          <w:sz w:val="20"/>
          <w:szCs w:val="20"/>
        </w:rPr>
      </w:pPr>
      <w:r w:rsidRPr="001846FB">
        <w:rPr>
          <w:rFonts w:ascii="Tahoma" w:hAnsi="Tahoma" w:cs="Tahoma"/>
          <w:b/>
          <w:sz w:val="20"/>
          <w:szCs w:val="20"/>
        </w:rPr>
        <w:t xml:space="preserve">składane na podstawie art. 125 ust. 1 ustawy </w:t>
      </w:r>
      <w:proofErr w:type="spellStart"/>
      <w:r w:rsidRPr="001846FB">
        <w:rPr>
          <w:rFonts w:ascii="Tahoma" w:hAnsi="Tahoma" w:cs="Tahoma"/>
          <w:b/>
          <w:sz w:val="20"/>
          <w:szCs w:val="20"/>
        </w:rPr>
        <w:t>Pzp</w:t>
      </w:r>
      <w:proofErr w:type="spellEnd"/>
    </w:p>
    <w:p w14:paraId="2E66C3CC" w14:textId="77777777" w:rsidR="00BC36B8" w:rsidRPr="001846FB" w:rsidRDefault="00BC36B8" w:rsidP="00BC36B8">
      <w:pPr>
        <w:rPr>
          <w:rFonts w:ascii="Tahoma" w:hAnsi="Tahoma" w:cs="Tahoma"/>
          <w:sz w:val="20"/>
          <w:szCs w:val="20"/>
        </w:rPr>
      </w:pPr>
    </w:p>
    <w:p w14:paraId="377234CA" w14:textId="77777777" w:rsidR="00BC36B8" w:rsidRPr="00E83525" w:rsidRDefault="00BC36B8" w:rsidP="00BC36B8">
      <w:pPr>
        <w:spacing w:line="276" w:lineRule="auto"/>
        <w:jc w:val="both"/>
        <w:rPr>
          <w:rFonts w:ascii="Tahoma" w:hAnsi="Tahoma" w:cs="Tahoma"/>
          <w:sz w:val="18"/>
          <w:szCs w:val="18"/>
        </w:rPr>
      </w:pPr>
      <w:r w:rsidRPr="00E83525">
        <w:rPr>
          <w:rFonts w:ascii="Tahoma" w:hAnsi="Tahoma" w:cs="Tahoma"/>
          <w:sz w:val="18"/>
          <w:szCs w:val="18"/>
        </w:rPr>
        <w:t>na potrzeby postępowania o udzielenie zamówienia publicznego pn.:</w:t>
      </w:r>
    </w:p>
    <w:p w14:paraId="335FEE65" w14:textId="77777777" w:rsidR="00BC36B8" w:rsidRPr="00E83525" w:rsidRDefault="00BC36B8" w:rsidP="00BC36B8">
      <w:pPr>
        <w:pStyle w:val="Akapitzlist"/>
        <w:shd w:val="clear" w:color="auto" w:fill="FFFFFF"/>
        <w:spacing w:line="259" w:lineRule="auto"/>
        <w:ind w:left="360" w:right="110"/>
        <w:jc w:val="both"/>
        <w:rPr>
          <w:rFonts w:ascii="Tahoma" w:hAnsi="Tahoma" w:cs="Tahoma"/>
          <w:b/>
          <w:sz w:val="18"/>
          <w:szCs w:val="18"/>
        </w:rPr>
      </w:pPr>
      <w:r w:rsidRPr="00E83525">
        <w:rPr>
          <w:rFonts w:ascii="Tahoma" w:hAnsi="Tahoma" w:cs="Tahoma"/>
          <w:b/>
          <w:bCs/>
          <w:sz w:val="18"/>
          <w:szCs w:val="18"/>
        </w:rPr>
        <w:t xml:space="preserve">Zmiana centralnego ogrzewania w lokalach komunalnych </w:t>
      </w:r>
      <w:r w:rsidRPr="00E83525">
        <w:rPr>
          <w:rFonts w:ascii="Tahoma" w:hAnsi="Tahoma" w:cs="Tahoma"/>
          <w:b/>
          <w:sz w:val="18"/>
          <w:szCs w:val="18"/>
        </w:rPr>
        <w:t>oraz</w:t>
      </w:r>
      <w:r w:rsidRPr="00E83525">
        <w:rPr>
          <w:rFonts w:ascii="Tahoma" w:hAnsi="Tahoma" w:cs="Tahoma"/>
          <w:b/>
          <w:bCs/>
          <w:sz w:val="18"/>
          <w:szCs w:val="18"/>
        </w:rPr>
        <w:t xml:space="preserve"> budowa instalacji zbiornikowej na gaz płynny propan(zbiornik naziemny V=4850 dm</w:t>
      </w:r>
      <w:r w:rsidRPr="00E83525">
        <w:rPr>
          <w:rFonts w:ascii="Tahoma" w:hAnsi="Tahoma" w:cs="Tahoma"/>
          <w:b/>
          <w:bCs/>
          <w:sz w:val="18"/>
          <w:szCs w:val="18"/>
          <w:vertAlign w:val="superscript"/>
        </w:rPr>
        <w:t>3</w:t>
      </w:r>
      <w:r w:rsidRPr="00E83525">
        <w:rPr>
          <w:rFonts w:ascii="Tahoma" w:hAnsi="Tahoma" w:cs="Tahoma"/>
          <w:b/>
          <w:bCs/>
          <w:sz w:val="18"/>
          <w:szCs w:val="18"/>
        </w:rPr>
        <w:t xml:space="preserve"> wraz z przyłączem gazu do budynku oraz wewnętrzną instalacją gazową i montażem kotła gazowego.</w:t>
      </w:r>
    </w:p>
    <w:p w14:paraId="02495756" w14:textId="77777777" w:rsidR="00BC36B8" w:rsidRPr="00E83525" w:rsidRDefault="00BC36B8" w:rsidP="00BC36B8">
      <w:pPr>
        <w:spacing w:line="276" w:lineRule="auto"/>
        <w:jc w:val="both"/>
        <w:rPr>
          <w:rFonts w:ascii="Tahoma" w:hAnsi="Tahoma" w:cs="Tahoma"/>
          <w:sz w:val="18"/>
          <w:szCs w:val="18"/>
        </w:rPr>
      </w:pPr>
    </w:p>
    <w:p w14:paraId="52A82C06" w14:textId="77777777" w:rsidR="00BC36B8" w:rsidRPr="00E83525" w:rsidRDefault="00BC36B8" w:rsidP="00BC36B8">
      <w:pPr>
        <w:contextualSpacing/>
        <w:jc w:val="center"/>
        <w:rPr>
          <w:rFonts w:ascii="Tahoma" w:hAnsi="Tahoma" w:cs="Tahoma"/>
          <w:b/>
          <w:bCs/>
          <w:spacing w:val="-1"/>
          <w:sz w:val="18"/>
          <w:szCs w:val="18"/>
        </w:rPr>
      </w:pPr>
      <w:r w:rsidRPr="00E83525">
        <w:rPr>
          <w:rFonts w:ascii="Tahoma" w:hAnsi="Tahoma" w:cs="Tahoma"/>
          <w:sz w:val="18"/>
          <w:szCs w:val="18"/>
        </w:rPr>
        <w:t>oświadczam, co następuje:</w:t>
      </w:r>
    </w:p>
    <w:p w14:paraId="18ADBB59" w14:textId="77777777" w:rsidR="00BC36B8" w:rsidRPr="00E83525" w:rsidRDefault="00BC36B8" w:rsidP="00BC36B8">
      <w:pPr>
        <w:contextualSpacing/>
        <w:rPr>
          <w:rFonts w:ascii="Tahoma" w:hAnsi="Tahoma" w:cs="Tahoma"/>
          <w:b/>
          <w:bCs/>
          <w:spacing w:val="-1"/>
          <w:sz w:val="18"/>
          <w:szCs w:val="1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pct20" w:color="auto" w:fill="auto"/>
        <w:tblLook w:val="04A0" w:firstRow="1" w:lastRow="0" w:firstColumn="1" w:lastColumn="0" w:noHBand="0" w:noVBand="1"/>
      </w:tblPr>
      <w:tblGrid>
        <w:gridCol w:w="9436"/>
      </w:tblGrid>
      <w:tr w:rsidR="00BC36B8" w:rsidRPr="00E83525" w14:paraId="7DC09D14" w14:textId="77777777" w:rsidTr="003A0647">
        <w:tc>
          <w:tcPr>
            <w:tcW w:w="9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0" w:color="auto" w:fill="auto"/>
            <w:hideMark/>
          </w:tcPr>
          <w:p w14:paraId="5BF915A7" w14:textId="77777777" w:rsidR="00BC36B8" w:rsidRPr="00E83525" w:rsidRDefault="00BC36B8" w:rsidP="003A0647">
            <w:pPr>
              <w:shd w:val="clear" w:color="auto" w:fill="BFBFBF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E83525">
              <w:rPr>
                <w:rFonts w:ascii="Tahoma" w:hAnsi="Tahoma" w:cs="Tahoma"/>
                <w:b/>
                <w:sz w:val="18"/>
                <w:szCs w:val="18"/>
              </w:rPr>
              <w:t>OŚWIADCZENIE DOTYCZĄCE PRZESŁANEK WYKLUCZENIA Z POSTĘPOWANIA:</w:t>
            </w:r>
          </w:p>
        </w:tc>
      </w:tr>
    </w:tbl>
    <w:p w14:paraId="6156FA4E" w14:textId="77777777" w:rsidR="00BC36B8" w:rsidRPr="00E83525" w:rsidRDefault="00BC36B8" w:rsidP="00BC36B8">
      <w:pPr>
        <w:rPr>
          <w:rFonts w:ascii="Tahoma" w:hAnsi="Tahoma" w:cs="Tahoma"/>
          <w:sz w:val="18"/>
          <w:szCs w:val="18"/>
        </w:rPr>
      </w:pPr>
    </w:p>
    <w:p w14:paraId="60CD6DDB" w14:textId="77777777" w:rsidR="00BC36B8" w:rsidRPr="00E83525" w:rsidRDefault="00BC36B8" w:rsidP="00BC36B8">
      <w:pPr>
        <w:contextualSpacing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83525">
        <w:rPr>
          <w:rFonts w:ascii="Tahoma" w:eastAsia="Calibri" w:hAnsi="Tahoma" w:cs="Tahoma"/>
          <w:sz w:val="18"/>
          <w:szCs w:val="18"/>
          <w:lang w:eastAsia="en-US"/>
        </w:rPr>
        <w:t xml:space="preserve">Oświadczam, że nie podlegam wykluczeniu z postępowania na podstawie </w:t>
      </w:r>
      <w:bookmarkStart w:id="2" w:name="_Hlk65065551"/>
      <w:r w:rsidRPr="00E83525">
        <w:rPr>
          <w:rFonts w:ascii="Tahoma" w:eastAsia="Calibri" w:hAnsi="Tahoma" w:cs="Tahoma"/>
          <w:b/>
          <w:bCs/>
          <w:sz w:val="18"/>
          <w:szCs w:val="18"/>
          <w:lang w:eastAsia="en-US"/>
        </w:rPr>
        <w:t>art. 108 ust. 1</w:t>
      </w:r>
      <w:r w:rsidRPr="00E83525">
        <w:rPr>
          <w:rFonts w:ascii="Tahoma" w:eastAsia="Calibri" w:hAnsi="Tahoma" w:cs="Tahoma"/>
          <w:sz w:val="18"/>
          <w:szCs w:val="18"/>
          <w:lang w:eastAsia="en-US"/>
        </w:rPr>
        <w:t xml:space="preserve"> </w:t>
      </w:r>
      <w:r w:rsidRPr="00E83525">
        <w:rPr>
          <w:rFonts w:ascii="Tahoma" w:eastAsia="Calibri" w:hAnsi="Tahoma" w:cs="Tahoma"/>
          <w:sz w:val="18"/>
          <w:szCs w:val="18"/>
          <w:lang w:eastAsia="en-US"/>
        </w:rPr>
        <w:br/>
        <w:t xml:space="preserve">oraz art. </w:t>
      </w:r>
      <w:r w:rsidRPr="00E83525">
        <w:rPr>
          <w:rFonts w:ascii="Tahoma" w:eastAsia="Calibri" w:hAnsi="Tahoma" w:cs="Tahoma"/>
          <w:b/>
          <w:bCs/>
          <w:sz w:val="18"/>
          <w:szCs w:val="18"/>
          <w:lang w:eastAsia="en-US"/>
        </w:rPr>
        <w:t xml:space="preserve">109 ust. 1 pkt 4 i 8 </w:t>
      </w:r>
      <w:bookmarkEnd w:id="2"/>
      <w:r w:rsidRPr="00E83525">
        <w:rPr>
          <w:rFonts w:ascii="Tahoma" w:eastAsia="Calibri" w:hAnsi="Tahoma" w:cs="Tahoma"/>
          <w:sz w:val="18"/>
          <w:szCs w:val="18"/>
          <w:lang w:eastAsia="en-US"/>
        </w:rPr>
        <w:t xml:space="preserve">ustawy </w:t>
      </w:r>
      <w:proofErr w:type="spellStart"/>
      <w:r w:rsidRPr="00E83525">
        <w:rPr>
          <w:rFonts w:ascii="Tahoma" w:eastAsia="Calibri" w:hAnsi="Tahoma" w:cs="Tahoma"/>
          <w:sz w:val="18"/>
          <w:szCs w:val="18"/>
          <w:lang w:eastAsia="en-US"/>
        </w:rPr>
        <w:t>Pzp</w:t>
      </w:r>
      <w:proofErr w:type="spellEnd"/>
      <w:r w:rsidRPr="00E83525">
        <w:rPr>
          <w:rFonts w:ascii="Tahoma" w:eastAsia="Calibri" w:hAnsi="Tahoma" w:cs="Tahoma"/>
          <w:sz w:val="18"/>
          <w:szCs w:val="18"/>
          <w:lang w:eastAsia="en-US"/>
        </w:rPr>
        <w:t>.</w:t>
      </w:r>
    </w:p>
    <w:p w14:paraId="43FC5D80" w14:textId="77777777" w:rsidR="00BC36B8" w:rsidRPr="00E83525" w:rsidRDefault="00BC36B8" w:rsidP="00BC36B8">
      <w:pPr>
        <w:rPr>
          <w:rFonts w:ascii="Tahoma" w:hAnsi="Tahoma" w:cs="Tahoma"/>
          <w:sz w:val="18"/>
          <w:szCs w:val="18"/>
        </w:rPr>
      </w:pPr>
      <w:r w:rsidRPr="00E83525">
        <w:rPr>
          <w:rFonts w:ascii="Tahoma" w:hAnsi="Tahoma" w:cs="Tahoma"/>
          <w:sz w:val="18"/>
          <w:szCs w:val="18"/>
        </w:rPr>
        <w:t xml:space="preserve">   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pct20" w:color="auto" w:fill="auto"/>
        <w:tblLook w:val="04A0" w:firstRow="1" w:lastRow="0" w:firstColumn="1" w:lastColumn="0" w:noHBand="0" w:noVBand="1"/>
      </w:tblPr>
      <w:tblGrid>
        <w:gridCol w:w="8929"/>
      </w:tblGrid>
      <w:tr w:rsidR="00BC36B8" w:rsidRPr="00E83525" w14:paraId="49A42055" w14:textId="77777777" w:rsidTr="003A0647">
        <w:tc>
          <w:tcPr>
            <w:tcW w:w="8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0" w:color="auto" w:fill="auto"/>
            <w:hideMark/>
          </w:tcPr>
          <w:p w14:paraId="439BC367" w14:textId="77777777" w:rsidR="00BC36B8" w:rsidRPr="00E83525" w:rsidRDefault="00BC36B8" w:rsidP="003A0647">
            <w:pPr>
              <w:shd w:val="clear" w:color="auto" w:fill="BFBFBF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E83525">
              <w:rPr>
                <w:rFonts w:ascii="Tahoma" w:hAnsi="Tahoma" w:cs="Tahoma"/>
                <w:b/>
                <w:sz w:val="18"/>
                <w:szCs w:val="18"/>
              </w:rPr>
              <w:t>OŚWIADCZENIE DOTYCZĄCE SPEŁNIANIA WARUNKÓW UDZIAŁU W POSTĘPOWANIU</w:t>
            </w:r>
          </w:p>
        </w:tc>
      </w:tr>
    </w:tbl>
    <w:p w14:paraId="38793585" w14:textId="77777777" w:rsidR="00BC36B8" w:rsidRPr="00E83525" w:rsidRDefault="00BC36B8" w:rsidP="00BC36B8">
      <w:pPr>
        <w:jc w:val="both"/>
        <w:rPr>
          <w:rFonts w:ascii="Tahoma" w:hAnsi="Tahoma" w:cs="Tahoma"/>
          <w:sz w:val="18"/>
          <w:szCs w:val="18"/>
        </w:rPr>
      </w:pPr>
    </w:p>
    <w:p w14:paraId="1D070496" w14:textId="77777777" w:rsidR="00BC36B8" w:rsidRPr="00E83525" w:rsidRDefault="00BC36B8" w:rsidP="00BC36B8">
      <w:pPr>
        <w:jc w:val="both"/>
        <w:rPr>
          <w:rFonts w:ascii="Tahoma" w:hAnsi="Tahoma" w:cs="Tahoma"/>
          <w:sz w:val="18"/>
          <w:szCs w:val="18"/>
        </w:rPr>
      </w:pPr>
      <w:r w:rsidRPr="00E83525">
        <w:rPr>
          <w:rFonts w:ascii="Tahoma" w:hAnsi="Tahoma" w:cs="Tahoma"/>
          <w:sz w:val="18"/>
          <w:szCs w:val="18"/>
        </w:rPr>
        <w:t>Oświadczam, że spełniam warunek udziału w postępowaniu opisany w:</w:t>
      </w:r>
      <w:r>
        <w:rPr>
          <w:rFonts w:ascii="Tahoma" w:hAnsi="Tahoma" w:cs="Tahoma"/>
          <w:sz w:val="18"/>
          <w:szCs w:val="18"/>
        </w:rPr>
        <w:t xml:space="preserve"> pkt. 9 </w:t>
      </w:r>
      <w:proofErr w:type="spellStart"/>
      <w:r>
        <w:rPr>
          <w:rFonts w:ascii="Tahoma" w:hAnsi="Tahoma" w:cs="Tahoma"/>
          <w:sz w:val="18"/>
          <w:szCs w:val="18"/>
        </w:rPr>
        <w:t>ppkt</w:t>
      </w:r>
      <w:proofErr w:type="spellEnd"/>
      <w:r>
        <w:rPr>
          <w:rFonts w:ascii="Tahoma" w:hAnsi="Tahoma" w:cs="Tahoma"/>
          <w:sz w:val="18"/>
          <w:szCs w:val="18"/>
        </w:rPr>
        <w:t xml:space="preserve"> 1 i 2</w:t>
      </w:r>
    </w:p>
    <w:p w14:paraId="3147BD18" w14:textId="77777777" w:rsidR="00BC36B8" w:rsidRPr="00E83525" w:rsidRDefault="00BC36B8" w:rsidP="00BC36B8">
      <w:pPr>
        <w:spacing w:before="40" w:after="40"/>
        <w:jc w:val="center"/>
        <w:rPr>
          <w:rFonts w:ascii="Tahoma" w:hAnsi="Tahoma" w:cs="Tahoma"/>
          <w:b/>
          <w:noProof/>
          <w:sz w:val="18"/>
          <w:szCs w:val="18"/>
        </w:rPr>
      </w:pPr>
      <w:r w:rsidRPr="00E83525">
        <w:rPr>
          <w:rFonts w:ascii="Tahoma" w:hAnsi="Tahoma" w:cs="Tahoma"/>
          <w:b/>
          <w:noProof/>
          <w:sz w:val="18"/>
          <w:szCs w:val="18"/>
          <w:highlight w:val="lightGray"/>
        </w:rPr>
        <w:t>OŚWIADCZENIE O DOSTĘPNOŚCI OŚWIADCZEŃ LUB DOKUMENTÓW DOTYCZĄCYCH PRZESŁANEK WYKLUCZENIA Z POSTĘPOWANIA:</w:t>
      </w:r>
    </w:p>
    <w:p w14:paraId="282E09F4" w14:textId="77777777" w:rsidR="00BC36B8" w:rsidRPr="00E83525" w:rsidRDefault="00BC36B8" w:rsidP="00BC36B8">
      <w:pPr>
        <w:spacing w:before="40" w:after="40"/>
        <w:jc w:val="both"/>
        <w:rPr>
          <w:rFonts w:ascii="Tahoma" w:hAnsi="Tahoma" w:cs="Tahoma"/>
          <w:noProof/>
          <w:sz w:val="18"/>
          <w:szCs w:val="18"/>
        </w:rPr>
      </w:pPr>
      <w:r w:rsidRPr="00E83525">
        <w:rPr>
          <w:rFonts w:ascii="Tahoma" w:hAnsi="Tahoma" w:cs="Tahoma"/>
          <w:noProof/>
          <w:sz w:val="18"/>
          <w:szCs w:val="18"/>
        </w:rPr>
        <w:t xml:space="preserve">Na podstawie art. 274 ust. 4 </w:t>
      </w:r>
      <w:r w:rsidRPr="00E83525">
        <w:rPr>
          <w:rFonts w:ascii="Tahoma" w:hAnsi="Tahoma" w:cs="Tahoma"/>
          <w:sz w:val="18"/>
          <w:szCs w:val="18"/>
        </w:rPr>
        <w:t xml:space="preserve">ustawy </w:t>
      </w:r>
      <w:proofErr w:type="spellStart"/>
      <w:r w:rsidRPr="00E83525">
        <w:rPr>
          <w:rFonts w:ascii="Tahoma" w:hAnsi="Tahoma" w:cs="Tahoma"/>
          <w:sz w:val="18"/>
          <w:szCs w:val="18"/>
        </w:rPr>
        <w:t>Pzp</w:t>
      </w:r>
      <w:proofErr w:type="spellEnd"/>
      <w:r w:rsidRPr="00E83525">
        <w:rPr>
          <w:rFonts w:ascii="Tahoma" w:hAnsi="Tahoma" w:cs="Tahoma"/>
          <w:noProof/>
          <w:sz w:val="18"/>
          <w:szCs w:val="18"/>
        </w:rPr>
        <w:t xml:space="preserve"> , wskazuję, że następujące podmiotowych środki dowodowe dostępne w formie elektronicznej pod określonymi adresami internetowymi ogólnodostępnych i bezpłatnych baz danych:</w:t>
      </w:r>
    </w:p>
    <w:p w14:paraId="09408D04" w14:textId="77777777" w:rsidR="00BC36B8" w:rsidRPr="00E83525" w:rsidRDefault="00BC36B8" w:rsidP="00BC36B8">
      <w:pPr>
        <w:spacing w:before="40" w:after="40"/>
        <w:rPr>
          <w:rFonts w:ascii="Tahoma" w:hAnsi="Tahoma" w:cs="Tahoma"/>
          <w:noProof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3"/>
        <w:gridCol w:w="5697"/>
      </w:tblGrid>
      <w:tr w:rsidR="00BC36B8" w:rsidRPr="00E83525" w14:paraId="06C9A3BC" w14:textId="77777777" w:rsidTr="003A0647"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E8ED9" w14:textId="77777777" w:rsidR="00BC36B8" w:rsidRPr="00E83525" w:rsidRDefault="00BC36B8" w:rsidP="003A0647">
            <w:pPr>
              <w:contextualSpacing/>
              <w:jc w:val="center"/>
              <w:rPr>
                <w:rFonts w:ascii="Tahoma" w:eastAsia="Calibri" w:hAnsi="Tahoma" w:cs="Tahoma"/>
                <w:sz w:val="18"/>
                <w:szCs w:val="18"/>
                <w:lang w:eastAsia="en-US"/>
              </w:rPr>
            </w:pPr>
            <w:r w:rsidRPr="00E83525">
              <w:rPr>
                <w:rFonts w:ascii="Tahoma" w:eastAsia="Calibri" w:hAnsi="Tahoma" w:cs="Tahoma"/>
                <w:sz w:val="18"/>
                <w:szCs w:val="18"/>
                <w:lang w:eastAsia="en-US"/>
              </w:rPr>
              <w:t>Oświadczenia i dokumenty dostępne w internetowych ogólnodostępnych i bezpłatnych bazach danych*</w:t>
            </w:r>
          </w:p>
        </w:tc>
        <w:tc>
          <w:tcPr>
            <w:tcW w:w="2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ADDBF" w14:textId="77777777" w:rsidR="00BC36B8" w:rsidRPr="00E83525" w:rsidRDefault="00BC36B8" w:rsidP="003A0647">
            <w:pPr>
              <w:contextualSpacing/>
              <w:jc w:val="center"/>
              <w:rPr>
                <w:rFonts w:ascii="Tahoma" w:eastAsia="Calibri" w:hAnsi="Tahoma" w:cs="Tahoma"/>
                <w:sz w:val="18"/>
                <w:szCs w:val="18"/>
                <w:lang w:eastAsia="en-US"/>
              </w:rPr>
            </w:pPr>
            <w:r w:rsidRPr="00E83525">
              <w:rPr>
                <w:rFonts w:ascii="Tahoma" w:eastAsia="Calibri" w:hAnsi="Tahoma" w:cs="Tahoma"/>
                <w:sz w:val="18"/>
                <w:szCs w:val="18"/>
                <w:lang w:eastAsia="en-US"/>
              </w:rPr>
              <w:t>Adres strony internetowej*</w:t>
            </w:r>
          </w:p>
        </w:tc>
      </w:tr>
      <w:tr w:rsidR="00BC36B8" w:rsidRPr="00E83525" w14:paraId="22BADA56" w14:textId="77777777" w:rsidTr="003A0647"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B1162" w14:textId="77777777" w:rsidR="00BC36B8" w:rsidRPr="00E83525" w:rsidRDefault="00BC36B8" w:rsidP="003A0647">
            <w:pPr>
              <w:contextualSpacing/>
              <w:rPr>
                <w:rFonts w:ascii="Tahoma" w:eastAsia="Calibri" w:hAnsi="Tahoma" w:cs="Tahoma"/>
                <w:sz w:val="18"/>
                <w:szCs w:val="18"/>
                <w:lang w:eastAsia="en-US"/>
              </w:rPr>
            </w:pPr>
            <w:r w:rsidRPr="00E83525">
              <w:rPr>
                <w:rFonts w:ascii="Tahoma" w:eastAsia="Calibri" w:hAnsi="Tahoma" w:cs="Tahoma"/>
                <w:sz w:val="18"/>
                <w:szCs w:val="18"/>
                <w:lang w:eastAsia="en-US"/>
              </w:rPr>
              <w:t xml:space="preserve">odpisu z właściwego rejestru- KRS/CEIDG* </w:t>
            </w:r>
          </w:p>
        </w:tc>
        <w:tc>
          <w:tcPr>
            <w:tcW w:w="2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684E9" w14:textId="77777777" w:rsidR="00BC36B8" w:rsidRPr="00E83525" w:rsidRDefault="00BC36B8" w:rsidP="003A0647">
            <w:pPr>
              <w:contextualSpacing/>
              <w:rPr>
                <w:rFonts w:ascii="Tahoma" w:eastAsia="Calibri" w:hAnsi="Tahoma" w:cs="Tahoma"/>
                <w:sz w:val="18"/>
                <w:szCs w:val="18"/>
                <w:lang w:val="en-US" w:eastAsia="en-US"/>
              </w:rPr>
            </w:pPr>
            <w:r w:rsidRPr="00E83525">
              <w:rPr>
                <w:rFonts w:ascii="Tahoma" w:eastAsia="Calibri" w:hAnsi="Tahoma" w:cs="Tahoma"/>
                <w:sz w:val="18"/>
                <w:szCs w:val="18"/>
                <w:lang w:val="en-US" w:eastAsia="en-US"/>
              </w:rPr>
              <w:t xml:space="preserve">KRS- </w:t>
            </w:r>
            <w:hyperlink r:id="rId7" w:history="1">
              <w:r w:rsidRPr="00E83525">
                <w:rPr>
                  <w:rFonts w:ascii="Tahoma" w:eastAsia="Calibri" w:hAnsi="Tahoma" w:cs="Tahoma"/>
                  <w:color w:val="0000FF"/>
                  <w:sz w:val="18"/>
                  <w:szCs w:val="18"/>
                  <w:u w:val="single"/>
                  <w:lang w:val="en-US" w:eastAsia="en-US"/>
                </w:rPr>
                <w:t>https://ekrs.ms.gov.pl/web/wyszukiwarka-krs</w:t>
              </w:r>
            </w:hyperlink>
            <w:r w:rsidRPr="00E83525">
              <w:rPr>
                <w:rFonts w:ascii="Tahoma" w:eastAsia="Calibri" w:hAnsi="Tahoma" w:cs="Tahoma"/>
                <w:sz w:val="18"/>
                <w:szCs w:val="18"/>
                <w:lang w:val="en-US" w:eastAsia="en-US"/>
              </w:rPr>
              <w:t xml:space="preserve"> </w:t>
            </w:r>
          </w:p>
          <w:p w14:paraId="2755D436" w14:textId="77777777" w:rsidR="00BC36B8" w:rsidRPr="00E83525" w:rsidRDefault="00BC36B8" w:rsidP="003A0647">
            <w:pPr>
              <w:contextualSpacing/>
              <w:rPr>
                <w:rFonts w:ascii="Tahoma" w:eastAsia="Calibri" w:hAnsi="Tahoma" w:cs="Tahoma"/>
                <w:sz w:val="18"/>
                <w:szCs w:val="18"/>
                <w:lang w:val="en-US" w:eastAsia="en-US"/>
              </w:rPr>
            </w:pPr>
            <w:proofErr w:type="spellStart"/>
            <w:r w:rsidRPr="00E83525">
              <w:rPr>
                <w:rFonts w:ascii="Tahoma" w:eastAsia="Calibri" w:hAnsi="Tahoma" w:cs="Tahoma"/>
                <w:sz w:val="18"/>
                <w:szCs w:val="18"/>
                <w:lang w:val="en-US" w:eastAsia="en-US"/>
              </w:rPr>
              <w:t>Ceidg</w:t>
            </w:r>
            <w:proofErr w:type="spellEnd"/>
            <w:r w:rsidRPr="00E83525">
              <w:rPr>
                <w:rFonts w:ascii="Tahoma" w:eastAsia="Calibri" w:hAnsi="Tahoma" w:cs="Tahoma"/>
                <w:sz w:val="18"/>
                <w:szCs w:val="18"/>
                <w:lang w:val="en-US" w:eastAsia="en-US"/>
              </w:rPr>
              <w:t xml:space="preserve"> </w:t>
            </w:r>
            <w:hyperlink r:id="rId8" w:history="1">
              <w:r w:rsidRPr="00E83525">
                <w:rPr>
                  <w:rFonts w:ascii="Tahoma" w:eastAsia="Calibri" w:hAnsi="Tahoma" w:cs="Tahoma"/>
                  <w:color w:val="0000FF"/>
                  <w:sz w:val="18"/>
                  <w:szCs w:val="18"/>
                  <w:u w:val="single"/>
                  <w:lang w:val="en-US" w:eastAsia="en-US"/>
                </w:rPr>
                <w:t>https://prod.ceidg.gov.pl/ceidg/ceidg.public.ui/Search.aspx</w:t>
              </w:r>
            </w:hyperlink>
            <w:r w:rsidRPr="00E83525">
              <w:rPr>
                <w:rFonts w:ascii="Tahoma" w:eastAsia="Calibri" w:hAnsi="Tahoma" w:cs="Tahoma"/>
                <w:sz w:val="18"/>
                <w:szCs w:val="18"/>
                <w:lang w:val="en-US" w:eastAsia="en-US"/>
              </w:rPr>
              <w:t xml:space="preserve"> </w:t>
            </w:r>
          </w:p>
        </w:tc>
      </w:tr>
    </w:tbl>
    <w:p w14:paraId="7556C9FD" w14:textId="77777777" w:rsidR="00BC36B8" w:rsidRPr="00E83525" w:rsidRDefault="00BC36B8" w:rsidP="00BC36B8">
      <w:pPr>
        <w:rPr>
          <w:rFonts w:ascii="Tahoma" w:hAnsi="Tahoma" w:cs="Tahoma"/>
          <w:b/>
          <w:sz w:val="18"/>
          <w:szCs w:val="18"/>
          <w:lang w:val="en-US"/>
        </w:rPr>
      </w:pPr>
    </w:p>
    <w:p w14:paraId="1D8FEA52" w14:textId="77777777" w:rsidR="00BC36B8" w:rsidRPr="00E83525" w:rsidRDefault="00BC36B8" w:rsidP="00BC36B8">
      <w:pPr>
        <w:jc w:val="both"/>
        <w:rPr>
          <w:rFonts w:ascii="Tahoma" w:hAnsi="Tahoma" w:cs="Tahoma"/>
          <w:b/>
          <w:sz w:val="18"/>
          <w:szCs w:val="18"/>
          <w:lang w:val="en-US"/>
        </w:rPr>
      </w:pPr>
    </w:p>
    <w:p w14:paraId="351D058F" w14:textId="77777777" w:rsidR="00BC36B8" w:rsidRPr="001846FB" w:rsidRDefault="00BC36B8" w:rsidP="00BC36B8">
      <w:pPr>
        <w:jc w:val="both"/>
        <w:rPr>
          <w:rFonts w:ascii="Tahoma" w:hAnsi="Tahoma" w:cs="Tahoma"/>
          <w:b/>
          <w:sz w:val="20"/>
          <w:szCs w:val="20"/>
        </w:rPr>
        <w:sectPr w:rsidR="00BC36B8" w:rsidRPr="001846FB">
          <w:pgSz w:w="11906" w:h="16838"/>
          <w:pgMar w:top="1417" w:right="849" w:bottom="1417" w:left="1417" w:header="426" w:footer="194" w:gutter="0"/>
          <w:cols w:space="708"/>
        </w:sectPr>
      </w:pPr>
      <w:r w:rsidRPr="00E83525">
        <w:rPr>
          <w:rFonts w:ascii="Tahoma" w:hAnsi="Tahoma" w:cs="Tahoma"/>
          <w:b/>
          <w:sz w:val="18"/>
          <w:szCs w:val="18"/>
        </w:rPr>
        <w:t>PODPIS(Y):</w:t>
      </w:r>
    </w:p>
    <w:p w14:paraId="356B1A83" w14:textId="77777777" w:rsidR="00BC36B8" w:rsidRPr="003672AE" w:rsidRDefault="00BC36B8" w:rsidP="00BC36B8">
      <w:pPr>
        <w:spacing w:before="40" w:after="40" w:line="252" w:lineRule="auto"/>
        <w:jc w:val="both"/>
        <w:rPr>
          <w:rFonts w:ascii="Tahoma" w:eastAsia="Calibri" w:hAnsi="Tahoma" w:cs="Tahoma"/>
          <w:sz w:val="16"/>
          <w:szCs w:val="18"/>
          <w:lang w:eastAsia="en-US"/>
        </w:rPr>
      </w:pPr>
      <w:r w:rsidRPr="003672AE">
        <w:rPr>
          <w:rFonts w:ascii="Tahoma" w:hAnsi="Tahoma" w:cs="Tahoma"/>
          <w:sz w:val="16"/>
          <w:szCs w:val="18"/>
        </w:rPr>
        <w:lastRenderedPageBreak/>
        <w:t>Załącznik nr 3 –</w:t>
      </w:r>
      <w:r w:rsidRPr="003672AE">
        <w:rPr>
          <w:rFonts w:ascii="Tahoma" w:hAnsi="Tahoma" w:cs="Tahoma"/>
          <w:b/>
          <w:sz w:val="16"/>
          <w:szCs w:val="18"/>
        </w:rPr>
        <w:t xml:space="preserve"> Wzór zobowiązania podmiotów do oddania do dyspozycji Wykonawcy niezbędnych zasobów na potrzeby realizacji zamówienia</w:t>
      </w:r>
      <w:r w:rsidRPr="003672AE">
        <w:rPr>
          <w:rFonts w:ascii="Tahoma" w:hAnsi="Tahoma" w:cs="Tahoma"/>
          <w:sz w:val="16"/>
          <w:szCs w:val="18"/>
        </w:rPr>
        <w:t>.</w:t>
      </w:r>
    </w:p>
    <w:p w14:paraId="68E4EC14" w14:textId="77777777" w:rsidR="00BC36B8" w:rsidRPr="00E83525" w:rsidRDefault="00BC36B8" w:rsidP="00BC36B8">
      <w:pPr>
        <w:spacing w:before="40" w:after="40" w:line="252" w:lineRule="auto"/>
        <w:jc w:val="both"/>
        <w:rPr>
          <w:rFonts w:ascii="Tahoma" w:hAnsi="Tahoma" w:cs="Tahoma"/>
          <w:sz w:val="16"/>
          <w:szCs w:val="18"/>
        </w:rPr>
      </w:pPr>
    </w:p>
    <w:p w14:paraId="3141A8F6" w14:textId="77777777" w:rsidR="00BC36B8" w:rsidRPr="00E83525" w:rsidRDefault="00BC36B8" w:rsidP="00BC36B8">
      <w:pPr>
        <w:spacing w:before="40" w:after="40" w:line="252" w:lineRule="auto"/>
        <w:jc w:val="center"/>
        <w:rPr>
          <w:rFonts w:ascii="Tahoma" w:hAnsi="Tahoma" w:cs="Tahoma"/>
          <w:b/>
          <w:sz w:val="16"/>
          <w:szCs w:val="18"/>
        </w:rPr>
      </w:pPr>
      <w:r w:rsidRPr="00E83525">
        <w:rPr>
          <w:rFonts w:ascii="Tahoma" w:hAnsi="Tahoma" w:cs="Tahoma"/>
          <w:b/>
          <w:sz w:val="16"/>
          <w:szCs w:val="18"/>
        </w:rPr>
        <w:t>ZOBOWIĄZANIE DO UDOSTĘPNIENIA ZASOBÓW</w:t>
      </w:r>
    </w:p>
    <w:p w14:paraId="3EFBBC36" w14:textId="77777777" w:rsidR="00BC36B8" w:rsidRPr="00CC0393" w:rsidRDefault="00BC36B8" w:rsidP="00BC36B8">
      <w:pPr>
        <w:pStyle w:val="Akapitzlist"/>
        <w:shd w:val="clear" w:color="auto" w:fill="FFFFFF"/>
        <w:spacing w:line="259" w:lineRule="auto"/>
        <w:ind w:left="360" w:right="110"/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>Z</w:t>
      </w:r>
      <w:r w:rsidRPr="004165F9">
        <w:rPr>
          <w:rFonts w:ascii="Tahoma" w:hAnsi="Tahoma" w:cs="Tahoma"/>
          <w:b/>
          <w:bCs/>
          <w:sz w:val="18"/>
          <w:szCs w:val="18"/>
        </w:rPr>
        <w:t>miana centralnego ogrzewania w lokalac</w:t>
      </w:r>
      <w:r>
        <w:rPr>
          <w:rFonts w:ascii="Tahoma" w:hAnsi="Tahoma" w:cs="Tahoma"/>
          <w:b/>
          <w:bCs/>
          <w:sz w:val="18"/>
          <w:szCs w:val="18"/>
        </w:rPr>
        <w:t>h</w:t>
      </w:r>
      <w:r w:rsidRPr="004165F9">
        <w:rPr>
          <w:rFonts w:ascii="Tahoma" w:hAnsi="Tahoma" w:cs="Tahoma"/>
          <w:b/>
          <w:bCs/>
          <w:sz w:val="18"/>
          <w:szCs w:val="18"/>
        </w:rPr>
        <w:t xml:space="preserve"> komunalnych </w:t>
      </w:r>
      <w:r w:rsidRPr="0068019F">
        <w:rPr>
          <w:rFonts w:ascii="Tahoma" w:hAnsi="Tahoma" w:cs="Tahoma"/>
          <w:b/>
          <w:sz w:val="18"/>
          <w:szCs w:val="18"/>
        </w:rPr>
        <w:t>oraz</w:t>
      </w:r>
      <w:r w:rsidRPr="0068019F">
        <w:rPr>
          <w:rFonts w:ascii="Tahoma" w:hAnsi="Tahoma" w:cs="Tahoma"/>
          <w:b/>
          <w:bCs/>
          <w:sz w:val="18"/>
          <w:szCs w:val="18"/>
        </w:rPr>
        <w:t xml:space="preserve"> budowa instalacji zbiornikowej na gaz płynny propan(zbiornik naziemny </w:t>
      </w:r>
      <w:r w:rsidRPr="008B3C6D">
        <w:rPr>
          <w:rFonts w:ascii="Tahoma" w:hAnsi="Tahoma" w:cs="Tahoma"/>
          <w:b/>
          <w:bCs/>
          <w:sz w:val="18"/>
          <w:szCs w:val="18"/>
        </w:rPr>
        <w:t>V=4850 dm</w:t>
      </w:r>
      <w:r w:rsidRPr="008B3C6D">
        <w:rPr>
          <w:rFonts w:ascii="Tahoma" w:hAnsi="Tahoma" w:cs="Tahoma"/>
          <w:b/>
          <w:bCs/>
          <w:sz w:val="18"/>
          <w:szCs w:val="18"/>
          <w:vertAlign w:val="superscript"/>
        </w:rPr>
        <w:t>3</w:t>
      </w:r>
      <w:r w:rsidRPr="0068019F">
        <w:rPr>
          <w:rFonts w:ascii="Tahoma" w:hAnsi="Tahoma" w:cs="Tahoma"/>
          <w:b/>
          <w:bCs/>
          <w:sz w:val="18"/>
          <w:szCs w:val="18"/>
        </w:rPr>
        <w:t xml:space="preserve"> wraz z przyłączem gazu do budynku oraz wewnętrzną instalacją gazową</w:t>
      </w:r>
      <w:r>
        <w:rPr>
          <w:rFonts w:ascii="Tahoma" w:hAnsi="Tahoma" w:cs="Tahoma"/>
          <w:b/>
          <w:bCs/>
          <w:sz w:val="18"/>
          <w:szCs w:val="18"/>
        </w:rPr>
        <w:t xml:space="preserve"> i montażem kotła gazowego</w:t>
      </w:r>
      <w:r w:rsidRPr="0068019F">
        <w:rPr>
          <w:rFonts w:ascii="Tahoma" w:hAnsi="Tahoma" w:cs="Tahoma"/>
          <w:b/>
          <w:bCs/>
          <w:sz w:val="18"/>
          <w:szCs w:val="18"/>
        </w:rPr>
        <w:t>.</w:t>
      </w:r>
    </w:p>
    <w:p w14:paraId="5A702B19" w14:textId="77777777" w:rsidR="00BC36B8" w:rsidRPr="001846FB" w:rsidRDefault="00BC36B8" w:rsidP="00BC36B8">
      <w:pPr>
        <w:spacing w:before="40" w:after="40" w:line="252" w:lineRule="auto"/>
        <w:jc w:val="center"/>
        <w:rPr>
          <w:rFonts w:ascii="Arial" w:hAnsi="Arial" w:cs="Arial"/>
          <w:b/>
          <w:sz w:val="16"/>
          <w:szCs w:val="18"/>
        </w:rPr>
      </w:pPr>
    </w:p>
    <w:p w14:paraId="1C3242DD" w14:textId="77777777" w:rsidR="00BC36B8" w:rsidRPr="001846FB" w:rsidRDefault="00BC36B8" w:rsidP="00BC36B8">
      <w:pPr>
        <w:spacing w:before="40" w:after="40"/>
        <w:jc w:val="center"/>
        <w:rPr>
          <w:rFonts w:ascii="Arial" w:hAnsi="Arial" w:cs="Arial"/>
          <w:i/>
          <w:sz w:val="14"/>
          <w:szCs w:val="14"/>
        </w:rPr>
      </w:pPr>
      <w:r w:rsidRPr="001846FB">
        <w:rPr>
          <w:rFonts w:ascii="Arial" w:hAnsi="Arial" w:cs="Arial"/>
          <w:i/>
          <w:sz w:val="14"/>
          <w:szCs w:val="14"/>
        </w:rPr>
        <w:t>/Nazwa zamówienia/</w:t>
      </w:r>
    </w:p>
    <w:p w14:paraId="4F3BD786" w14:textId="77777777" w:rsidR="00BC36B8" w:rsidRPr="001846FB" w:rsidRDefault="00BC36B8" w:rsidP="00BC36B8">
      <w:pPr>
        <w:spacing w:before="40" w:after="40" w:line="252" w:lineRule="auto"/>
        <w:jc w:val="center"/>
        <w:rPr>
          <w:rFonts w:ascii="Arial" w:hAnsi="Arial" w:cs="Arial"/>
          <w:sz w:val="16"/>
          <w:szCs w:val="18"/>
          <w:lang w:eastAsia="en-US"/>
        </w:rPr>
      </w:pPr>
    </w:p>
    <w:p w14:paraId="45C81535" w14:textId="77777777" w:rsidR="00BC36B8" w:rsidRPr="001846FB" w:rsidRDefault="00BC36B8" w:rsidP="00BC36B8">
      <w:pPr>
        <w:spacing w:before="40" w:after="40" w:line="252" w:lineRule="auto"/>
        <w:jc w:val="both"/>
        <w:rPr>
          <w:rFonts w:ascii="Arial" w:hAnsi="Arial" w:cs="Arial"/>
          <w:sz w:val="16"/>
          <w:szCs w:val="18"/>
        </w:rPr>
      </w:pPr>
      <w:r w:rsidRPr="001846FB">
        <w:rPr>
          <w:rFonts w:ascii="Arial" w:hAnsi="Arial" w:cs="Arial"/>
          <w:sz w:val="16"/>
          <w:szCs w:val="18"/>
        </w:rPr>
        <w:t xml:space="preserve">Ja, niżej podpisany(a) ………………………………, prowadzący(a) działalność gospodarczą /będąc uprawnionym(ą) </w:t>
      </w:r>
      <w:r w:rsidRPr="001846FB">
        <w:rPr>
          <w:rFonts w:ascii="Arial" w:hAnsi="Arial" w:cs="Arial"/>
          <w:sz w:val="16"/>
          <w:szCs w:val="18"/>
        </w:rPr>
        <w:br/>
        <w:t>do reprezentowania podmiotu zbiorowego</w:t>
      </w:r>
      <w:r w:rsidRPr="001846FB">
        <w:rPr>
          <w:rFonts w:ascii="Arial" w:hAnsi="Arial" w:cs="Arial"/>
          <w:color w:val="FF0000"/>
          <w:sz w:val="16"/>
          <w:szCs w:val="18"/>
        </w:rPr>
        <w:t>*</w:t>
      </w:r>
      <w:r w:rsidRPr="001846FB">
        <w:rPr>
          <w:rFonts w:ascii="Arial" w:hAnsi="Arial" w:cs="Arial"/>
          <w:sz w:val="16"/>
          <w:szCs w:val="18"/>
        </w:rPr>
        <w:t xml:space="preserve"> pod nazwą</w:t>
      </w:r>
    </w:p>
    <w:p w14:paraId="27E270D1" w14:textId="77777777" w:rsidR="00BC36B8" w:rsidRPr="001846FB" w:rsidRDefault="00BC36B8" w:rsidP="00BC36B8">
      <w:pPr>
        <w:spacing w:before="40" w:after="40" w:line="252" w:lineRule="auto"/>
        <w:jc w:val="both"/>
        <w:rPr>
          <w:rFonts w:ascii="Arial" w:hAnsi="Arial" w:cs="Arial"/>
          <w:sz w:val="16"/>
          <w:szCs w:val="18"/>
        </w:rPr>
      </w:pPr>
      <w:r w:rsidRPr="001846FB">
        <w:rPr>
          <w:rFonts w:ascii="Arial" w:hAnsi="Arial" w:cs="Arial"/>
          <w:sz w:val="16"/>
          <w:szCs w:val="18"/>
        </w:rPr>
        <w:t>………………………………………………………………………………………….………………………………………………………</w:t>
      </w:r>
    </w:p>
    <w:p w14:paraId="350EBE3E" w14:textId="77777777" w:rsidR="00BC36B8" w:rsidRPr="001846FB" w:rsidRDefault="00BC36B8" w:rsidP="00BC36B8">
      <w:pPr>
        <w:spacing w:before="40" w:after="40" w:line="252" w:lineRule="auto"/>
        <w:jc w:val="center"/>
        <w:rPr>
          <w:rFonts w:ascii="Arial" w:hAnsi="Arial" w:cs="Arial"/>
          <w:b/>
          <w:bCs/>
          <w:sz w:val="16"/>
          <w:szCs w:val="18"/>
          <w:u w:val="single"/>
        </w:rPr>
      </w:pPr>
      <w:r w:rsidRPr="001846FB">
        <w:rPr>
          <w:rFonts w:ascii="Arial" w:hAnsi="Arial" w:cs="Arial"/>
          <w:b/>
          <w:bCs/>
          <w:sz w:val="16"/>
          <w:szCs w:val="18"/>
          <w:u w:val="single"/>
        </w:rPr>
        <w:t xml:space="preserve">oświadczam, </w:t>
      </w:r>
    </w:p>
    <w:p w14:paraId="11A532D5" w14:textId="77777777" w:rsidR="00BC36B8" w:rsidRPr="001846FB" w:rsidRDefault="00BC36B8" w:rsidP="00BC36B8">
      <w:pPr>
        <w:jc w:val="both"/>
        <w:rPr>
          <w:rFonts w:ascii="Arial" w:hAnsi="Arial" w:cs="Arial"/>
          <w:sz w:val="16"/>
          <w:szCs w:val="18"/>
        </w:rPr>
      </w:pPr>
      <w:r w:rsidRPr="001846FB">
        <w:rPr>
          <w:rFonts w:ascii="Arial" w:hAnsi="Arial" w:cs="Arial"/>
          <w:sz w:val="16"/>
          <w:szCs w:val="18"/>
        </w:rPr>
        <w:t xml:space="preserve">iż udostępnię Wykonawcy………………………………………….. na czas niezbędny do realizacji niniejszego zamówienia zdolności/zasoby, gwarantuję rzeczywisty dostęp do tych zasobów oraz zrealizuję zamówienie w zakresie </w:t>
      </w:r>
    </w:p>
    <w:p w14:paraId="099BD4D9" w14:textId="77777777" w:rsidR="00BC36B8" w:rsidRPr="001846FB" w:rsidRDefault="00BC36B8" w:rsidP="00BC36B8">
      <w:pPr>
        <w:jc w:val="both"/>
        <w:rPr>
          <w:rFonts w:ascii="Arial" w:hAnsi="Arial" w:cs="Arial"/>
          <w:sz w:val="16"/>
          <w:szCs w:val="18"/>
        </w:rPr>
      </w:pPr>
    </w:p>
    <w:p w14:paraId="3A41368A" w14:textId="77777777" w:rsidR="00BC36B8" w:rsidRPr="001846FB" w:rsidRDefault="00BC36B8" w:rsidP="00BC36B8">
      <w:pPr>
        <w:ind w:left="426"/>
        <w:jc w:val="both"/>
        <w:rPr>
          <w:rFonts w:ascii="Arial" w:hAnsi="Arial" w:cs="Arial"/>
          <w:sz w:val="16"/>
          <w:szCs w:val="18"/>
        </w:rPr>
      </w:pPr>
    </w:p>
    <w:p w14:paraId="72D61E54" w14:textId="77777777" w:rsidR="00BC36B8" w:rsidRPr="001846FB" w:rsidRDefault="00BC36B8" w:rsidP="00BC36B8">
      <w:pPr>
        <w:ind w:left="709" w:firstLine="709"/>
        <w:jc w:val="both"/>
        <w:rPr>
          <w:rFonts w:ascii="Arial" w:hAnsi="Arial" w:cs="Arial"/>
          <w:sz w:val="16"/>
          <w:szCs w:val="18"/>
        </w:rPr>
      </w:pPr>
      <w:r w:rsidRPr="001846FB">
        <w:rPr>
          <w:rFonts w:ascii="Arial" w:hAnsi="Arial" w:cs="Arial"/>
          <w:sz w:val="16"/>
          <w:szCs w:val="18"/>
        </w:rPr>
        <w:t xml:space="preserve">1. </w:t>
      </w:r>
      <w:r w:rsidRPr="001846FB">
        <w:rPr>
          <w:rFonts w:ascii="Arial" w:hAnsi="Arial" w:cs="Arial"/>
          <w:sz w:val="16"/>
          <w:szCs w:val="18"/>
        </w:rPr>
        <w:tab/>
        <w:t xml:space="preserve">Zakres dostępnych zasobów </w:t>
      </w:r>
    </w:p>
    <w:p w14:paraId="1B566053" w14:textId="77777777" w:rsidR="00BC36B8" w:rsidRPr="001846FB" w:rsidRDefault="00BC36B8" w:rsidP="00BC36B8">
      <w:pPr>
        <w:spacing w:before="40" w:after="40" w:line="252" w:lineRule="auto"/>
        <w:ind w:left="426"/>
        <w:jc w:val="both"/>
        <w:rPr>
          <w:rFonts w:ascii="Arial" w:hAnsi="Arial" w:cs="Arial"/>
          <w:sz w:val="16"/>
          <w:szCs w:val="18"/>
        </w:rPr>
      </w:pPr>
      <w:r w:rsidRPr="001846FB">
        <w:rPr>
          <w:rFonts w:ascii="Arial" w:hAnsi="Arial" w:cs="Arial"/>
          <w:sz w:val="16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BBA0187" w14:textId="77777777" w:rsidR="00BC36B8" w:rsidRPr="001846FB" w:rsidRDefault="00BC36B8" w:rsidP="00BC36B8">
      <w:pPr>
        <w:spacing w:before="40" w:after="40" w:line="252" w:lineRule="auto"/>
        <w:jc w:val="center"/>
        <w:rPr>
          <w:rFonts w:ascii="Arial" w:hAnsi="Arial" w:cs="Arial"/>
          <w:i/>
          <w:sz w:val="14"/>
          <w:szCs w:val="16"/>
        </w:rPr>
      </w:pPr>
      <w:r w:rsidRPr="001846FB">
        <w:rPr>
          <w:rFonts w:ascii="Arial" w:hAnsi="Arial" w:cs="Arial"/>
          <w:i/>
          <w:sz w:val="14"/>
          <w:szCs w:val="16"/>
        </w:rPr>
        <w:t>(jaki zakres podmiot oddaje do dyspozycji np. ludzie, sprzęt, itp.)</w:t>
      </w:r>
    </w:p>
    <w:p w14:paraId="09D98CC9" w14:textId="77777777" w:rsidR="00BC36B8" w:rsidRPr="001846FB" w:rsidRDefault="00BC36B8" w:rsidP="00BC36B8">
      <w:pPr>
        <w:spacing w:before="40" w:after="40" w:line="252" w:lineRule="auto"/>
        <w:jc w:val="center"/>
        <w:rPr>
          <w:rFonts w:ascii="Arial" w:hAnsi="Arial" w:cs="Arial"/>
          <w:i/>
          <w:sz w:val="16"/>
          <w:szCs w:val="18"/>
        </w:rPr>
      </w:pPr>
    </w:p>
    <w:p w14:paraId="79FAAE58" w14:textId="77777777" w:rsidR="00BC36B8" w:rsidRPr="001846FB" w:rsidRDefault="00BC36B8">
      <w:pPr>
        <w:numPr>
          <w:ilvl w:val="0"/>
          <w:numId w:val="29"/>
        </w:numPr>
        <w:tabs>
          <w:tab w:val="left" w:pos="426"/>
        </w:tabs>
        <w:spacing w:after="160" w:line="252" w:lineRule="auto"/>
        <w:jc w:val="both"/>
        <w:rPr>
          <w:rFonts w:ascii="Arial" w:hAnsi="Arial" w:cs="Arial"/>
          <w:sz w:val="16"/>
          <w:szCs w:val="18"/>
        </w:rPr>
      </w:pPr>
      <w:r w:rsidRPr="001846FB">
        <w:rPr>
          <w:rFonts w:ascii="Arial" w:hAnsi="Arial" w:cs="Arial"/>
          <w:sz w:val="16"/>
          <w:szCs w:val="18"/>
        </w:rPr>
        <w:t xml:space="preserve">Sposób i okres udostępnienia Wykonawcy i wykorzystania przez niego zasobów </w:t>
      </w:r>
    </w:p>
    <w:p w14:paraId="20FF5012" w14:textId="77777777" w:rsidR="00BC36B8" w:rsidRPr="001846FB" w:rsidRDefault="00BC36B8" w:rsidP="00BC36B8">
      <w:pPr>
        <w:spacing w:before="40" w:after="40" w:line="252" w:lineRule="auto"/>
        <w:ind w:left="426"/>
        <w:jc w:val="both"/>
        <w:rPr>
          <w:rFonts w:ascii="Arial" w:hAnsi="Arial" w:cs="Arial"/>
          <w:sz w:val="16"/>
          <w:szCs w:val="18"/>
        </w:rPr>
      </w:pPr>
      <w:r w:rsidRPr="001846FB">
        <w:rPr>
          <w:rFonts w:ascii="Arial" w:hAnsi="Arial" w:cs="Arial"/>
          <w:sz w:val="16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DAF7DCE" w14:textId="77777777" w:rsidR="00BC36B8" w:rsidRPr="001846FB" w:rsidRDefault="00BC36B8" w:rsidP="00BC36B8">
      <w:pPr>
        <w:spacing w:after="160" w:line="252" w:lineRule="auto"/>
        <w:jc w:val="center"/>
        <w:rPr>
          <w:rFonts w:ascii="Arial" w:hAnsi="Arial" w:cs="Arial"/>
          <w:i/>
          <w:sz w:val="14"/>
          <w:szCs w:val="16"/>
        </w:rPr>
      </w:pPr>
      <w:r w:rsidRPr="001846FB">
        <w:rPr>
          <w:rFonts w:ascii="Arial" w:hAnsi="Arial" w:cs="Arial"/>
          <w:i/>
          <w:sz w:val="14"/>
          <w:szCs w:val="16"/>
        </w:rPr>
        <w:t>(wymienić czynności i okres ich wykonywania)</w:t>
      </w:r>
    </w:p>
    <w:p w14:paraId="507A3BAD" w14:textId="77777777" w:rsidR="00BC36B8" w:rsidRPr="001846FB" w:rsidRDefault="00BC36B8" w:rsidP="00BC36B8">
      <w:pPr>
        <w:spacing w:after="160" w:line="252" w:lineRule="auto"/>
        <w:jc w:val="center"/>
        <w:rPr>
          <w:rFonts w:ascii="Arial" w:hAnsi="Arial" w:cs="Arial"/>
          <w:sz w:val="16"/>
          <w:szCs w:val="18"/>
        </w:rPr>
      </w:pPr>
    </w:p>
    <w:p w14:paraId="7C502ECA" w14:textId="77777777" w:rsidR="00BC36B8" w:rsidRPr="001846FB" w:rsidRDefault="00BC36B8">
      <w:pPr>
        <w:numPr>
          <w:ilvl w:val="0"/>
          <w:numId w:val="29"/>
        </w:numPr>
        <w:tabs>
          <w:tab w:val="left" w:pos="426"/>
        </w:tabs>
        <w:spacing w:before="40" w:after="40" w:line="252" w:lineRule="auto"/>
        <w:jc w:val="both"/>
        <w:rPr>
          <w:rFonts w:ascii="Arial" w:hAnsi="Arial" w:cs="Arial"/>
          <w:b/>
          <w:sz w:val="16"/>
          <w:szCs w:val="18"/>
        </w:rPr>
      </w:pPr>
      <w:r w:rsidRPr="001846FB">
        <w:rPr>
          <w:rFonts w:ascii="Arial" w:hAnsi="Arial" w:cs="Arial"/>
          <w:b/>
          <w:sz w:val="16"/>
          <w:szCs w:val="18"/>
        </w:rPr>
        <w:t xml:space="preserve">Oświadczamy, iż w odniesieniu do warunków udziału w postępowaniu dotyczących wymaganych zdolności (tj. wykształcenia, kwalifikacji zawodowych lub doświadczenia), zrealizujemy </w:t>
      </w:r>
      <w:r w:rsidRPr="001846FB">
        <w:rPr>
          <w:rFonts w:ascii="Arial" w:hAnsi="Arial" w:cs="Arial"/>
          <w:b/>
          <w:sz w:val="16"/>
          <w:szCs w:val="18"/>
          <w:u w:val="single"/>
        </w:rPr>
        <w:t>następującym zakres robót:</w:t>
      </w:r>
    </w:p>
    <w:p w14:paraId="2B1FFE82" w14:textId="77777777" w:rsidR="00BC36B8" w:rsidRPr="001846FB" w:rsidRDefault="00BC36B8" w:rsidP="00BC36B8">
      <w:pPr>
        <w:spacing w:before="40" w:after="40" w:line="252" w:lineRule="auto"/>
        <w:ind w:left="1440"/>
        <w:jc w:val="both"/>
        <w:rPr>
          <w:rFonts w:ascii="Arial" w:hAnsi="Arial" w:cs="Arial"/>
          <w:sz w:val="16"/>
          <w:szCs w:val="18"/>
        </w:rPr>
      </w:pPr>
      <w:r w:rsidRPr="001846FB">
        <w:rPr>
          <w:rFonts w:ascii="Arial" w:hAnsi="Arial" w:cs="Arial"/>
          <w:sz w:val="16"/>
          <w:szCs w:val="18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          </w:t>
      </w:r>
    </w:p>
    <w:p w14:paraId="05739646" w14:textId="77777777" w:rsidR="00BC36B8" w:rsidRPr="001846FB" w:rsidRDefault="00BC36B8" w:rsidP="00BC36B8">
      <w:pPr>
        <w:spacing w:before="40" w:after="40" w:line="252" w:lineRule="auto"/>
        <w:ind w:left="1440"/>
        <w:jc w:val="center"/>
        <w:rPr>
          <w:rFonts w:ascii="Arial" w:hAnsi="Arial" w:cs="Arial"/>
          <w:i/>
          <w:sz w:val="14"/>
          <w:szCs w:val="16"/>
        </w:rPr>
      </w:pPr>
      <w:r w:rsidRPr="001846FB">
        <w:rPr>
          <w:rFonts w:ascii="Arial" w:hAnsi="Arial" w:cs="Arial"/>
          <w:i/>
          <w:sz w:val="14"/>
          <w:szCs w:val="16"/>
        </w:rPr>
        <w:t>(wymienić zakres/element przedmiotu zamówienia)</w:t>
      </w:r>
    </w:p>
    <w:p w14:paraId="3E58B520" w14:textId="77777777" w:rsidR="00BC36B8" w:rsidRPr="001846FB" w:rsidRDefault="00BC36B8" w:rsidP="00BC36B8">
      <w:pPr>
        <w:tabs>
          <w:tab w:val="left" w:pos="426"/>
        </w:tabs>
        <w:spacing w:before="40" w:after="40" w:line="252" w:lineRule="auto"/>
        <w:ind w:left="1440"/>
        <w:jc w:val="both"/>
        <w:rPr>
          <w:rFonts w:ascii="Arial" w:hAnsi="Arial" w:cs="Arial"/>
          <w:b/>
          <w:sz w:val="16"/>
          <w:szCs w:val="18"/>
        </w:rPr>
      </w:pPr>
    </w:p>
    <w:p w14:paraId="6C296137" w14:textId="77777777" w:rsidR="00BC36B8" w:rsidRPr="001846FB" w:rsidRDefault="00BC36B8" w:rsidP="00BC36B8">
      <w:pPr>
        <w:spacing w:before="40" w:after="40"/>
        <w:jc w:val="both"/>
        <w:rPr>
          <w:rFonts w:ascii="Arial" w:hAnsi="Arial" w:cs="Arial"/>
          <w:b/>
          <w:sz w:val="16"/>
          <w:szCs w:val="18"/>
        </w:rPr>
      </w:pPr>
    </w:p>
    <w:p w14:paraId="0A837DF5" w14:textId="77777777" w:rsidR="00BC36B8" w:rsidRPr="001846FB" w:rsidRDefault="00BC36B8" w:rsidP="00BC36B8">
      <w:pPr>
        <w:jc w:val="both"/>
        <w:rPr>
          <w:rFonts w:ascii="Arial" w:hAnsi="Arial" w:cs="Arial"/>
          <w:b/>
          <w:sz w:val="16"/>
          <w:szCs w:val="18"/>
        </w:rPr>
      </w:pPr>
      <w:r w:rsidRPr="001846FB">
        <w:rPr>
          <w:rFonts w:ascii="Arial" w:hAnsi="Arial" w:cs="Arial"/>
          <w:b/>
          <w:sz w:val="16"/>
          <w:szCs w:val="18"/>
        </w:rPr>
        <w:t>PODPIS(Y):</w:t>
      </w:r>
    </w:p>
    <w:p w14:paraId="7183E6F5" w14:textId="77777777" w:rsidR="00BC36B8" w:rsidRPr="001846FB" w:rsidRDefault="00BC36B8" w:rsidP="00BC36B8">
      <w:pPr>
        <w:ind w:firstLine="709"/>
        <w:jc w:val="both"/>
        <w:rPr>
          <w:rFonts w:ascii="Arial" w:hAnsi="Arial" w:cs="Arial"/>
          <w:b/>
          <w:sz w:val="16"/>
          <w:szCs w:val="18"/>
        </w:rPr>
      </w:pPr>
    </w:p>
    <w:p w14:paraId="6C4045BA" w14:textId="77777777" w:rsidR="00BC36B8" w:rsidRPr="001846FB" w:rsidRDefault="00BC36B8" w:rsidP="00BC36B8">
      <w:pPr>
        <w:rPr>
          <w:rFonts w:ascii="Arial" w:hAnsi="Arial" w:cs="Arial"/>
          <w:sz w:val="16"/>
          <w:szCs w:val="18"/>
        </w:rPr>
      </w:pPr>
    </w:p>
    <w:p w14:paraId="78BFF32B" w14:textId="77777777" w:rsidR="00BC36B8" w:rsidRPr="001846FB" w:rsidRDefault="00BC36B8" w:rsidP="00BC36B8">
      <w:pPr>
        <w:rPr>
          <w:rFonts w:ascii="Arial" w:hAnsi="Arial" w:cs="Arial"/>
          <w:sz w:val="16"/>
          <w:szCs w:val="18"/>
        </w:rPr>
      </w:pPr>
    </w:p>
    <w:p w14:paraId="76E0A989" w14:textId="77777777" w:rsidR="00BC36B8" w:rsidRPr="001846FB" w:rsidRDefault="00BC36B8" w:rsidP="00BC36B8">
      <w:pPr>
        <w:rPr>
          <w:rFonts w:ascii="Arial" w:hAnsi="Arial" w:cs="Arial"/>
          <w:sz w:val="16"/>
          <w:szCs w:val="18"/>
        </w:rPr>
      </w:pPr>
    </w:p>
    <w:p w14:paraId="23D4E2C9" w14:textId="77777777" w:rsidR="00BC36B8" w:rsidRPr="001846FB" w:rsidRDefault="00BC36B8" w:rsidP="00BC36B8">
      <w:pPr>
        <w:rPr>
          <w:rFonts w:ascii="Arial" w:hAnsi="Arial" w:cs="Arial"/>
          <w:sz w:val="16"/>
          <w:szCs w:val="18"/>
        </w:rPr>
      </w:pPr>
    </w:p>
    <w:p w14:paraId="390CEFCB" w14:textId="77777777" w:rsidR="00BC36B8" w:rsidRPr="001846FB" w:rsidRDefault="00BC36B8" w:rsidP="00BC36B8">
      <w:pPr>
        <w:rPr>
          <w:rFonts w:ascii="Arial" w:hAnsi="Arial" w:cs="Arial"/>
          <w:sz w:val="16"/>
          <w:szCs w:val="18"/>
        </w:rPr>
      </w:pPr>
    </w:p>
    <w:p w14:paraId="4058101E" w14:textId="77777777" w:rsidR="00BC36B8" w:rsidRPr="001846FB" w:rsidRDefault="00BC36B8" w:rsidP="00BC36B8">
      <w:pPr>
        <w:rPr>
          <w:rFonts w:ascii="Arial" w:hAnsi="Arial" w:cs="Arial"/>
          <w:sz w:val="16"/>
          <w:szCs w:val="18"/>
        </w:rPr>
      </w:pPr>
    </w:p>
    <w:p w14:paraId="0D6F32C8" w14:textId="77777777" w:rsidR="00BC36B8" w:rsidRPr="001846FB" w:rsidRDefault="00BC36B8" w:rsidP="00BC36B8">
      <w:pPr>
        <w:rPr>
          <w:rFonts w:ascii="Arial" w:hAnsi="Arial" w:cs="Arial"/>
          <w:sz w:val="16"/>
          <w:szCs w:val="18"/>
        </w:rPr>
      </w:pPr>
    </w:p>
    <w:p w14:paraId="7DFBDB00" w14:textId="77777777" w:rsidR="00BC36B8" w:rsidRPr="001846FB" w:rsidRDefault="00BC36B8" w:rsidP="00BC36B8">
      <w:pPr>
        <w:rPr>
          <w:rFonts w:ascii="Arial" w:hAnsi="Arial" w:cs="Arial"/>
          <w:sz w:val="16"/>
          <w:szCs w:val="18"/>
        </w:rPr>
      </w:pPr>
    </w:p>
    <w:p w14:paraId="420D7F9E" w14:textId="77777777" w:rsidR="00BC36B8" w:rsidRPr="001846FB" w:rsidRDefault="00BC36B8" w:rsidP="00BC36B8">
      <w:pPr>
        <w:rPr>
          <w:rFonts w:ascii="Arial" w:hAnsi="Arial" w:cs="Arial"/>
          <w:sz w:val="16"/>
          <w:szCs w:val="18"/>
        </w:rPr>
      </w:pPr>
    </w:p>
    <w:p w14:paraId="1AE5AA8A" w14:textId="77777777" w:rsidR="00BC36B8" w:rsidRPr="003672AE" w:rsidRDefault="00BC36B8" w:rsidP="00BC36B8">
      <w:pPr>
        <w:rPr>
          <w:rFonts w:ascii="Tahoma" w:hAnsi="Tahoma" w:cs="Tahoma"/>
          <w:sz w:val="16"/>
          <w:szCs w:val="18"/>
        </w:rPr>
      </w:pPr>
    </w:p>
    <w:p w14:paraId="77CC3750" w14:textId="77777777" w:rsidR="00BC36B8" w:rsidRPr="003672AE" w:rsidRDefault="00BC36B8" w:rsidP="00BC36B8">
      <w:pPr>
        <w:rPr>
          <w:rFonts w:ascii="Tahoma" w:hAnsi="Tahoma" w:cs="Tahoma"/>
          <w:sz w:val="16"/>
          <w:szCs w:val="18"/>
        </w:rPr>
      </w:pPr>
    </w:p>
    <w:p w14:paraId="7072E754" w14:textId="77777777" w:rsidR="00BC36B8" w:rsidRPr="003672AE" w:rsidRDefault="00BC36B8" w:rsidP="00BC36B8">
      <w:pPr>
        <w:rPr>
          <w:rFonts w:ascii="Tahoma" w:hAnsi="Tahoma" w:cs="Tahoma"/>
          <w:sz w:val="16"/>
          <w:szCs w:val="18"/>
        </w:rPr>
      </w:pPr>
    </w:p>
    <w:p w14:paraId="032177AE" w14:textId="77777777" w:rsidR="00BC36B8" w:rsidRPr="003672AE" w:rsidRDefault="00BC36B8" w:rsidP="00BC36B8">
      <w:pPr>
        <w:rPr>
          <w:rFonts w:ascii="Tahoma" w:hAnsi="Tahoma" w:cs="Tahoma"/>
          <w:sz w:val="16"/>
          <w:szCs w:val="18"/>
        </w:rPr>
      </w:pPr>
    </w:p>
    <w:p w14:paraId="35F912EC" w14:textId="77777777" w:rsidR="00BC36B8" w:rsidRPr="003672AE" w:rsidRDefault="00BC36B8" w:rsidP="00BC36B8">
      <w:pPr>
        <w:rPr>
          <w:rFonts w:ascii="Tahoma" w:hAnsi="Tahoma" w:cs="Tahoma"/>
          <w:sz w:val="16"/>
          <w:szCs w:val="18"/>
        </w:rPr>
      </w:pPr>
    </w:p>
    <w:p w14:paraId="2F57B0DE" w14:textId="77777777" w:rsidR="00BC36B8" w:rsidRPr="003672AE" w:rsidRDefault="00BC36B8" w:rsidP="00BC36B8">
      <w:pPr>
        <w:rPr>
          <w:rFonts w:ascii="Tahoma" w:hAnsi="Tahoma" w:cs="Tahoma"/>
          <w:sz w:val="16"/>
          <w:szCs w:val="18"/>
        </w:rPr>
      </w:pPr>
    </w:p>
    <w:p w14:paraId="522909EB" w14:textId="77777777" w:rsidR="00BC36B8" w:rsidRPr="003672AE" w:rsidRDefault="00BC36B8" w:rsidP="00BC36B8">
      <w:pPr>
        <w:rPr>
          <w:rFonts w:ascii="Tahoma" w:hAnsi="Tahoma" w:cs="Tahoma"/>
          <w:sz w:val="16"/>
          <w:szCs w:val="18"/>
        </w:rPr>
      </w:pPr>
    </w:p>
    <w:p w14:paraId="0B6E4AF9" w14:textId="77777777" w:rsidR="00BC36B8" w:rsidRPr="003672AE" w:rsidRDefault="00BC36B8" w:rsidP="00BC36B8">
      <w:pPr>
        <w:rPr>
          <w:rFonts w:ascii="Tahoma" w:hAnsi="Tahoma" w:cs="Tahoma"/>
          <w:sz w:val="16"/>
          <w:szCs w:val="18"/>
        </w:rPr>
      </w:pPr>
    </w:p>
    <w:p w14:paraId="213EFAB1" w14:textId="77777777" w:rsidR="00BC36B8" w:rsidRPr="003672AE" w:rsidRDefault="00BC36B8" w:rsidP="00BC36B8">
      <w:pPr>
        <w:rPr>
          <w:rFonts w:ascii="Tahoma" w:hAnsi="Tahoma" w:cs="Tahoma"/>
          <w:sz w:val="16"/>
          <w:szCs w:val="18"/>
        </w:rPr>
      </w:pPr>
    </w:p>
    <w:p w14:paraId="08240FAD" w14:textId="77777777" w:rsidR="00BC36B8" w:rsidRPr="003672AE" w:rsidRDefault="00BC36B8" w:rsidP="00BC36B8">
      <w:pPr>
        <w:rPr>
          <w:rFonts w:ascii="Tahoma" w:hAnsi="Tahoma" w:cs="Tahoma"/>
          <w:sz w:val="16"/>
          <w:szCs w:val="18"/>
        </w:rPr>
      </w:pPr>
      <w:r w:rsidRPr="003672AE">
        <w:rPr>
          <w:rFonts w:ascii="Tahoma" w:hAnsi="Tahoma" w:cs="Tahoma"/>
          <w:sz w:val="16"/>
          <w:szCs w:val="18"/>
        </w:rPr>
        <w:br w:type="page"/>
      </w:r>
    </w:p>
    <w:p w14:paraId="6A7A1C3D" w14:textId="77777777" w:rsidR="00BC36B8" w:rsidRPr="003672AE" w:rsidRDefault="00BC36B8" w:rsidP="00BC36B8">
      <w:pPr>
        <w:spacing w:before="60" w:after="60"/>
        <w:rPr>
          <w:rFonts w:ascii="Tahoma" w:hAnsi="Tahoma" w:cs="Tahoma"/>
          <w:sz w:val="18"/>
          <w:szCs w:val="18"/>
        </w:rPr>
      </w:pPr>
      <w:r w:rsidRPr="003672AE">
        <w:rPr>
          <w:rFonts w:ascii="Tahoma" w:hAnsi="Tahoma" w:cs="Tahoma"/>
          <w:sz w:val="18"/>
          <w:szCs w:val="18"/>
        </w:rPr>
        <w:lastRenderedPageBreak/>
        <w:t>Załącznik nr 4 –</w:t>
      </w:r>
      <w:r w:rsidRPr="003672AE">
        <w:rPr>
          <w:rFonts w:ascii="Tahoma" w:hAnsi="Tahoma" w:cs="Tahoma"/>
          <w:b/>
          <w:sz w:val="18"/>
          <w:szCs w:val="18"/>
        </w:rPr>
        <w:t xml:space="preserve"> Oświadczenie o braku przynależności albo o przynależności do tej samej grupy kapitałowej</w:t>
      </w:r>
      <w:r w:rsidRPr="003672AE">
        <w:rPr>
          <w:rFonts w:ascii="Tahoma" w:hAnsi="Tahoma" w:cs="Tahoma"/>
          <w:sz w:val="18"/>
          <w:szCs w:val="18"/>
        </w:rPr>
        <w:t xml:space="preserve"> </w:t>
      </w:r>
      <w:r w:rsidRPr="003672AE">
        <w:rPr>
          <w:rFonts w:ascii="Tahoma" w:hAnsi="Tahoma" w:cs="Tahoma"/>
          <w:b/>
          <w:sz w:val="18"/>
          <w:szCs w:val="18"/>
        </w:rPr>
        <w:t xml:space="preserve">o której mowa w art. 108 ust. 1 pkt 5 ustawy </w:t>
      </w:r>
      <w:proofErr w:type="spellStart"/>
      <w:r w:rsidRPr="003672AE">
        <w:rPr>
          <w:rFonts w:ascii="Tahoma" w:hAnsi="Tahoma" w:cs="Tahoma"/>
          <w:b/>
          <w:sz w:val="18"/>
          <w:szCs w:val="18"/>
        </w:rPr>
        <w:t>Pzp</w:t>
      </w:r>
      <w:proofErr w:type="spellEnd"/>
      <w:r w:rsidRPr="003672AE">
        <w:rPr>
          <w:rFonts w:ascii="Tahoma" w:hAnsi="Tahoma" w:cs="Tahoma"/>
          <w:sz w:val="18"/>
          <w:szCs w:val="18"/>
        </w:rPr>
        <w:t xml:space="preserve"> (nie wymagany na etapie składania ofert)</w:t>
      </w:r>
      <w:r w:rsidRPr="003672AE">
        <w:rPr>
          <w:rFonts w:ascii="Tahoma" w:hAnsi="Tahoma" w:cs="Tahoma"/>
          <w:b/>
          <w:color w:val="0000FF"/>
          <w:sz w:val="18"/>
          <w:szCs w:val="18"/>
        </w:rPr>
        <w:t xml:space="preserve">. </w:t>
      </w:r>
    </w:p>
    <w:p w14:paraId="699A396F" w14:textId="77777777" w:rsidR="00BC36B8" w:rsidRPr="003672AE" w:rsidRDefault="00BC36B8" w:rsidP="00BC36B8">
      <w:pPr>
        <w:spacing w:before="60" w:after="60"/>
        <w:rPr>
          <w:rFonts w:ascii="Tahoma" w:hAnsi="Tahoma" w:cs="Tahoma"/>
          <w:b/>
          <w:sz w:val="18"/>
          <w:szCs w:val="18"/>
        </w:rPr>
      </w:pPr>
      <w:r w:rsidRPr="003672AE">
        <w:rPr>
          <w:rFonts w:ascii="Tahoma" w:hAnsi="Tahoma" w:cs="Tahoma"/>
          <w:sz w:val="18"/>
          <w:szCs w:val="18"/>
        </w:rPr>
        <w:t>W przypadku Wykonawców wspólnie ubiegających się o udzielenie zamówienia każdy składa niniejszą informację.</w:t>
      </w:r>
    </w:p>
    <w:p w14:paraId="5C9A3907" w14:textId="77777777" w:rsidR="00BC36B8" w:rsidRPr="003672AE" w:rsidRDefault="00BC36B8" w:rsidP="00BC36B8">
      <w:pPr>
        <w:spacing w:before="60" w:after="60"/>
        <w:rPr>
          <w:rFonts w:ascii="Tahoma" w:hAnsi="Tahoma" w:cs="Tahoma"/>
          <w:sz w:val="18"/>
          <w:szCs w:val="18"/>
        </w:rPr>
      </w:pPr>
    </w:p>
    <w:p w14:paraId="238ABC5A" w14:textId="77777777" w:rsidR="00BC36B8" w:rsidRPr="003672AE" w:rsidRDefault="00BC36B8" w:rsidP="00BC36B8">
      <w:pPr>
        <w:spacing w:before="60" w:after="60"/>
        <w:rPr>
          <w:rFonts w:ascii="Tahoma" w:hAnsi="Tahoma" w:cs="Tahoma"/>
          <w:b/>
          <w:sz w:val="18"/>
          <w:szCs w:val="18"/>
        </w:rPr>
      </w:pPr>
      <w:r w:rsidRPr="003672AE">
        <w:rPr>
          <w:rFonts w:ascii="Tahoma" w:hAnsi="Tahoma" w:cs="Tahoma"/>
          <w:b/>
          <w:sz w:val="18"/>
          <w:szCs w:val="18"/>
        </w:rPr>
        <w:t>WYKONAWCA: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"/>
        <w:gridCol w:w="5133"/>
        <w:gridCol w:w="3489"/>
      </w:tblGrid>
      <w:tr w:rsidR="00BC36B8" w:rsidRPr="003672AE" w14:paraId="1AB3C211" w14:textId="77777777" w:rsidTr="003A0647">
        <w:trPr>
          <w:trHeight w:val="462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8975F" w14:textId="77777777" w:rsidR="00BC36B8" w:rsidRPr="003672AE" w:rsidRDefault="00BC36B8" w:rsidP="003A0647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  <w:r w:rsidRPr="003672AE">
              <w:rPr>
                <w:rFonts w:ascii="Tahoma" w:hAnsi="Tahoma" w:cs="Tahoma"/>
                <w:b/>
                <w:sz w:val="18"/>
                <w:szCs w:val="18"/>
              </w:rPr>
              <w:t>lp.</w:t>
            </w: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3E6B5" w14:textId="77777777" w:rsidR="00BC36B8" w:rsidRPr="003672AE" w:rsidRDefault="00BC36B8" w:rsidP="003A0647">
            <w:pPr>
              <w:spacing w:before="60" w:after="6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672AE">
              <w:rPr>
                <w:rFonts w:ascii="Tahoma" w:hAnsi="Tahoma" w:cs="Tahoma"/>
                <w:b/>
                <w:sz w:val="18"/>
                <w:szCs w:val="18"/>
              </w:rPr>
              <w:t>Nazwa(y) Wykonawcy(ów)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6ADBC" w14:textId="77777777" w:rsidR="00BC36B8" w:rsidRPr="003672AE" w:rsidRDefault="00BC36B8" w:rsidP="003A0647">
            <w:pPr>
              <w:spacing w:before="60" w:after="6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672AE">
              <w:rPr>
                <w:rFonts w:ascii="Tahoma" w:hAnsi="Tahoma" w:cs="Tahoma"/>
                <w:b/>
                <w:sz w:val="18"/>
                <w:szCs w:val="18"/>
              </w:rPr>
              <w:t>Adres(y) Wykonawcy(ów)</w:t>
            </w:r>
          </w:p>
        </w:tc>
      </w:tr>
      <w:tr w:rsidR="00BC36B8" w:rsidRPr="003672AE" w14:paraId="7E1103F8" w14:textId="77777777" w:rsidTr="003A0647">
        <w:trPr>
          <w:trHeight w:val="36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8C590" w14:textId="77777777" w:rsidR="00BC36B8" w:rsidRPr="003672AE" w:rsidRDefault="00BC36B8" w:rsidP="003A0647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018C7" w14:textId="77777777" w:rsidR="00BC36B8" w:rsidRPr="003672AE" w:rsidRDefault="00BC36B8" w:rsidP="003A0647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360AF" w14:textId="77777777" w:rsidR="00BC36B8" w:rsidRPr="003672AE" w:rsidRDefault="00BC36B8" w:rsidP="003A0647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BC36B8" w:rsidRPr="003672AE" w14:paraId="177DE48D" w14:textId="77777777" w:rsidTr="003A0647">
        <w:trPr>
          <w:trHeight w:val="453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23E99" w14:textId="77777777" w:rsidR="00BC36B8" w:rsidRPr="003672AE" w:rsidRDefault="00BC36B8" w:rsidP="003A0647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85703" w14:textId="77777777" w:rsidR="00BC36B8" w:rsidRPr="003672AE" w:rsidRDefault="00BC36B8" w:rsidP="003A0647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EE96D" w14:textId="77777777" w:rsidR="00BC36B8" w:rsidRPr="003672AE" w:rsidRDefault="00BC36B8" w:rsidP="003A0647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</w:tbl>
    <w:p w14:paraId="53B5A2B4" w14:textId="77777777" w:rsidR="00BC36B8" w:rsidRPr="004B11B0" w:rsidRDefault="00BC36B8" w:rsidP="00BC36B8">
      <w:pPr>
        <w:pStyle w:val="Akapitzlist"/>
        <w:shd w:val="clear" w:color="auto" w:fill="FFFFFF"/>
        <w:spacing w:line="259" w:lineRule="auto"/>
        <w:ind w:left="360" w:right="110"/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>Z</w:t>
      </w:r>
      <w:r w:rsidRPr="004165F9">
        <w:rPr>
          <w:rFonts w:ascii="Tahoma" w:hAnsi="Tahoma" w:cs="Tahoma"/>
          <w:b/>
          <w:bCs/>
          <w:sz w:val="18"/>
          <w:szCs w:val="18"/>
        </w:rPr>
        <w:t>miana centralnego ogrzewania w lokalac</w:t>
      </w:r>
      <w:r>
        <w:rPr>
          <w:rFonts w:ascii="Tahoma" w:hAnsi="Tahoma" w:cs="Tahoma"/>
          <w:b/>
          <w:bCs/>
          <w:sz w:val="18"/>
          <w:szCs w:val="18"/>
        </w:rPr>
        <w:t>h</w:t>
      </w:r>
      <w:r w:rsidRPr="004165F9">
        <w:rPr>
          <w:rFonts w:ascii="Tahoma" w:hAnsi="Tahoma" w:cs="Tahoma"/>
          <w:b/>
          <w:bCs/>
          <w:sz w:val="18"/>
          <w:szCs w:val="18"/>
        </w:rPr>
        <w:t xml:space="preserve"> komunalnych </w:t>
      </w:r>
      <w:r w:rsidRPr="0068019F">
        <w:rPr>
          <w:rFonts w:ascii="Tahoma" w:hAnsi="Tahoma" w:cs="Tahoma"/>
          <w:b/>
          <w:sz w:val="18"/>
          <w:szCs w:val="18"/>
        </w:rPr>
        <w:t>oraz</w:t>
      </w:r>
      <w:r w:rsidRPr="0068019F">
        <w:rPr>
          <w:rFonts w:ascii="Tahoma" w:hAnsi="Tahoma" w:cs="Tahoma"/>
          <w:b/>
          <w:bCs/>
          <w:sz w:val="18"/>
          <w:szCs w:val="18"/>
        </w:rPr>
        <w:t xml:space="preserve"> budowa instalacji zbiornikowej na gaz płynny propan(zbiornik naziemny </w:t>
      </w:r>
      <w:r w:rsidRPr="008B3C6D">
        <w:rPr>
          <w:rFonts w:ascii="Tahoma" w:hAnsi="Tahoma" w:cs="Tahoma"/>
          <w:b/>
          <w:bCs/>
          <w:sz w:val="18"/>
          <w:szCs w:val="18"/>
        </w:rPr>
        <w:t>V=4850 dm</w:t>
      </w:r>
      <w:r w:rsidRPr="008B3C6D">
        <w:rPr>
          <w:rFonts w:ascii="Tahoma" w:hAnsi="Tahoma" w:cs="Tahoma"/>
          <w:b/>
          <w:bCs/>
          <w:sz w:val="18"/>
          <w:szCs w:val="18"/>
          <w:vertAlign w:val="superscript"/>
        </w:rPr>
        <w:t>3</w:t>
      </w:r>
      <w:r w:rsidRPr="0068019F">
        <w:rPr>
          <w:rFonts w:ascii="Tahoma" w:hAnsi="Tahoma" w:cs="Tahoma"/>
          <w:b/>
          <w:bCs/>
          <w:sz w:val="18"/>
          <w:szCs w:val="18"/>
        </w:rPr>
        <w:t xml:space="preserve"> wraz z przyłączem gazu do budynku oraz wewnętrzną instalacją gazową</w:t>
      </w:r>
      <w:r>
        <w:rPr>
          <w:rFonts w:ascii="Tahoma" w:hAnsi="Tahoma" w:cs="Tahoma"/>
          <w:b/>
          <w:bCs/>
          <w:sz w:val="18"/>
          <w:szCs w:val="18"/>
        </w:rPr>
        <w:t xml:space="preserve"> i montażem kotła gazowego</w:t>
      </w:r>
      <w:r w:rsidRPr="0068019F">
        <w:rPr>
          <w:rFonts w:ascii="Tahoma" w:hAnsi="Tahoma" w:cs="Tahoma"/>
          <w:b/>
          <w:bCs/>
          <w:sz w:val="18"/>
          <w:szCs w:val="18"/>
        </w:rPr>
        <w:t>.</w:t>
      </w:r>
    </w:p>
    <w:p w14:paraId="7A2FB70B" w14:textId="77777777" w:rsidR="00BC36B8" w:rsidRPr="003672AE" w:rsidRDefault="00BC36B8" w:rsidP="00BC36B8">
      <w:pPr>
        <w:autoSpaceDE w:val="0"/>
        <w:autoSpaceDN w:val="0"/>
        <w:spacing w:before="60" w:after="60"/>
        <w:rPr>
          <w:rFonts w:ascii="Tahoma" w:hAnsi="Tahoma" w:cs="Tahoma"/>
          <w:sz w:val="18"/>
          <w:szCs w:val="18"/>
        </w:rPr>
      </w:pPr>
      <w:r w:rsidRPr="003672AE">
        <w:rPr>
          <w:rFonts w:ascii="Tahoma" w:hAnsi="Tahoma" w:cs="Tahoma"/>
          <w:sz w:val="18"/>
          <w:szCs w:val="18"/>
        </w:rPr>
        <w:t>Oświadczam(y), że:</w:t>
      </w:r>
    </w:p>
    <w:p w14:paraId="138E112B" w14:textId="77777777" w:rsidR="00BC36B8" w:rsidRPr="003672AE" w:rsidRDefault="00BC36B8">
      <w:pPr>
        <w:numPr>
          <w:ilvl w:val="0"/>
          <w:numId w:val="11"/>
        </w:numPr>
        <w:tabs>
          <w:tab w:val="left" w:pos="0"/>
        </w:tabs>
        <w:autoSpaceDE w:val="0"/>
        <w:autoSpaceDN w:val="0"/>
        <w:spacing w:before="60" w:after="60" w:line="259" w:lineRule="auto"/>
        <w:jc w:val="both"/>
        <w:rPr>
          <w:rFonts w:ascii="Tahoma" w:hAnsi="Tahoma" w:cs="Tahoma"/>
          <w:sz w:val="18"/>
          <w:szCs w:val="18"/>
        </w:rPr>
      </w:pPr>
      <w:r w:rsidRPr="003672AE">
        <w:rPr>
          <w:rFonts w:ascii="Tahoma" w:hAnsi="Tahoma" w:cs="Tahoma"/>
          <w:b/>
          <w:sz w:val="18"/>
          <w:szCs w:val="18"/>
        </w:rPr>
        <w:fldChar w:fldCharType="begin">
          <w:ffData>
            <w:name w:val="Wybór3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672AE">
        <w:rPr>
          <w:rFonts w:ascii="Tahoma" w:hAnsi="Tahoma" w:cs="Tahoma"/>
          <w:b/>
          <w:sz w:val="18"/>
          <w:szCs w:val="18"/>
        </w:rPr>
        <w:instrText xml:space="preserve"> FORMCHECKBOX </w:instrText>
      </w:r>
      <w:r>
        <w:rPr>
          <w:rFonts w:ascii="Tahoma" w:hAnsi="Tahoma" w:cs="Tahoma"/>
          <w:b/>
          <w:sz w:val="18"/>
          <w:szCs w:val="18"/>
        </w:rPr>
      </w:r>
      <w:r>
        <w:rPr>
          <w:rFonts w:ascii="Tahoma" w:hAnsi="Tahoma" w:cs="Tahoma"/>
          <w:b/>
          <w:sz w:val="18"/>
          <w:szCs w:val="18"/>
        </w:rPr>
        <w:fldChar w:fldCharType="separate"/>
      </w:r>
      <w:r w:rsidRPr="003672AE">
        <w:rPr>
          <w:rFonts w:ascii="Tahoma" w:hAnsi="Tahoma" w:cs="Tahoma"/>
          <w:b/>
          <w:sz w:val="18"/>
          <w:szCs w:val="18"/>
        </w:rPr>
        <w:fldChar w:fldCharType="end"/>
      </w:r>
      <w:r w:rsidRPr="003672AE">
        <w:rPr>
          <w:rFonts w:ascii="Tahoma" w:hAnsi="Tahoma" w:cs="Tahoma"/>
          <w:b/>
          <w:sz w:val="18"/>
          <w:szCs w:val="18"/>
        </w:rPr>
        <w:t xml:space="preserve"> nie należę(my) do tej samej grupy kapitałowej </w:t>
      </w:r>
      <w:r w:rsidRPr="003672AE">
        <w:rPr>
          <w:rFonts w:ascii="Tahoma" w:hAnsi="Tahoma" w:cs="Tahoma"/>
          <w:sz w:val="18"/>
          <w:szCs w:val="18"/>
        </w:rPr>
        <w:t>*</w:t>
      </w:r>
    </w:p>
    <w:p w14:paraId="4C354EF3" w14:textId="77777777" w:rsidR="00BC36B8" w:rsidRPr="003672AE" w:rsidRDefault="00BC36B8" w:rsidP="00BC36B8">
      <w:pPr>
        <w:tabs>
          <w:tab w:val="left" w:pos="0"/>
        </w:tabs>
        <w:spacing w:before="60" w:after="60"/>
        <w:rPr>
          <w:rFonts w:ascii="Tahoma" w:hAnsi="Tahoma" w:cs="Tahoma"/>
          <w:sz w:val="18"/>
          <w:szCs w:val="18"/>
        </w:rPr>
      </w:pPr>
      <w:r w:rsidRPr="003672AE">
        <w:rPr>
          <w:rFonts w:ascii="Tahoma" w:hAnsi="Tahoma" w:cs="Tahoma"/>
          <w:sz w:val="17"/>
          <w:szCs w:val="17"/>
        </w:rPr>
        <w:t xml:space="preserve">w rozumieniu ustawy z dnia 16 lutego 2007r. o ochronie konkurencji i konsumentów </w:t>
      </w:r>
      <w:r w:rsidRPr="003672AE">
        <w:rPr>
          <w:rFonts w:ascii="Tahoma" w:hAnsi="Tahoma" w:cs="Tahoma"/>
          <w:b/>
          <w:sz w:val="18"/>
          <w:szCs w:val="18"/>
        </w:rPr>
        <w:t>z żadnym Wykonawcą, który złożył ofertę w niniejszym postępowaniu</w:t>
      </w:r>
      <w:r w:rsidRPr="003672AE">
        <w:rPr>
          <w:rFonts w:ascii="Tahoma" w:hAnsi="Tahoma" w:cs="Tahoma"/>
          <w:sz w:val="18"/>
          <w:szCs w:val="18"/>
        </w:rPr>
        <w:t>,</w:t>
      </w:r>
    </w:p>
    <w:p w14:paraId="3422A030" w14:textId="77777777" w:rsidR="00BC36B8" w:rsidRPr="003672AE" w:rsidRDefault="00BC36B8" w:rsidP="00BC36B8">
      <w:pPr>
        <w:tabs>
          <w:tab w:val="left" w:pos="0"/>
        </w:tabs>
        <w:autoSpaceDE w:val="0"/>
        <w:autoSpaceDN w:val="0"/>
        <w:spacing w:before="60" w:after="60"/>
        <w:rPr>
          <w:rFonts w:ascii="Tahoma" w:hAnsi="Tahoma" w:cs="Tahoma"/>
          <w:sz w:val="18"/>
          <w:szCs w:val="18"/>
        </w:rPr>
      </w:pPr>
      <w:r w:rsidRPr="003672AE">
        <w:rPr>
          <w:rFonts w:ascii="Tahoma" w:hAnsi="Tahoma" w:cs="Tahoma"/>
          <w:b/>
          <w:sz w:val="18"/>
          <w:szCs w:val="18"/>
        </w:rPr>
        <w:fldChar w:fldCharType="begin">
          <w:ffData>
            <w:name w:val="Wybór3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672AE">
        <w:rPr>
          <w:rFonts w:ascii="Tahoma" w:hAnsi="Tahoma" w:cs="Tahoma"/>
          <w:b/>
          <w:sz w:val="18"/>
          <w:szCs w:val="18"/>
        </w:rPr>
        <w:instrText xml:space="preserve"> FORMCHECKBOX </w:instrText>
      </w:r>
      <w:r>
        <w:rPr>
          <w:rFonts w:ascii="Tahoma" w:hAnsi="Tahoma" w:cs="Tahoma"/>
          <w:b/>
          <w:sz w:val="18"/>
          <w:szCs w:val="18"/>
        </w:rPr>
      </w:r>
      <w:r>
        <w:rPr>
          <w:rFonts w:ascii="Tahoma" w:hAnsi="Tahoma" w:cs="Tahoma"/>
          <w:b/>
          <w:sz w:val="18"/>
          <w:szCs w:val="18"/>
        </w:rPr>
        <w:fldChar w:fldCharType="separate"/>
      </w:r>
      <w:r w:rsidRPr="003672AE">
        <w:rPr>
          <w:rFonts w:ascii="Tahoma" w:hAnsi="Tahoma" w:cs="Tahoma"/>
          <w:b/>
          <w:sz w:val="18"/>
          <w:szCs w:val="18"/>
        </w:rPr>
        <w:fldChar w:fldCharType="end"/>
      </w:r>
      <w:r w:rsidRPr="003672AE">
        <w:rPr>
          <w:rFonts w:ascii="Tahoma" w:hAnsi="Tahoma" w:cs="Tahoma"/>
          <w:b/>
          <w:sz w:val="18"/>
          <w:szCs w:val="18"/>
        </w:rPr>
        <w:t xml:space="preserve"> należę(my) do tej samej grupy kapitałowej</w:t>
      </w:r>
      <w:r w:rsidRPr="003672AE">
        <w:rPr>
          <w:rFonts w:ascii="Tahoma" w:hAnsi="Tahoma" w:cs="Tahoma"/>
          <w:sz w:val="18"/>
          <w:szCs w:val="18"/>
        </w:rPr>
        <w:t>*</w:t>
      </w:r>
    </w:p>
    <w:p w14:paraId="2F681819" w14:textId="77777777" w:rsidR="00BC36B8" w:rsidRPr="003672AE" w:rsidRDefault="00BC36B8" w:rsidP="00BC36B8">
      <w:pPr>
        <w:tabs>
          <w:tab w:val="left" w:pos="0"/>
        </w:tabs>
        <w:spacing w:before="60" w:after="60"/>
        <w:rPr>
          <w:rFonts w:ascii="Tahoma" w:hAnsi="Tahoma" w:cs="Tahoma"/>
          <w:b/>
          <w:sz w:val="18"/>
          <w:szCs w:val="18"/>
        </w:rPr>
      </w:pPr>
      <w:r w:rsidRPr="003672AE">
        <w:rPr>
          <w:rFonts w:ascii="Tahoma" w:hAnsi="Tahoma" w:cs="Tahoma"/>
          <w:sz w:val="17"/>
          <w:szCs w:val="17"/>
        </w:rPr>
        <w:t xml:space="preserve">w rozumieniu ustawy z dnia 16 lutego 2007r. o ochronie konkurencji i konsumentów </w:t>
      </w:r>
      <w:r w:rsidRPr="003672AE">
        <w:rPr>
          <w:rFonts w:ascii="Tahoma" w:hAnsi="Tahoma" w:cs="Tahoma"/>
          <w:b/>
          <w:sz w:val="18"/>
          <w:szCs w:val="18"/>
        </w:rPr>
        <w:t xml:space="preserve">z następującymi wykonawcami, którzy złożyli ofertę w przedmiotowym postępowaniu: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072"/>
      </w:tblGrid>
      <w:tr w:rsidR="00BC36B8" w:rsidRPr="003672AE" w14:paraId="15DD5836" w14:textId="77777777" w:rsidTr="003A0647">
        <w:trPr>
          <w:trHeight w:val="550"/>
        </w:trPr>
        <w:tc>
          <w:tcPr>
            <w:tcW w:w="5000" w:type="pct"/>
          </w:tcPr>
          <w:p w14:paraId="47713592" w14:textId="77777777" w:rsidR="00BC36B8" w:rsidRPr="003672AE" w:rsidRDefault="00BC36B8" w:rsidP="003A0647">
            <w:pPr>
              <w:spacing w:before="60" w:after="60"/>
              <w:jc w:val="center"/>
              <w:rPr>
                <w:rFonts w:ascii="Tahoma" w:hAnsi="Tahoma" w:cs="Tahoma"/>
                <w:b/>
                <w:sz w:val="16"/>
                <w:szCs w:val="18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102"/>
              <w:gridCol w:w="3556"/>
              <w:gridCol w:w="4188"/>
            </w:tblGrid>
            <w:tr w:rsidR="00BC36B8" w:rsidRPr="003672AE" w14:paraId="4B9341B0" w14:textId="77777777" w:rsidTr="003A0647">
              <w:trPr>
                <w:trHeight w:val="326"/>
              </w:trPr>
              <w:tc>
                <w:tcPr>
                  <w:tcW w:w="6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D210E9C" w14:textId="77777777" w:rsidR="00BC36B8" w:rsidRPr="003672AE" w:rsidRDefault="00BC36B8" w:rsidP="003A0647">
                  <w:pPr>
                    <w:spacing w:before="60" w:after="60"/>
                    <w:jc w:val="center"/>
                    <w:rPr>
                      <w:rFonts w:ascii="Tahoma" w:hAnsi="Tahoma" w:cs="Tahoma"/>
                      <w:sz w:val="16"/>
                      <w:szCs w:val="18"/>
                    </w:rPr>
                  </w:pPr>
                  <w:r w:rsidRPr="003672AE">
                    <w:rPr>
                      <w:rFonts w:ascii="Tahoma" w:hAnsi="Tahoma" w:cs="Tahoma"/>
                      <w:sz w:val="16"/>
                      <w:szCs w:val="18"/>
                    </w:rPr>
                    <w:t>lp.</w:t>
                  </w:r>
                </w:p>
              </w:tc>
              <w:tc>
                <w:tcPr>
                  <w:tcW w:w="20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83A5814" w14:textId="77777777" w:rsidR="00BC36B8" w:rsidRPr="003672AE" w:rsidRDefault="00BC36B8" w:rsidP="003A0647">
                  <w:pPr>
                    <w:spacing w:before="60" w:after="60"/>
                    <w:jc w:val="center"/>
                    <w:rPr>
                      <w:rFonts w:ascii="Tahoma" w:hAnsi="Tahoma" w:cs="Tahoma"/>
                      <w:sz w:val="16"/>
                      <w:szCs w:val="18"/>
                    </w:rPr>
                  </w:pPr>
                  <w:r w:rsidRPr="003672AE">
                    <w:rPr>
                      <w:rFonts w:ascii="Tahoma" w:hAnsi="Tahoma" w:cs="Tahoma"/>
                      <w:sz w:val="16"/>
                      <w:szCs w:val="18"/>
                    </w:rPr>
                    <w:t>Nazwa podmiotu</w:t>
                  </w:r>
                </w:p>
              </w:tc>
              <w:tc>
                <w:tcPr>
                  <w:tcW w:w="23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151D633" w14:textId="77777777" w:rsidR="00BC36B8" w:rsidRPr="003672AE" w:rsidRDefault="00BC36B8" w:rsidP="003A0647">
                  <w:pPr>
                    <w:spacing w:before="60" w:after="60"/>
                    <w:jc w:val="center"/>
                    <w:rPr>
                      <w:rFonts w:ascii="Tahoma" w:hAnsi="Tahoma" w:cs="Tahoma"/>
                      <w:sz w:val="16"/>
                      <w:szCs w:val="18"/>
                    </w:rPr>
                  </w:pPr>
                  <w:r w:rsidRPr="003672AE">
                    <w:rPr>
                      <w:rFonts w:ascii="Tahoma" w:hAnsi="Tahoma" w:cs="Tahoma"/>
                      <w:sz w:val="16"/>
                      <w:szCs w:val="18"/>
                    </w:rPr>
                    <w:t>Siedziba (adres)</w:t>
                  </w:r>
                </w:p>
              </w:tc>
            </w:tr>
            <w:tr w:rsidR="00BC36B8" w:rsidRPr="003672AE" w14:paraId="722E24A3" w14:textId="77777777" w:rsidTr="003A0647">
              <w:tc>
                <w:tcPr>
                  <w:tcW w:w="6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B4BCAA3" w14:textId="77777777" w:rsidR="00BC36B8" w:rsidRPr="003672AE" w:rsidRDefault="00BC36B8" w:rsidP="003A0647">
                  <w:pPr>
                    <w:spacing w:before="60" w:after="60"/>
                    <w:rPr>
                      <w:rFonts w:ascii="Tahoma" w:hAnsi="Tahoma" w:cs="Tahoma"/>
                      <w:sz w:val="16"/>
                      <w:szCs w:val="18"/>
                    </w:rPr>
                  </w:pPr>
                  <w:r w:rsidRPr="003672AE">
                    <w:rPr>
                      <w:rFonts w:ascii="Tahoma" w:hAnsi="Tahoma" w:cs="Tahoma"/>
                      <w:sz w:val="16"/>
                      <w:szCs w:val="18"/>
                    </w:rPr>
                    <w:t>1</w:t>
                  </w:r>
                </w:p>
              </w:tc>
              <w:tc>
                <w:tcPr>
                  <w:tcW w:w="20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A9B6EA" w14:textId="77777777" w:rsidR="00BC36B8" w:rsidRPr="003672AE" w:rsidRDefault="00BC36B8" w:rsidP="003A0647">
                  <w:pPr>
                    <w:spacing w:before="60" w:after="60"/>
                    <w:rPr>
                      <w:rFonts w:ascii="Tahoma" w:hAnsi="Tahoma" w:cs="Tahoma"/>
                      <w:b/>
                      <w:sz w:val="16"/>
                      <w:szCs w:val="18"/>
                    </w:rPr>
                  </w:pPr>
                  <w:r w:rsidRPr="003672AE">
                    <w:rPr>
                      <w:rFonts w:ascii="Tahoma" w:hAnsi="Tahoma" w:cs="Tahoma"/>
                      <w:b/>
                      <w:sz w:val="16"/>
                      <w:szCs w:val="18"/>
                    </w:rPr>
                    <w:t>.</w:t>
                  </w:r>
                </w:p>
              </w:tc>
              <w:tc>
                <w:tcPr>
                  <w:tcW w:w="23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DB17D5" w14:textId="77777777" w:rsidR="00BC36B8" w:rsidRPr="003672AE" w:rsidRDefault="00BC36B8" w:rsidP="003A0647">
                  <w:pPr>
                    <w:spacing w:before="60" w:after="60"/>
                    <w:rPr>
                      <w:rFonts w:ascii="Tahoma" w:hAnsi="Tahoma" w:cs="Tahoma"/>
                      <w:b/>
                      <w:sz w:val="16"/>
                      <w:szCs w:val="18"/>
                    </w:rPr>
                  </w:pPr>
                </w:p>
              </w:tc>
            </w:tr>
          </w:tbl>
          <w:p w14:paraId="6F406E88" w14:textId="77777777" w:rsidR="00BC36B8" w:rsidRPr="003672AE" w:rsidRDefault="00BC36B8" w:rsidP="003A0647">
            <w:pPr>
              <w:spacing w:before="60" w:after="60"/>
              <w:rPr>
                <w:rFonts w:ascii="Tahoma" w:hAnsi="Tahoma" w:cs="Tahoma"/>
                <w:sz w:val="14"/>
                <w:szCs w:val="18"/>
              </w:rPr>
            </w:pPr>
            <w:r w:rsidRPr="003672AE">
              <w:rPr>
                <w:rFonts w:ascii="Tahoma" w:hAnsi="Tahoma" w:cs="Tahoma"/>
                <w:sz w:val="16"/>
                <w:szCs w:val="21"/>
              </w:rPr>
              <w:t>Wraz ze złożeniem oświadczenia, w którym Wykonawca informuje o przynależności do tej samej grupy kapitałowej, Wykonawca składa dokumenty lub informację potwierdzające przygotowanie oferty niezależnie od innego wykonawcy należącego do tej samej grupy kapitałowej.</w:t>
            </w:r>
          </w:p>
        </w:tc>
      </w:tr>
    </w:tbl>
    <w:p w14:paraId="678DCC62" w14:textId="77777777" w:rsidR="00BC36B8" w:rsidRPr="003672AE" w:rsidRDefault="00BC36B8" w:rsidP="00BC36B8">
      <w:pPr>
        <w:spacing w:before="60" w:after="60"/>
        <w:rPr>
          <w:rFonts w:ascii="Tahoma" w:hAnsi="Tahoma" w:cs="Tahoma"/>
          <w:b/>
          <w:sz w:val="16"/>
          <w:szCs w:val="18"/>
        </w:rPr>
      </w:pPr>
      <w:r w:rsidRPr="003672AE">
        <w:rPr>
          <w:rFonts w:ascii="Tahoma" w:hAnsi="Tahoma" w:cs="Tahoma"/>
          <w:b/>
          <w:sz w:val="16"/>
          <w:szCs w:val="18"/>
        </w:rPr>
        <w:t>PODPIS(Y):</w:t>
      </w:r>
    </w:p>
    <w:p w14:paraId="45E6B15B" w14:textId="77777777" w:rsidR="00BC36B8" w:rsidRPr="003672AE" w:rsidRDefault="00BC36B8" w:rsidP="00BC36B8">
      <w:pPr>
        <w:rPr>
          <w:rFonts w:ascii="Tahoma" w:hAnsi="Tahoma" w:cs="Tahoma"/>
          <w:sz w:val="16"/>
          <w:szCs w:val="18"/>
        </w:rPr>
      </w:pPr>
    </w:p>
    <w:p w14:paraId="3E2EBD29" w14:textId="77777777" w:rsidR="00BC36B8" w:rsidRPr="003672AE" w:rsidRDefault="00BC36B8" w:rsidP="00BC36B8">
      <w:pPr>
        <w:rPr>
          <w:rFonts w:ascii="Tahoma" w:hAnsi="Tahoma" w:cs="Tahoma"/>
          <w:sz w:val="16"/>
          <w:szCs w:val="18"/>
        </w:rPr>
      </w:pPr>
    </w:p>
    <w:p w14:paraId="221BA437" w14:textId="77777777" w:rsidR="00BC36B8" w:rsidRPr="003672AE" w:rsidRDefault="00BC36B8" w:rsidP="00BC36B8">
      <w:pPr>
        <w:rPr>
          <w:rFonts w:ascii="Tahoma" w:hAnsi="Tahoma" w:cs="Tahoma"/>
          <w:sz w:val="16"/>
          <w:szCs w:val="18"/>
        </w:rPr>
      </w:pPr>
    </w:p>
    <w:p w14:paraId="19778F0D" w14:textId="77777777" w:rsidR="00BC36B8" w:rsidRPr="003672AE" w:rsidRDefault="00BC36B8" w:rsidP="00BC36B8">
      <w:pPr>
        <w:rPr>
          <w:rFonts w:ascii="Tahoma" w:hAnsi="Tahoma" w:cs="Tahoma"/>
          <w:sz w:val="16"/>
          <w:szCs w:val="18"/>
        </w:rPr>
      </w:pPr>
    </w:p>
    <w:p w14:paraId="1AB79AA0" w14:textId="77777777" w:rsidR="00BC36B8" w:rsidRPr="003672AE" w:rsidRDefault="00BC36B8" w:rsidP="00BC36B8">
      <w:pPr>
        <w:rPr>
          <w:rFonts w:ascii="Tahoma" w:hAnsi="Tahoma" w:cs="Tahoma"/>
          <w:sz w:val="16"/>
          <w:szCs w:val="18"/>
        </w:rPr>
      </w:pPr>
    </w:p>
    <w:p w14:paraId="10B3A8BF" w14:textId="77777777" w:rsidR="00BC36B8" w:rsidRPr="003672AE" w:rsidRDefault="00BC36B8" w:rsidP="00BC36B8">
      <w:pPr>
        <w:rPr>
          <w:rFonts w:ascii="Tahoma" w:hAnsi="Tahoma" w:cs="Tahoma"/>
          <w:sz w:val="16"/>
          <w:szCs w:val="18"/>
        </w:rPr>
      </w:pPr>
    </w:p>
    <w:p w14:paraId="575D58D7" w14:textId="77777777" w:rsidR="00BC36B8" w:rsidRPr="003672AE" w:rsidRDefault="00BC36B8" w:rsidP="00BC36B8">
      <w:pPr>
        <w:rPr>
          <w:rFonts w:ascii="Tahoma" w:hAnsi="Tahoma" w:cs="Tahoma"/>
          <w:sz w:val="16"/>
          <w:szCs w:val="18"/>
        </w:rPr>
      </w:pPr>
    </w:p>
    <w:p w14:paraId="33260573" w14:textId="77777777" w:rsidR="00BC36B8" w:rsidRPr="003672AE" w:rsidRDefault="00BC36B8" w:rsidP="00BC36B8">
      <w:pPr>
        <w:rPr>
          <w:rFonts w:ascii="Tahoma" w:hAnsi="Tahoma" w:cs="Tahoma"/>
          <w:sz w:val="16"/>
          <w:szCs w:val="18"/>
        </w:rPr>
      </w:pPr>
    </w:p>
    <w:p w14:paraId="54ABE258" w14:textId="77777777" w:rsidR="00BC36B8" w:rsidRPr="003672AE" w:rsidRDefault="00BC36B8" w:rsidP="00BC36B8">
      <w:pPr>
        <w:rPr>
          <w:rFonts w:ascii="Tahoma" w:hAnsi="Tahoma" w:cs="Tahoma"/>
          <w:sz w:val="16"/>
          <w:szCs w:val="18"/>
        </w:rPr>
      </w:pPr>
    </w:p>
    <w:p w14:paraId="61173471" w14:textId="77777777" w:rsidR="00BC36B8" w:rsidRPr="003672AE" w:rsidRDefault="00BC36B8" w:rsidP="00BC36B8">
      <w:pPr>
        <w:rPr>
          <w:rFonts w:ascii="Tahoma" w:hAnsi="Tahoma" w:cs="Tahoma"/>
          <w:sz w:val="16"/>
          <w:szCs w:val="18"/>
        </w:rPr>
      </w:pPr>
    </w:p>
    <w:p w14:paraId="5243B129" w14:textId="77777777" w:rsidR="00BC36B8" w:rsidRPr="003672AE" w:rsidRDefault="00BC36B8" w:rsidP="00BC36B8">
      <w:pPr>
        <w:rPr>
          <w:rFonts w:ascii="Tahoma" w:hAnsi="Tahoma" w:cs="Tahoma"/>
          <w:sz w:val="16"/>
          <w:szCs w:val="18"/>
        </w:rPr>
      </w:pPr>
    </w:p>
    <w:p w14:paraId="09F05122" w14:textId="77777777" w:rsidR="00BC36B8" w:rsidRPr="003672AE" w:rsidRDefault="00BC36B8" w:rsidP="00BC36B8">
      <w:pPr>
        <w:rPr>
          <w:rFonts w:ascii="Tahoma" w:hAnsi="Tahoma" w:cs="Tahoma"/>
          <w:sz w:val="16"/>
          <w:szCs w:val="18"/>
        </w:rPr>
      </w:pPr>
    </w:p>
    <w:p w14:paraId="636533A8" w14:textId="77777777" w:rsidR="00BC36B8" w:rsidRPr="003672AE" w:rsidRDefault="00BC36B8" w:rsidP="00BC36B8">
      <w:pPr>
        <w:rPr>
          <w:rFonts w:ascii="Tahoma" w:hAnsi="Tahoma" w:cs="Tahoma"/>
          <w:sz w:val="16"/>
          <w:szCs w:val="18"/>
        </w:rPr>
      </w:pPr>
    </w:p>
    <w:p w14:paraId="3C7B979D" w14:textId="77777777" w:rsidR="00BC36B8" w:rsidRPr="003672AE" w:rsidRDefault="00BC36B8" w:rsidP="00BC36B8">
      <w:pPr>
        <w:rPr>
          <w:rFonts w:ascii="Tahoma" w:hAnsi="Tahoma" w:cs="Tahoma"/>
          <w:sz w:val="16"/>
          <w:szCs w:val="18"/>
        </w:rPr>
      </w:pPr>
    </w:p>
    <w:p w14:paraId="6C7424DE" w14:textId="77777777" w:rsidR="00BC36B8" w:rsidRPr="003672AE" w:rsidRDefault="00BC36B8" w:rsidP="00BC36B8">
      <w:pPr>
        <w:rPr>
          <w:rFonts w:ascii="Tahoma" w:hAnsi="Tahoma" w:cs="Tahoma"/>
          <w:sz w:val="16"/>
          <w:szCs w:val="18"/>
        </w:rPr>
      </w:pPr>
    </w:p>
    <w:p w14:paraId="3EB759C0" w14:textId="77777777" w:rsidR="00BC36B8" w:rsidRPr="003672AE" w:rsidRDefault="00BC36B8" w:rsidP="00BC36B8">
      <w:pPr>
        <w:rPr>
          <w:rFonts w:ascii="Tahoma" w:hAnsi="Tahoma" w:cs="Tahoma"/>
          <w:sz w:val="16"/>
          <w:szCs w:val="18"/>
        </w:rPr>
      </w:pPr>
    </w:p>
    <w:p w14:paraId="1AFAF365" w14:textId="77777777" w:rsidR="00BC36B8" w:rsidRPr="003672AE" w:rsidRDefault="00BC36B8" w:rsidP="00BC36B8">
      <w:pPr>
        <w:rPr>
          <w:rFonts w:ascii="Tahoma" w:hAnsi="Tahoma" w:cs="Tahoma"/>
          <w:sz w:val="16"/>
          <w:szCs w:val="18"/>
        </w:rPr>
      </w:pPr>
    </w:p>
    <w:p w14:paraId="28581899" w14:textId="77777777" w:rsidR="00BC36B8" w:rsidRPr="003672AE" w:rsidRDefault="00BC36B8" w:rsidP="00BC36B8">
      <w:pPr>
        <w:rPr>
          <w:rFonts w:ascii="Tahoma" w:hAnsi="Tahoma" w:cs="Tahoma"/>
          <w:sz w:val="16"/>
          <w:szCs w:val="18"/>
        </w:rPr>
      </w:pPr>
    </w:p>
    <w:p w14:paraId="56B4742E" w14:textId="77777777" w:rsidR="00BC36B8" w:rsidRPr="003672AE" w:rsidRDefault="00BC36B8" w:rsidP="00BC36B8">
      <w:pPr>
        <w:rPr>
          <w:rFonts w:ascii="Tahoma" w:hAnsi="Tahoma" w:cs="Tahoma"/>
          <w:sz w:val="16"/>
          <w:szCs w:val="18"/>
        </w:rPr>
      </w:pPr>
    </w:p>
    <w:p w14:paraId="63D9F74E" w14:textId="77777777" w:rsidR="00BC36B8" w:rsidRPr="003672AE" w:rsidRDefault="00BC36B8" w:rsidP="00BC36B8">
      <w:pPr>
        <w:spacing w:before="60" w:after="60"/>
        <w:rPr>
          <w:rFonts w:ascii="Tahoma" w:hAnsi="Tahoma" w:cs="Tahoma"/>
          <w:sz w:val="18"/>
          <w:szCs w:val="18"/>
        </w:rPr>
      </w:pPr>
    </w:p>
    <w:p w14:paraId="3BF14912" w14:textId="77777777" w:rsidR="00BC36B8" w:rsidRPr="003672AE" w:rsidRDefault="00BC36B8" w:rsidP="00BC36B8">
      <w:pPr>
        <w:spacing w:before="60" w:after="60"/>
        <w:rPr>
          <w:rFonts w:ascii="Tahoma" w:hAnsi="Tahoma" w:cs="Tahoma"/>
          <w:sz w:val="18"/>
          <w:szCs w:val="18"/>
        </w:rPr>
      </w:pPr>
    </w:p>
    <w:p w14:paraId="328D1A4C" w14:textId="77777777" w:rsidR="00BC36B8" w:rsidRPr="003672AE" w:rsidRDefault="00BC36B8" w:rsidP="00BC36B8">
      <w:pPr>
        <w:spacing w:before="60" w:after="60"/>
        <w:rPr>
          <w:rFonts w:ascii="Tahoma" w:hAnsi="Tahoma" w:cs="Tahoma"/>
          <w:sz w:val="18"/>
          <w:szCs w:val="18"/>
        </w:rPr>
      </w:pPr>
    </w:p>
    <w:p w14:paraId="6A369885" w14:textId="77777777" w:rsidR="00BC36B8" w:rsidRPr="003672AE" w:rsidRDefault="00BC36B8" w:rsidP="00BC36B8">
      <w:pPr>
        <w:spacing w:before="60" w:after="60"/>
        <w:rPr>
          <w:rFonts w:ascii="Tahoma" w:hAnsi="Tahoma" w:cs="Tahoma"/>
          <w:sz w:val="18"/>
          <w:szCs w:val="18"/>
        </w:rPr>
      </w:pPr>
    </w:p>
    <w:p w14:paraId="4B860806" w14:textId="77777777" w:rsidR="00BC36B8" w:rsidRPr="003672AE" w:rsidRDefault="00BC36B8" w:rsidP="00BC36B8">
      <w:pPr>
        <w:spacing w:before="60" w:after="60"/>
        <w:rPr>
          <w:rFonts w:ascii="Tahoma" w:hAnsi="Tahoma" w:cs="Tahoma"/>
          <w:sz w:val="18"/>
          <w:szCs w:val="18"/>
        </w:rPr>
      </w:pPr>
    </w:p>
    <w:p w14:paraId="6FEEA29F" w14:textId="77777777" w:rsidR="00BC36B8" w:rsidRPr="003672AE" w:rsidRDefault="00BC36B8" w:rsidP="00BC36B8">
      <w:pPr>
        <w:spacing w:before="60" w:after="60"/>
        <w:rPr>
          <w:rFonts w:ascii="Tahoma" w:hAnsi="Tahoma" w:cs="Tahoma"/>
          <w:sz w:val="18"/>
          <w:szCs w:val="18"/>
        </w:rPr>
      </w:pPr>
    </w:p>
    <w:p w14:paraId="30E1A2CD" w14:textId="77777777" w:rsidR="00BC36B8" w:rsidRPr="003672AE" w:rsidRDefault="00BC36B8" w:rsidP="00BC36B8">
      <w:pPr>
        <w:spacing w:before="60" w:after="60"/>
        <w:rPr>
          <w:rFonts w:ascii="Tahoma" w:hAnsi="Tahoma" w:cs="Tahoma"/>
          <w:sz w:val="18"/>
          <w:szCs w:val="18"/>
        </w:rPr>
      </w:pPr>
    </w:p>
    <w:p w14:paraId="5B2F61D2" w14:textId="77777777" w:rsidR="00BC36B8" w:rsidRPr="003672AE" w:rsidRDefault="00BC36B8" w:rsidP="00BC36B8">
      <w:pPr>
        <w:spacing w:before="60" w:after="60"/>
        <w:rPr>
          <w:rFonts w:ascii="Tahoma" w:hAnsi="Tahoma" w:cs="Tahoma"/>
          <w:sz w:val="18"/>
          <w:szCs w:val="18"/>
        </w:rPr>
      </w:pPr>
    </w:p>
    <w:p w14:paraId="43C89CD7" w14:textId="77777777" w:rsidR="00BC36B8" w:rsidRPr="003672AE" w:rsidRDefault="00BC36B8" w:rsidP="00BC36B8">
      <w:pPr>
        <w:spacing w:before="60" w:after="60"/>
        <w:rPr>
          <w:rFonts w:ascii="Tahoma" w:hAnsi="Tahoma" w:cs="Tahoma"/>
          <w:sz w:val="18"/>
          <w:szCs w:val="18"/>
        </w:rPr>
      </w:pPr>
      <w:r w:rsidRPr="003672AE">
        <w:rPr>
          <w:rFonts w:ascii="Tahoma" w:hAnsi="Tahoma" w:cs="Tahoma"/>
          <w:sz w:val="18"/>
          <w:szCs w:val="18"/>
        </w:rPr>
        <w:br w:type="page"/>
      </w:r>
    </w:p>
    <w:p w14:paraId="0235BEFF" w14:textId="77777777" w:rsidR="00BC36B8" w:rsidRPr="003672AE" w:rsidRDefault="00BC36B8" w:rsidP="00BC36B8">
      <w:pPr>
        <w:spacing w:before="60" w:after="60"/>
        <w:rPr>
          <w:rFonts w:ascii="Tahoma" w:hAnsi="Tahoma" w:cs="Tahoma"/>
          <w:sz w:val="18"/>
          <w:szCs w:val="18"/>
        </w:rPr>
      </w:pPr>
    </w:p>
    <w:p w14:paraId="62ECFCC6" w14:textId="77777777" w:rsidR="00BC36B8" w:rsidRPr="003672AE" w:rsidRDefault="00BC36B8" w:rsidP="00BC36B8">
      <w:pPr>
        <w:spacing w:before="60" w:after="60"/>
        <w:rPr>
          <w:rFonts w:ascii="Tahoma" w:hAnsi="Tahoma" w:cs="Tahoma"/>
          <w:i/>
          <w:color w:val="0000FF"/>
          <w:sz w:val="18"/>
          <w:szCs w:val="18"/>
        </w:rPr>
      </w:pPr>
      <w:r w:rsidRPr="003672AE">
        <w:rPr>
          <w:rFonts w:ascii="Tahoma" w:hAnsi="Tahoma" w:cs="Tahoma"/>
          <w:sz w:val="18"/>
          <w:szCs w:val="18"/>
        </w:rPr>
        <w:t xml:space="preserve">Załącznik nr 5 – </w:t>
      </w:r>
      <w:r w:rsidRPr="003672AE">
        <w:rPr>
          <w:rFonts w:ascii="Tahoma" w:hAnsi="Tahoma" w:cs="Tahoma"/>
          <w:b/>
          <w:sz w:val="18"/>
          <w:szCs w:val="18"/>
        </w:rPr>
        <w:t>Wzór wykazu osób, skierowanych przez Wykonawcę do realizacji zamówienia</w:t>
      </w:r>
      <w:r w:rsidRPr="003672AE">
        <w:rPr>
          <w:rFonts w:ascii="Tahoma" w:hAnsi="Tahoma" w:cs="Tahoma"/>
          <w:b/>
          <w:i/>
          <w:sz w:val="18"/>
          <w:szCs w:val="18"/>
        </w:rPr>
        <w:t xml:space="preserve"> </w:t>
      </w:r>
      <w:r w:rsidRPr="003672AE">
        <w:rPr>
          <w:rFonts w:ascii="Tahoma" w:hAnsi="Tahoma" w:cs="Tahoma"/>
          <w:i/>
          <w:sz w:val="18"/>
          <w:szCs w:val="18"/>
        </w:rPr>
        <w:t>(</w:t>
      </w:r>
      <w:r w:rsidRPr="003672AE">
        <w:rPr>
          <w:rFonts w:ascii="Tahoma" w:hAnsi="Tahoma" w:cs="Tahoma"/>
          <w:i/>
          <w:color w:val="0000FF"/>
          <w:sz w:val="18"/>
          <w:szCs w:val="18"/>
        </w:rPr>
        <w:t>nie wymagany na etapie składania ofert)</w:t>
      </w:r>
    </w:p>
    <w:p w14:paraId="38AA245B" w14:textId="77777777" w:rsidR="00BC36B8" w:rsidRPr="003672AE" w:rsidRDefault="00BC36B8" w:rsidP="00BC36B8">
      <w:pPr>
        <w:tabs>
          <w:tab w:val="left" w:pos="4970"/>
        </w:tabs>
        <w:spacing w:before="60" w:after="60"/>
        <w:jc w:val="center"/>
        <w:rPr>
          <w:rFonts w:ascii="Tahoma" w:hAnsi="Tahoma" w:cs="Tahoma"/>
          <w:b/>
          <w:i/>
          <w:sz w:val="18"/>
          <w:szCs w:val="18"/>
        </w:rPr>
      </w:pPr>
      <w:r w:rsidRPr="003672AE">
        <w:rPr>
          <w:rFonts w:ascii="Tahoma" w:hAnsi="Tahoma" w:cs="Tahoma"/>
          <w:b/>
          <w:i/>
          <w:color w:val="0000FF"/>
          <w:sz w:val="18"/>
          <w:szCs w:val="18"/>
        </w:rPr>
        <w:t>…………………………………………………………………………….</w:t>
      </w:r>
    </w:p>
    <w:p w14:paraId="72417B2A" w14:textId="77777777" w:rsidR="00BC36B8" w:rsidRPr="003672AE" w:rsidRDefault="00BC36B8" w:rsidP="00BC36B8">
      <w:pPr>
        <w:tabs>
          <w:tab w:val="left" w:pos="709"/>
        </w:tabs>
        <w:spacing w:before="60" w:after="60"/>
        <w:ind w:left="720"/>
        <w:jc w:val="center"/>
        <w:rPr>
          <w:rFonts w:ascii="Tahoma" w:hAnsi="Tahoma" w:cs="Tahoma"/>
          <w:i/>
          <w:sz w:val="18"/>
          <w:szCs w:val="18"/>
        </w:rPr>
      </w:pPr>
      <w:r w:rsidRPr="003672AE">
        <w:rPr>
          <w:rFonts w:ascii="Tahoma" w:hAnsi="Tahoma" w:cs="Tahoma"/>
          <w:i/>
          <w:sz w:val="18"/>
          <w:szCs w:val="18"/>
        </w:rPr>
        <w:t>/Nazwa zamówienia/</w:t>
      </w:r>
    </w:p>
    <w:p w14:paraId="551EFEBB" w14:textId="77777777" w:rsidR="00BC36B8" w:rsidRPr="003672AE" w:rsidRDefault="00BC36B8" w:rsidP="00BC36B8">
      <w:pPr>
        <w:spacing w:before="60" w:after="60"/>
        <w:jc w:val="center"/>
        <w:rPr>
          <w:rFonts w:ascii="Tahoma" w:hAnsi="Tahoma" w:cs="Tahoma"/>
          <w:b/>
          <w:i/>
          <w:color w:val="0000FF"/>
          <w:sz w:val="18"/>
          <w:szCs w:val="18"/>
        </w:rPr>
      </w:pPr>
    </w:p>
    <w:p w14:paraId="211F2B2B" w14:textId="77777777" w:rsidR="00BC36B8" w:rsidRPr="003672AE" w:rsidRDefault="00BC36B8" w:rsidP="00BC36B8">
      <w:pPr>
        <w:spacing w:before="60" w:after="60"/>
        <w:rPr>
          <w:rFonts w:ascii="Tahoma" w:hAnsi="Tahoma" w:cs="Tahoma"/>
          <w:b/>
          <w:sz w:val="18"/>
          <w:szCs w:val="18"/>
        </w:rPr>
      </w:pPr>
      <w:r w:rsidRPr="003672AE">
        <w:rPr>
          <w:rFonts w:ascii="Tahoma" w:hAnsi="Tahoma" w:cs="Tahoma"/>
          <w:b/>
          <w:sz w:val="18"/>
          <w:szCs w:val="18"/>
        </w:rPr>
        <w:t>WYKONAWCA: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"/>
        <w:gridCol w:w="5101"/>
        <w:gridCol w:w="3472"/>
      </w:tblGrid>
      <w:tr w:rsidR="00BC36B8" w:rsidRPr="003672AE" w14:paraId="3BF161EA" w14:textId="77777777" w:rsidTr="003A0647">
        <w:trPr>
          <w:trHeight w:val="446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7E54A" w14:textId="77777777" w:rsidR="00BC36B8" w:rsidRPr="003672AE" w:rsidRDefault="00BC36B8" w:rsidP="003A0647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  <w:r w:rsidRPr="003672AE">
              <w:rPr>
                <w:rFonts w:ascii="Tahoma" w:hAnsi="Tahoma" w:cs="Tahoma"/>
                <w:b/>
                <w:sz w:val="18"/>
                <w:szCs w:val="18"/>
              </w:rPr>
              <w:t>Lp.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42B76" w14:textId="77777777" w:rsidR="00BC36B8" w:rsidRPr="003672AE" w:rsidRDefault="00BC36B8" w:rsidP="003A0647">
            <w:pPr>
              <w:spacing w:before="60" w:after="6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672AE">
              <w:rPr>
                <w:rFonts w:ascii="Tahoma" w:hAnsi="Tahoma" w:cs="Tahoma"/>
                <w:b/>
                <w:sz w:val="18"/>
                <w:szCs w:val="18"/>
              </w:rPr>
              <w:t>Nazwa(y) Wykonawcy(ów)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43711" w14:textId="77777777" w:rsidR="00BC36B8" w:rsidRPr="003672AE" w:rsidRDefault="00BC36B8" w:rsidP="003A0647">
            <w:pPr>
              <w:spacing w:before="60" w:after="6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672AE">
              <w:rPr>
                <w:rFonts w:ascii="Tahoma" w:hAnsi="Tahoma" w:cs="Tahoma"/>
                <w:b/>
                <w:sz w:val="18"/>
                <w:szCs w:val="18"/>
              </w:rPr>
              <w:t>Adres(y) Wykonawcy(ów)</w:t>
            </w:r>
          </w:p>
        </w:tc>
      </w:tr>
      <w:tr w:rsidR="00BC36B8" w:rsidRPr="003672AE" w14:paraId="00773765" w14:textId="77777777" w:rsidTr="003A0647">
        <w:trPr>
          <w:trHeight w:val="364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62693" w14:textId="77777777" w:rsidR="00BC36B8" w:rsidRPr="003672AE" w:rsidRDefault="00BC36B8" w:rsidP="003A0647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2A3B4" w14:textId="77777777" w:rsidR="00BC36B8" w:rsidRPr="003672AE" w:rsidRDefault="00BC36B8" w:rsidP="003A0647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F031C" w14:textId="77777777" w:rsidR="00BC36B8" w:rsidRPr="003672AE" w:rsidRDefault="00BC36B8" w:rsidP="003A0647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BC36B8" w:rsidRPr="003672AE" w14:paraId="27307979" w14:textId="77777777" w:rsidTr="003A0647">
        <w:trPr>
          <w:trHeight w:val="453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D895" w14:textId="77777777" w:rsidR="00BC36B8" w:rsidRPr="003672AE" w:rsidRDefault="00BC36B8" w:rsidP="003A0647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5C37F" w14:textId="77777777" w:rsidR="00BC36B8" w:rsidRPr="003672AE" w:rsidRDefault="00BC36B8" w:rsidP="003A0647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9856C" w14:textId="77777777" w:rsidR="00BC36B8" w:rsidRPr="003672AE" w:rsidRDefault="00BC36B8" w:rsidP="003A0647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</w:tbl>
    <w:p w14:paraId="09B0D1EE" w14:textId="77777777" w:rsidR="00BC36B8" w:rsidRPr="003672AE" w:rsidRDefault="00BC36B8" w:rsidP="00BC36B8">
      <w:pPr>
        <w:spacing w:before="60" w:after="60"/>
        <w:rPr>
          <w:rFonts w:ascii="Tahoma" w:hAnsi="Tahoma" w:cs="Tahoma"/>
          <w:sz w:val="18"/>
          <w:szCs w:val="18"/>
        </w:rPr>
      </w:pPr>
    </w:p>
    <w:p w14:paraId="5F724910" w14:textId="77777777" w:rsidR="00BC36B8" w:rsidRPr="003672AE" w:rsidRDefault="00BC36B8" w:rsidP="00BC36B8">
      <w:pPr>
        <w:spacing w:before="60" w:after="60"/>
        <w:jc w:val="center"/>
        <w:rPr>
          <w:rFonts w:ascii="Tahoma" w:hAnsi="Tahoma" w:cs="Tahoma"/>
          <w:b/>
          <w:sz w:val="18"/>
          <w:szCs w:val="18"/>
        </w:rPr>
      </w:pPr>
      <w:r w:rsidRPr="003672AE">
        <w:rPr>
          <w:rFonts w:ascii="Tahoma" w:hAnsi="Tahoma" w:cs="Tahoma"/>
          <w:b/>
          <w:sz w:val="18"/>
          <w:szCs w:val="18"/>
        </w:rPr>
        <w:t>OŚWIADCZAM(Y), ŻE:</w:t>
      </w:r>
    </w:p>
    <w:p w14:paraId="3E69CE18" w14:textId="77777777" w:rsidR="00BC36B8" w:rsidRPr="003672AE" w:rsidRDefault="00BC36B8" w:rsidP="00BC36B8">
      <w:pPr>
        <w:overflowPunct w:val="0"/>
        <w:autoSpaceDE w:val="0"/>
        <w:autoSpaceDN w:val="0"/>
        <w:adjustRightInd w:val="0"/>
        <w:spacing w:before="60" w:after="60"/>
        <w:jc w:val="both"/>
        <w:rPr>
          <w:rFonts w:ascii="Tahoma" w:hAnsi="Tahoma" w:cs="Tahoma"/>
          <w:bCs/>
          <w:sz w:val="18"/>
          <w:szCs w:val="18"/>
        </w:rPr>
      </w:pPr>
      <w:r w:rsidRPr="003672AE">
        <w:rPr>
          <w:rFonts w:ascii="Tahoma" w:hAnsi="Tahoma" w:cs="Tahoma"/>
          <w:bCs/>
          <w:sz w:val="18"/>
          <w:szCs w:val="18"/>
        </w:rPr>
        <w:t>następujące osoby będą uczestniczyć w wykonywaniu niniejszego zamówienia:</w:t>
      </w:r>
    </w:p>
    <w:p w14:paraId="7C143C0B" w14:textId="77777777" w:rsidR="00BC36B8" w:rsidRPr="003672AE" w:rsidRDefault="00BC36B8" w:rsidP="00BC36B8">
      <w:pPr>
        <w:tabs>
          <w:tab w:val="left" w:pos="708"/>
        </w:tabs>
        <w:spacing w:before="60" w:after="60"/>
        <w:jc w:val="center"/>
        <w:outlineLvl w:val="4"/>
        <w:rPr>
          <w:rFonts w:ascii="Tahoma" w:hAnsi="Tahoma" w:cs="Tahoma"/>
          <w:b/>
          <w:bCs/>
          <w:iCs/>
          <w:sz w:val="18"/>
          <w:szCs w:val="18"/>
          <w:lang w:eastAsia="x-none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9"/>
        <w:gridCol w:w="1089"/>
        <w:gridCol w:w="1702"/>
        <w:gridCol w:w="1841"/>
        <w:gridCol w:w="1321"/>
        <w:gridCol w:w="1167"/>
        <w:gridCol w:w="1473"/>
      </w:tblGrid>
      <w:tr w:rsidR="00BC36B8" w:rsidRPr="003672AE" w14:paraId="6B7E0092" w14:textId="77777777" w:rsidTr="003A0647">
        <w:trPr>
          <w:trHeight w:val="1748"/>
        </w:trPr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505D38" w14:textId="77777777" w:rsidR="00BC36B8" w:rsidRPr="003672AE" w:rsidRDefault="00BC36B8" w:rsidP="003A0647">
            <w:pPr>
              <w:overflowPunct w:val="0"/>
              <w:autoSpaceDE w:val="0"/>
              <w:autoSpaceDN w:val="0"/>
              <w:adjustRightInd w:val="0"/>
              <w:snapToGrid w:val="0"/>
              <w:spacing w:before="60" w:after="6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672AE">
              <w:rPr>
                <w:rFonts w:ascii="Tahoma" w:hAnsi="Tahoma" w:cs="Tahoma"/>
                <w:sz w:val="18"/>
                <w:szCs w:val="18"/>
              </w:rPr>
              <w:t>Lp.</w:t>
            </w: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15047C" w14:textId="77777777" w:rsidR="00BC36B8" w:rsidRPr="009E5652" w:rsidRDefault="00BC36B8" w:rsidP="003A0647">
            <w:pPr>
              <w:overflowPunct w:val="0"/>
              <w:autoSpaceDE w:val="0"/>
              <w:autoSpaceDN w:val="0"/>
              <w:adjustRightInd w:val="0"/>
              <w:snapToGrid w:val="0"/>
              <w:spacing w:before="60" w:after="60"/>
              <w:jc w:val="center"/>
              <w:rPr>
                <w:rFonts w:ascii="Tahoma" w:hAnsi="Tahoma" w:cs="Tahoma"/>
                <w:b/>
                <w:sz w:val="16"/>
                <w:szCs w:val="16"/>
                <w:u w:val="single"/>
              </w:rPr>
            </w:pPr>
            <w:r w:rsidRPr="009E5652">
              <w:rPr>
                <w:rFonts w:ascii="Tahoma" w:hAnsi="Tahoma" w:cs="Tahoma"/>
                <w:sz w:val="16"/>
                <w:szCs w:val="16"/>
                <w:u w:val="single"/>
              </w:rPr>
              <w:t>Imię i nazwisko</w:t>
            </w:r>
          </w:p>
        </w:tc>
        <w:tc>
          <w:tcPr>
            <w:tcW w:w="9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59EC66" w14:textId="77777777" w:rsidR="00BC36B8" w:rsidRPr="009E5652" w:rsidRDefault="00BC36B8" w:rsidP="003A0647">
            <w:pPr>
              <w:overflowPunct w:val="0"/>
              <w:autoSpaceDE w:val="0"/>
              <w:autoSpaceDN w:val="0"/>
              <w:adjustRightInd w:val="0"/>
              <w:snapToGrid w:val="0"/>
              <w:spacing w:before="60" w:after="60"/>
              <w:jc w:val="center"/>
              <w:rPr>
                <w:rFonts w:ascii="Tahoma" w:hAnsi="Tahoma" w:cs="Tahoma"/>
                <w:b/>
                <w:sz w:val="16"/>
                <w:szCs w:val="16"/>
                <w:u w:val="single"/>
              </w:rPr>
            </w:pPr>
            <w:r w:rsidRPr="009E5652">
              <w:rPr>
                <w:rFonts w:ascii="Tahoma" w:hAnsi="Tahoma" w:cs="Tahoma"/>
                <w:sz w:val="16"/>
                <w:szCs w:val="16"/>
                <w:u w:val="single"/>
              </w:rPr>
              <w:t>Zakres wykonywanych czynności</w:t>
            </w:r>
            <w:r w:rsidRPr="009E5652">
              <w:rPr>
                <w:rFonts w:ascii="Tahoma" w:hAnsi="Tahoma" w:cs="Tahoma"/>
                <w:sz w:val="16"/>
                <w:szCs w:val="16"/>
                <w:u w:val="single"/>
              </w:rPr>
              <w:br/>
            </w:r>
            <w:r w:rsidRPr="009E5652">
              <w:rPr>
                <w:rFonts w:ascii="Tahoma" w:hAnsi="Tahoma" w:cs="Tahoma"/>
                <w:color w:val="000000"/>
                <w:sz w:val="16"/>
                <w:szCs w:val="16"/>
                <w:u w:val="single"/>
              </w:rPr>
              <w:t>(proponowana funkcja w realizacji przedmiotu zamówienia)</w:t>
            </w:r>
          </w:p>
        </w:tc>
        <w:tc>
          <w:tcPr>
            <w:tcW w:w="10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CEFFB6" w14:textId="77777777" w:rsidR="00BC36B8" w:rsidRPr="009E5652" w:rsidRDefault="00BC36B8" w:rsidP="003A0647">
            <w:pPr>
              <w:snapToGrid w:val="0"/>
              <w:spacing w:before="60" w:after="60"/>
              <w:jc w:val="center"/>
              <w:rPr>
                <w:rFonts w:ascii="Tahoma" w:hAnsi="Tahoma" w:cs="Tahoma"/>
                <w:sz w:val="16"/>
                <w:szCs w:val="16"/>
                <w:u w:val="single"/>
              </w:rPr>
            </w:pPr>
            <w:r w:rsidRPr="009E5652">
              <w:rPr>
                <w:rFonts w:ascii="Tahoma" w:hAnsi="Tahoma" w:cs="Tahoma"/>
                <w:sz w:val="16"/>
                <w:szCs w:val="16"/>
                <w:u w:val="single"/>
              </w:rPr>
              <w:t>Doświadczenie</w:t>
            </w:r>
          </w:p>
          <w:p w14:paraId="0A34D04C" w14:textId="77777777" w:rsidR="00BC36B8" w:rsidRPr="009E5652" w:rsidRDefault="00BC36B8" w:rsidP="003A0647">
            <w:pPr>
              <w:snapToGrid w:val="0"/>
              <w:spacing w:before="60" w:after="60"/>
              <w:jc w:val="center"/>
              <w:rPr>
                <w:rFonts w:ascii="Tahoma" w:hAnsi="Tahoma" w:cs="Tahoma"/>
                <w:sz w:val="16"/>
                <w:szCs w:val="16"/>
                <w:u w:val="single"/>
              </w:rPr>
            </w:pPr>
            <w:r w:rsidRPr="009E5652">
              <w:rPr>
                <w:rFonts w:ascii="Tahoma" w:hAnsi="Tahoma" w:cs="Tahoma"/>
                <w:sz w:val="16"/>
                <w:szCs w:val="16"/>
                <w:u w:val="single"/>
              </w:rPr>
              <w:t>(zakres wykonywanych zadań)</w:t>
            </w:r>
            <w:r w:rsidRPr="009E5652">
              <w:rPr>
                <w:rFonts w:ascii="Tahoma" w:hAnsi="Tahoma" w:cs="Tahoma"/>
                <w:i/>
                <w:sz w:val="16"/>
                <w:szCs w:val="16"/>
                <w:u w:val="single"/>
              </w:rPr>
              <w:t xml:space="preserve"> w zakresie potwierdzającym spełnienie warunku udziału w postępowaniu</w:t>
            </w:r>
          </w:p>
        </w:tc>
        <w:tc>
          <w:tcPr>
            <w:tcW w:w="7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27ABBC" w14:textId="77777777" w:rsidR="00BC36B8" w:rsidRPr="009E5652" w:rsidRDefault="00BC36B8" w:rsidP="003A0647">
            <w:pPr>
              <w:snapToGrid w:val="0"/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E5652">
              <w:rPr>
                <w:rFonts w:ascii="Tahoma" w:hAnsi="Tahoma" w:cs="Tahoma"/>
                <w:sz w:val="16"/>
                <w:szCs w:val="16"/>
              </w:rPr>
              <w:t xml:space="preserve">Wykształcenie </w:t>
            </w: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F400A6" w14:textId="77777777" w:rsidR="00BC36B8" w:rsidRPr="009E5652" w:rsidRDefault="00BC36B8" w:rsidP="003A0647">
            <w:pPr>
              <w:overflowPunct w:val="0"/>
              <w:autoSpaceDE w:val="0"/>
              <w:autoSpaceDN w:val="0"/>
              <w:adjustRightInd w:val="0"/>
              <w:snapToGrid w:val="0"/>
              <w:spacing w:before="60" w:after="6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E5652">
              <w:rPr>
                <w:rFonts w:ascii="Tahoma" w:hAnsi="Tahoma" w:cs="Tahoma"/>
                <w:sz w:val="16"/>
                <w:szCs w:val="16"/>
              </w:rPr>
              <w:t>Kwalifikacje</w:t>
            </w:r>
          </w:p>
          <w:p w14:paraId="26C9A05F" w14:textId="77777777" w:rsidR="00BC36B8" w:rsidRPr="009E5652" w:rsidRDefault="00BC36B8" w:rsidP="003A0647">
            <w:pPr>
              <w:overflowPunct w:val="0"/>
              <w:autoSpaceDE w:val="0"/>
              <w:autoSpaceDN w:val="0"/>
              <w:adjustRightInd w:val="0"/>
              <w:snapToGrid w:val="0"/>
              <w:spacing w:before="60" w:after="6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E5652">
              <w:rPr>
                <w:rFonts w:ascii="Tahoma" w:hAnsi="Tahoma" w:cs="Tahoma"/>
                <w:sz w:val="16"/>
                <w:szCs w:val="16"/>
              </w:rPr>
              <w:t>(zakres  odpowiednich uprawnień)*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1A1B9B" w14:textId="77777777" w:rsidR="00BC36B8" w:rsidRPr="009E5652" w:rsidRDefault="00BC36B8" w:rsidP="003A0647">
            <w:pPr>
              <w:overflowPunct w:val="0"/>
              <w:autoSpaceDE w:val="0"/>
              <w:autoSpaceDN w:val="0"/>
              <w:adjustRightInd w:val="0"/>
              <w:snapToGrid w:val="0"/>
              <w:spacing w:before="60" w:after="6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E5652">
              <w:rPr>
                <w:rFonts w:ascii="Tahoma" w:hAnsi="Tahoma" w:cs="Tahoma"/>
                <w:sz w:val="16"/>
                <w:szCs w:val="16"/>
              </w:rPr>
              <w:t>Informacje</w:t>
            </w:r>
          </w:p>
          <w:p w14:paraId="24A1BA8A" w14:textId="77777777" w:rsidR="00BC36B8" w:rsidRPr="009E5652" w:rsidRDefault="00BC36B8" w:rsidP="003A0647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E5652">
              <w:rPr>
                <w:rFonts w:ascii="Tahoma" w:hAnsi="Tahoma" w:cs="Tahoma"/>
                <w:sz w:val="16"/>
                <w:szCs w:val="16"/>
              </w:rPr>
              <w:t>o podstawie do dysponowania tymi osobami (np. umowa o prace, zlecenie,  umowa o dzieło,</w:t>
            </w:r>
            <w:r w:rsidRPr="009E5652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Pr="009E5652">
              <w:rPr>
                <w:rFonts w:ascii="Tahoma" w:hAnsi="Tahoma" w:cs="Tahoma"/>
                <w:sz w:val="16"/>
                <w:szCs w:val="16"/>
              </w:rPr>
              <w:t>zobowiązanie do współpracy)</w:t>
            </w:r>
          </w:p>
        </w:tc>
      </w:tr>
      <w:tr w:rsidR="00BC36B8" w:rsidRPr="003672AE" w14:paraId="66938A9D" w14:textId="77777777" w:rsidTr="003A0647"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E8C2F8" w14:textId="77777777" w:rsidR="00BC36B8" w:rsidRPr="003672AE" w:rsidRDefault="00BC36B8" w:rsidP="003A0647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672AE">
              <w:rPr>
                <w:rFonts w:ascii="Tahoma" w:hAnsi="Tahoma" w:cs="Tahoma"/>
                <w:sz w:val="16"/>
                <w:szCs w:val="16"/>
              </w:rPr>
              <w:t>1.</w:t>
            </w: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8C8D85" w14:textId="77777777" w:rsidR="00BC36B8" w:rsidRPr="003672AE" w:rsidRDefault="00BC36B8" w:rsidP="003A0647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Tahoma" w:hAnsi="Tahoma" w:cs="Tahoma"/>
                <w:sz w:val="18"/>
                <w:szCs w:val="18"/>
                <w:u w:val="single"/>
              </w:rPr>
            </w:pPr>
          </w:p>
        </w:tc>
        <w:tc>
          <w:tcPr>
            <w:tcW w:w="9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1DF099" w14:textId="77777777" w:rsidR="00BC36B8" w:rsidRPr="003672AE" w:rsidRDefault="00BC36B8" w:rsidP="003A0647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  <w:u w:val="single"/>
              </w:rPr>
            </w:pPr>
            <w:r w:rsidRPr="003672AE">
              <w:rPr>
                <w:rFonts w:ascii="Tahoma" w:hAnsi="Tahoma" w:cs="Tahoma"/>
                <w:b/>
                <w:sz w:val="16"/>
                <w:szCs w:val="16"/>
                <w:u w:val="single"/>
              </w:rPr>
              <w:t xml:space="preserve">Kierownik budowy </w:t>
            </w:r>
          </w:p>
        </w:tc>
        <w:tc>
          <w:tcPr>
            <w:tcW w:w="10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A3E9C8" w14:textId="77777777" w:rsidR="00BC36B8" w:rsidRPr="003672AE" w:rsidRDefault="00BC36B8" w:rsidP="003A0647">
            <w:pPr>
              <w:rPr>
                <w:rFonts w:ascii="Tahoma" w:hAnsi="Tahoma" w:cs="Tahoma"/>
                <w:sz w:val="18"/>
                <w:szCs w:val="18"/>
                <w:u w:val="single"/>
              </w:rPr>
            </w:pPr>
          </w:p>
        </w:tc>
        <w:tc>
          <w:tcPr>
            <w:tcW w:w="7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4C9373" w14:textId="77777777" w:rsidR="00BC36B8" w:rsidRPr="003672AE" w:rsidRDefault="00BC36B8" w:rsidP="003A0647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C14493" w14:textId="77777777" w:rsidR="00BC36B8" w:rsidRPr="003672AE" w:rsidRDefault="00BC36B8" w:rsidP="003A0647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672AE">
              <w:rPr>
                <w:rFonts w:ascii="Tahoma" w:hAnsi="Tahoma" w:cs="Tahoma"/>
                <w:sz w:val="16"/>
                <w:szCs w:val="16"/>
              </w:rPr>
              <w:t>Zakres uprawnień: ___________</w:t>
            </w:r>
          </w:p>
          <w:p w14:paraId="55706BCE" w14:textId="77777777" w:rsidR="00BC36B8" w:rsidRPr="003672AE" w:rsidRDefault="00BC36B8" w:rsidP="003A0647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54E4B314" w14:textId="77777777" w:rsidR="00BC36B8" w:rsidRPr="003672AE" w:rsidRDefault="00BC36B8" w:rsidP="003A0647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672AE">
              <w:rPr>
                <w:rFonts w:ascii="Tahoma" w:hAnsi="Tahoma" w:cs="Tahoma"/>
                <w:sz w:val="16"/>
                <w:szCs w:val="16"/>
              </w:rPr>
              <w:t>Numer uprawnień</w:t>
            </w:r>
          </w:p>
          <w:p w14:paraId="64B6F23C" w14:textId="77777777" w:rsidR="00BC36B8" w:rsidRPr="003672AE" w:rsidRDefault="00BC36B8" w:rsidP="003A0647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672AE">
              <w:rPr>
                <w:rFonts w:ascii="Tahoma" w:hAnsi="Tahoma" w:cs="Tahoma"/>
                <w:sz w:val="16"/>
                <w:szCs w:val="16"/>
              </w:rPr>
              <w:t>_________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77DE2F" w14:textId="77777777" w:rsidR="00BC36B8" w:rsidRPr="003672AE" w:rsidRDefault="00BC36B8" w:rsidP="003A0647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45398532" w14:textId="77777777" w:rsidR="00BC36B8" w:rsidRPr="003672AE" w:rsidRDefault="00BC36B8" w:rsidP="00BC36B8">
      <w:pPr>
        <w:tabs>
          <w:tab w:val="left" w:pos="708"/>
        </w:tabs>
        <w:spacing w:before="60" w:after="60"/>
        <w:jc w:val="center"/>
        <w:outlineLvl w:val="4"/>
        <w:rPr>
          <w:rFonts w:ascii="Tahoma" w:hAnsi="Tahoma" w:cs="Tahoma"/>
          <w:b/>
          <w:bCs/>
          <w:iCs/>
          <w:sz w:val="18"/>
          <w:szCs w:val="18"/>
          <w:lang w:eastAsia="x-none"/>
        </w:rPr>
      </w:pPr>
    </w:p>
    <w:p w14:paraId="4AB7B90A" w14:textId="77777777" w:rsidR="00BC36B8" w:rsidRPr="003672AE" w:rsidRDefault="00BC36B8" w:rsidP="00BC36B8">
      <w:pPr>
        <w:spacing w:before="60" w:after="60"/>
        <w:rPr>
          <w:rFonts w:ascii="Tahoma" w:hAnsi="Tahoma" w:cs="Tahoma"/>
          <w:b/>
          <w:sz w:val="18"/>
          <w:szCs w:val="18"/>
        </w:rPr>
      </w:pPr>
      <w:r w:rsidRPr="003672AE">
        <w:rPr>
          <w:rFonts w:ascii="Tahoma" w:hAnsi="Tahoma" w:cs="Tahoma"/>
          <w:b/>
          <w:sz w:val="18"/>
          <w:szCs w:val="18"/>
        </w:rPr>
        <w:t>PODPIS(Y):</w:t>
      </w:r>
    </w:p>
    <w:p w14:paraId="0542815D" w14:textId="77777777" w:rsidR="00BC36B8" w:rsidRPr="003672AE" w:rsidRDefault="00BC36B8" w:rsidP="00BC36B8">
      <w:pPr>
        <w:rPr>
          <w:rFonts w:ascii="Tahoma" w:hAnsi="Tahoma" w:cs="Tahoma"/>
          <w:sz w:val="16"/>
          <w:szCs w:val="18"/>
        </w:rPr>
        <w:sectPr w:rsidR="00BC36B8" w:rsidRPr="003672AE">
          <w:pgSz w:w="11906" w:h="16838"/>
          <w:pgMar w:top="1417" w:right="1417" w:bottom="1417" w:left="1417" w:header="708" w:footer="708" w:gutter="0"/>
          <w:cols w:space="708"/>
        </w:sectPr>
      </w:pPr>
      <w:r w:rsidRPr="003672AE">
        <w:rPr>
          <w:rFonts w:ascii="Tahoma" w:hAnsi="Tahoma" w:cs="Tahoma"/>
          <w:sz w:val="16"/>
          <w:szCs w:val="18"/>
        </w:rPr>
        <w:br w:type="page"/>
      </w:r>
    </w:p>
    <w:p w14:paraId="63698042" w14:textId="77777777" w:rsidR="00BC36B8" w:rsidRDefault="00BC36B8" w:rsidP="00BC36B8">
      <w:pPr>
        <w:spacing w:before="60" w:after="60"/>
        <w:rPr>
          <w:rFonts w:ascii="Tahoma" w:eastAsia="Calibri" w:hAnsi="Tahoma" w:cs="Tahoma"/>
          <w:i/>
          <w:color w:val="0000FF"/>
          <w:sz w:val="18"/>
          <w:szCs w:val="18"/>
          <w:lang w:eastAsia="en-US"/>
        </w:rPr>
      </w:pPr>
      <w:r w:rsidRPr="003672AE">
        <w:rPr>
          <w:rFonts w:ascii="Tahoma" w:hAnsi="Tahoma" w:cs="Tahoma"/>
          <w:bCs/>
          <w:sz w:val="18"/>
          <w:szCs w:val="18"/>
        </w:rPr>
        <w:lastRenderedPageBreak/>
        <w:t>Załącznik nr 6 –</w:t>
      </w:r>
      <w:r w:rsidRPr="003672AE">
        <w:rPr>
          <w:rFonts w:ascii="Tahoma" w:hAnsi="Tahoma" w:cs="Tahoma"/>
          <w:b/>
          <w:sz w:val="18"/>
          <w:szCs w:val="18"/>
        </w:rPr>
        <w:t xml:space="preserve"> Wzór wykazu robót budowlanych</w:t>
      </w:r>
      <w:r w:rsidRPr="003672AE">
        <w:rPr>
          <w:rFonts w:ascii="Tahoma" w:hAnsi="Tahoma" w:cs="Tahoma"/>
          <w:sz w:val="18"/>
          <w:szCs w:val="18"/>
        </w:rPr>
        <w:t xml:space="preserve"> </w:t>
      </w:r>
      <w:r w:rsidRPr="003672AE">
        <w:rPr>
          <w:rFonts w:ascii="Tahoma" w:eastAsia="Calibri" w:hAnsi="Tahoma" w:cs="Tahoma"/>
          <w:i/>
          <w:color w:val="0000FF"/>
          <w:sz w:val="18"/>
          <w:szCs w:val="18"/>
          <w:lang w:eastAsia="en-US"/>
        </w:rPr>
        <w:t>(nie wymagany na etapie składania ofert)</w:t>
      </w:r>
    </w:p>
    <w:p w14:paraId="616A5C03" w14:textId="77777777" w:rsidR="00BC36B8" w:rsidRPr="004B11B0" w:rsidRDefault="00BC36B8" w:rsidP="00BC36B8">
      <w:pPr>
        <w:pStyle w:val="Akapitzlist"/>
        <w:shd w:val="clear" w:color="auto" w:fill="FFFFFF"/>
        <w:spacing w:line="259" w:lineRule="auto"/>
        <w:ind w:left="360" w:right="110"/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>Z</w:t>
      </w:r>
      <w:r w:rsidRPr="004165F9">
        <w:rPr>
          <w:rFonts w:ascii="Tahoma" w:hAnsi="Tahoma" w:cs="Tahoma"/>
          <w:b/>
          <w:bCs/>
          <w:sz w:val="18"/>
          <w:szCs w:val="18"/>
        </w:rPr>
        <w:t>miana centralnego ogrzewania w lokalac</w:t>
      </w:r>
      <w:r>
        <w:rPr>
          <w:rFonts w:ascii="Tahoma" w:hAnsi="Tahoma" w:cs="Tahoma"/>
          <w:b/>
          <w:bCs/>
          <w:sz w:val="18"/>
          <w:szCs w:val="18"/>
        </w:rPr>
        <w:t>h</w:t>
      </w:r>
      <w:r w:rsidRPr="004165F9">
        <w:rPr>
          <w:rFonts w:ascii="Tahoma" w:hAnsi="Tahoma" w:cs="Tahoma"/>
          <w:b/>
          <w:bCs/>
          <w:sz w:val="18"/>
          <w:szCs w:val="18"/>
        </w:rPr>
        <w:t xml:space="preserve"> komunalnych </w:t>
      </w:r>
      <w:r w:rsidRPr="0068019F">
        <w:rPr>
          <w:rFonts w:ascii="Tahoma" w:hAnsi="Tahoma" w:cs="Tahoma"/>
          <w:b/>
          <w:sz w:val="18"/>
          <w:szCs w:val="18"/>
        </w:rPr>
        <w:t>oraz</w:t>
      </w:r>
      <w:r w:rsidRPr="0068019F">
        <w:rPr>
          <w:rFonts w:ascii="Tahoma" w:hAnsi="Tahoma" w:cs="Tahoma"/>
          <w:b/>
          <w:bCs/>
          <w:sz w:val="18"/>
          <w:szCs w:val="18"/>
        </w:rPr>
        <w:t xml:space="preserve"> budowa instalacji zbiornikowej na gaz płynny propan(zbiornik naziemny </w:t>
      </w:r>
      <w:r w:rsidRPr="008B3C6D">
        <w:rPr>
          <w:rFonts w:ascii="Tahoma" w:hAnsi="Tahoma" w:cs="Tahoma"/>
          <w:b/>
          <w:bCs/>
          <w:sz w:val="18"/>
          <w:szCs w:val="18"/>
        </w:rPr>
        <w:t>V=4850 dm</w:t>
      </w:r>
      <w:r w:rsidRPr="008B3C6D">
        <w:rPr>
          <w:rFonts w:ascii="Tahoma" w:hAnsi="Tahoma" w:cs="Tahoma"/>
          <w:b/>
          <w:bCs/>
          <w:sz w:val="18"/>
          <w:szCs w:val="18"/>
          <w:vertAlign w:val="superscript"/>
        </w:rPr>
        <w:t>3</w:t>
      </w:r>
      <w:r w:rsidRPr="0068019F">
        <w:rPr>
          <w:rFonts w:ascii="Tahoma" w:hAnsi="Tahoma" w:cs="Tahoma"/>
          <w:b/>
          <w:bCs/>
          <w:sz w:val="18"/>
          <w:szCs w:val="18"/>
        </w:rPr>
        <w:t xml:space="preserve"> wraz z przyłączem gazu do budynku oraz wewnętrzną instalacją gazową</w:t>
      </w:r>
      <w:r>
        <w:rPr>
          <w:rFonts w:ascii="Tahoma" w:hAnsi="Tahoma" w:cs="Tahoma"/>
          <w:b/>
          <w:bCs/>
          <w:sz w:val="18"/>
          <w:szCs w:val="18"/>
        </w:rPr>
        <w:t xml:space="preserve"> i montażem kotła gazowego</w:t>
      </w:r>
      <w:r w:rsidRPr="0068019F">
        <w:rPr>
          <w:rFonts w:ascii="Tahoma" w:hAnsi="Tahoma" w:cs="Tahoma"/>
          <w:b/>
          <w:bCs/>
          <w:sz w:val="18"/>
          <w:szCs w:val="18"/>
        </w:rPr>
        <w:t>.</w:t>
      </w:r>
    </w:p>
    <w:p w14:paraId="4858B87B" w14:textId="77777777" w:rsidR="00BC36B8" w:rsidRPr="003672AE" w:rsidRDefault="00BC36B8" w:rsidP="00BC36B8">
      <w:pPr>
        <w:spacing w:before="60" w:after="60"/>
        <w:rPr>
          <w:rFonts w:ascii="Tahoma" w:eastAsia="Calibri" w:hAnsi="Tahoma" w:cs="Tahoma"/>
          <w:b/>
          <w:sz w:val="18"/>
          <w:szCs w:val="18"/>
          <w:lang w:eastAsia="en-US"/>
        </w:rPr>
      </w:pPr>
      <w:r w:rsidRPr="003672AE">
        <w:rPr>
          <w:rFonts w:ascii="Tahoma" w:eastAsia="Calibri" w:hAnsi="Tahoma" w:cs="Tahoma"/>
          <w:b/>
          <w:sz w:val="18"/>
          <w:szCs w:val="18"/>
          <w:lang w:eastAsia="en-US"/>
        </w:rPr>
        <w:t>WYKONAWCA: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"/>
        <w:gridCol w:w="5116"/>
        <w:gridCol w:w="3457"/>
      </w:tblGrid>
      <w:tr w:rsidR="00BC36B8" w:rsidRPr="003672AE" w14:paraId="2025FECA" w14:textId="77777777" w:rsidTr="003A0647">
        <w:trPr>
          <w:trHeight w:val="446"/>
          <w:jc w:val="center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A14E9" w14:textId="77777777" w:rsidR="00BC36B8" w:rsidRPr="003672AE" w:rsidRDefault="00BC36B8" w:rsidP="003A0647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  <w:r w:rsidRPr="003672AE">
              <w:rPr>
                <w:rFonts w:ascii="Tahoma" w:hAnsi="Tahoma" w:cs="Tahoma"/>
                <w:b/>
                <w:sz w:val="18"/>
                <w:szCs w:val="18"/>
              </w:rPr>
              <w:t>Lp.</w:t>
            </w: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0FA66" w14:textId="77777777" w:rsidR="00BC36B8" w:rsidRPr="003672AE" w:rsidRDefault="00BC36B8" w:rsidP="003A0647">
            <w:pPr>
              <w:spacing w:before="60" w:after="6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672AE">
              <w:rPr>
                <w:rFonts w:ascii="Tahoma" w:hAnsi="Tahoma" w:cs="Tahoma"/>
                <w:b/>
                <w:sz w:val="18"/>
                <w:szCs w:val="18"/>
              </w:rPr>
              <w:t>Nazwa(y) Wykonawcy(ów)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2E709" w14:textId="77777777" w:rsidR="00BC36B8" w:rsidRPr="003672AE" w:rsidRDefault="00BC36B8" w:rsidP="003A0647">
            <w:pPr>
              <w:spacing w:before="60" w:after="6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672AE">
              <w:rPr>
                <w:rFonts w:ascii="Tahoma" w:hAnsi="Tahoma" w:cs="Tahoma"/>
                <w:b/>
                <w:sz w:val="18"/>
                <w:szCs w:val="18"/>
              </w:rPr>
              <w:t>Adres(y) Wykonawcy(ów)</w:t>
            </w:r>
          </w:p>
        </w:tc>
      </w:tr>
      <w:tr w:rsidR="00BC36B8" w:rsidRPr="003672AE" w14:paraId="54735F30" w14:textId="77777777" w:rsidTr="003A0647">
        <w:trPr>
          <w:trHeight w:val="364"/>
          <w:jc w:val="center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C5FE6" w14:textId="77777777" w:rsidR="00BC36B8" w:rsidRPr="003672AE" w:rsidRDefault="00BC36B8" w:rsidP="003A0647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7F690" w14:textId="77777777" w:rsidR="00BC36B8" w:rsidRPr="003672AE" w:rsidRDefault="00BC36B8" w:rsidP="003A0647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ABD76" w14:textId="77777777" w:rsidR="00BC36B8" w:rsidRPr="003672AE" w:rsidRDefault="00BC36B8" w:rsidP="003A0647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BC36B8" w:rsidRPr="003672AE" w14:paraId="3276FFDB" w14:textId="77777777" w:rsidTr="003A0647">
        <w:trPr>
          <w:trHeight w:val="453"/>
          <w:jc w:val="center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79013" w14:textId="77777777" w:rsidR="00BC36B8" w:rsidRPr="003672AE" w:rsidRDefault="00BC36B8" w:rsidP="003A0647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F085C" w14:textId="77777777" w:rsidR="00BC36B8" w:rsidRPr="003672AE" w:rsidRDefault="00BC36B8" w:rsidP="003A0647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09B00" w14:textId="77777777" w:rsidR="00BC36B8" w:rsidRPr="003672AE" w:rsidRDefault="00BC36B8" w:rsidP="003A0647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</w:tbl>
    <w:p w14:paraId="1A423885" w14:textId="77777777" w:rsidR="00BC36B8" w:rsidRPr="003672AE" w:rsidRDefault="00BC36B8" w:rsidP="00BC36B8">
      <w:pPr>
        <w:spacing w:before="60" w:after="60"/>
        <w:jc w:val="center"/>
        <w:rPr>
          <w:rFonts w:ascii="Tahoma" w:eastAsia="Calibri" w:hAnsi="Tahoma" w:cs="Tahoma"/>
          <w:sz w:val="18"/>
          <w:szCs w:val="18"/>
          <w:lang w:eastAsia="en-US"/>
        </w:rPr>
      </w:pPr>
      <w:r w:rsidRPr="003672AE">
        <w:rPr>
          <w:rFonts w:ascii="Tahoma" w:eastAsia="Calibri" w:hAnsi="Tahoma" w:cs="Tahoma"/>
          <w:b/>
          <w:sz w:val="18"/>
          <w:szCs w:val="18"/>
          <w:lang w:eastAsia="en-US"/>
        </w:rPr>
        <w:t>OŚWIADCZAM(Y), ŻE:</w:t>
      </w:r>
      <w:r w:rsidRPr="003672AE">
        <w:rPr>
          <w:rFonts w:ascii="Tahoma" w:eastAsia="Calibri" w:hAnsi="Tahoma" w:cs="Tahoma"/>
          <w:sz w:val="18"/>
          <w:szCs w:val="18"/>
          <w:lang w:eastAsia="en-US"/>
        </w:rPr>
        <w:t xml:space="preserve"> </w:t>
      </w:r>
    </w:p>
    <w:p w14:paraId="797F167D" w14:textId="77777777" w:rsidR="00BC36B8" w:rsidRPr="003672AE" w:rsidRDefault="00BC36B8" w:rsidP="00BC36B8">
      <w:pPr>
        <w:spacing w:before="60" w:after="60"/>
        <w:rPr>
          <w:rFonts w:ascii="Tahoma" w:eastAsia="Calibri" w:hAnsi="Tahoma" w:cs="Tahoma"/>
          <w:sz w:val="18"/>
          <w:szCs w:val="18"/>
          <w:lang w:eastAsia="en-US"/>
        </w:rPr>
      </w:pPr>
      <w:r w:rsidRPr="003672AE">
        <w:rPr>
          <w:rFonts w:ascii="Tahoma" w:eastAsia="Calibri" w:hAnsi="Tahoma" w:cs="Tahoma"/>
          <w:sz w:val="18"/>
          <w:szCs w:val="18"/>
          <w:lang w:eastAsia="en-US"/>
        </w:rPr>
        <w:t xml:space="preserve">wykonałem (wykonaliśmy) w okresie ostatnich 5 lat </w:t>
      </w:r>
      <w:r w:rsidRPr="003672AE">
        <w:rPr>
          <w:rFonts w:ascii="Tahoma" w:eastAsia="Calibri" w:hAnsi="Tahoma" w:cs="Tahoma"/>
          <w:iCs/>
          <w:sz w:val="18"/>
          <w:szCs w:val="18"/>
          <w:lang w:eastAsia="en-US"/>
        </w:rPr>
        <w:t>przed upływem terminu składania ofert</w:t>
      </w:r>
      <w:r w:rsidRPr="003672AE">
        <w:rPr>
          <w:rFonts w:ascii="Tahoma" w:eastAsia="Calibri" w:hAnsi="Tahoma" w:cs="Tahoma"/>
          <w:sz w:val="18"/>
          <w:szCs w:val="18"/>
          <w:lang w:eastAsia="en-US"/>
        </w:rPr>
        <w:t>, następujące zamówienia:</w:t>
      </w:r>
      <w:r w:rsidRPr="003672AE">
        <w:rPr>
          <w:rFonts w:ascii="Tahoma" w:eastAsia="Calibri" w:hAnsi="Tahoma" w:cs="Tahoma"/>
          <w:i/>
          <w:sz w:val="18"/>
          <w:szCs w:val="18"/>
          <w:lang w:eastAsia="en-US"/>
        </w:rPr>
        <w:t xml:space="preserve"> </w:t>
      </w:r>
    </w:p>
    <w:tbl>
      <w:tblPr>
        <w:tblW w:w="557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069"/>
        <w:gridCol w:w="1381"/>
        <w:gridCol w:w="1749"/>
        <w:gridCol w:w="1108"/>
        <w:gridCol w:w="840"/>
        <w:gridCol w:w="1098"/>
        <w:gridCol w:w="983"/>
        <w:gridCol w:w="1456"/>
      </w:tblGrid>
      <w:tr w:rsidR="00BC36B8" w:rsidRPr="003672AE" w14:paraId="5434BE8D" w14:textId="77777777" w:rsidTr="003A0647">
        <w:trPr>
          <w:cantSplit/>
          <w:trHeight w:val="568"/>
          <w:jc w:val="center"/>
        </w:trPr>
        <w:tc>
          <w:tcPr>
            <w:tcW w:w="211" w:type="pct"/>
            <w:vMerge w:val="restart"/>
            <w:shd w:val="clear" w:color="auto" w:fill="F3F3F3"/>
            <w:vAlign w:val="center"/>
          </w:tcPr>
          <w:p w14:paraId="1B8EA0E4" w14:textId="77777777" w:rsidR="00BC36B8" w:rsidRPr="003672AE" w:rsidRDefault="00BC36B8" w:rsidP="003A0647">
            <w:pPr>
              <w:spacing w:before="60" w:after="60"/>
              <w:jc w:val="center"/>
              <w:rPr>
                <w:rFonts w:ascii="Tahoma" w:eastAsia="Calibri" w:hAnsi="Tahoma" w:cs="Tahoma"/>
                <w:sz w:val="18"/>
                <w:szCs w:val="18"/>
                <w:lang w:eastAsia="en-US"/>
              </w:rPr>
            </w:pPr>
            <w:r w:rsidRPr="003672AE">
              <w:rPr>
                <w:rFonts w:ascii="Tahoma" w:eastAsia="Calibri" w:hAnsi="Tahoma" w:cs="Tahoma"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529" w:type="pct"/>
            <w:vMerge w:val="restart"/>
            <w:shd w:val="clear" w:color="auto" w:fill="F3F3F3"/>
            <w:vAlign w:val="center"/>
          </w:tcPr>
          <w:p w14:paraId="49BEF876" w14:textId="77777777" w:rsidR="00BC36B8" w:rsidRPr="003672AE" w:rsidRDefault="00BC36B8" w:rsidP="003A0647">
            <w:pPr>
              <w:spacing w:before="60" w:after="60"/>
              <w:jc w:val="center"/>
              <w:rPr>
                <w:rFonts w:ascii="Tahoma" w:eastAsia="Calibri" w:hAnsi="Tahoma" w:cs="Tahoma"/>
                <w:sz w:val="18"/>
                <w:szCs w:val="18"/>
                <w:lang w:eastAsia="en-US"/>
              </w:rPr>
            </w:pPr>
            <w:r w:rsidRPr="003672AE">
              <w:rPr>
                <w:rFonts w:ascii="Tahoma" w:eastAsia="Calibri" w:hAnsi="Tahoma" w:cs="Tahoma"/>
                <w:sz w:val="18"/>
                <w:szCs w:val="18"/>
                <w:lang w:eastAsia="en-US"/>
              </w:rPr>
              <w:t xml:space="preserve">Przedmiot zamówienia </w:t>
            </w:r>
          </w:p>
        </w:tc>
        <w:tc>
          <w:tcPr>
            <w:tcW w:w="683" w:type="pct"/>
            <w:vMerge w:val="restart"/>
            <w:shd w:val="clear" w:color="auto" w:fill="F3F3F3"/>
            <w:vAlign w:val="center"/>
          </w:tcPr>
          <w:p w14:paraId="3E4E9218" w14:textId="77777777" w:rsidR="00BC36B8" w:rsidRPr="003672AE" w:rsidRDefault="00BC36B8" w:rsidP="003A0647">
            <w:pPr>
              <w:spacing w:before="60" w:after="60"/>
              <w:jc w:val="center"/>
              <w:rPr>
                <w:rFonts w:ascii="Tahoma" w:eastAsia="Calibri" w:hAnsi="Tahoma" w:cs="Tahoma"/>
                <w:sz w:val="18"/>
                <w:szCs w:val="18"/>
                <w:lang w:eastAsia="en-US"/>
              </w:rPr>
            </w:pPr>
            <w:r w:rsidRPr="003672AE">
              <w:rPr>
                <w:rFonts w:ascii="Tahoma" w:eastAsia="Calibri" w:hAnsi="Tahoma" w:cs="Tahoma"/>
                <w:sz w:val="18"/>
                <w:szCs w:val="18"/>
                <w:lang w:eastAsia="en-US"/>
              </w:rPr>
              <w:t>Rodzaj (opis) robót</w:t>
            </w:r>
          </w:p>
          <w:p w14:paraId="67478AA4" w14:textId="77777777" w:rsidR="00BC36B8" w:rsidRPr="003672AE" w:rsidRDefault="00BC36B8" w:rsidP="003A0647">
            <w:pPr>
              <w:spacing w:before="60" w:after="60"/>
              <w:jc w:val="center"/>
              <w:rPr>
                <w:rFonts w:ascii="Tahoma" w:eastAsia="Calibri" w:hAnsi="Tahoma" w:cs="Tahoma"/>
                <w:sz w:val="18"/>
                <w:szCs w:val="18"/>
                <w:lang w:eastAsia="en-US"/>
              </w:rPr>
            </w:pPr>
            <w:r w:rsidRPr="003672AE">
              <w:rPr>
                <w:rFonts w:ascii="Tahoma" w:eastAsia="Calibri" w:hAnsi="Tahoma" w:cs="Tahoma"/>
                <w:sz w:val="18"/>
                <w:szCs w:val="18"/>
                <w:lang w:eastAsia="en-US"/>
              </w:rPr>
              <w:t>potwierdzający spełnienie warunku określonego</w:t>
            </w:r>
          </w:p>
          <w:p w14:paraId="3E9EB34F" w14:textId="77777777" w:rsidR="00BC36B8" w:rsidRPr="003672AE" w:rsidRDefault="00BC36B8" w:rsidP="003A0647">
            <w:pPr>
              <w:spacing w:before="60" w:after="60"/>
              <w:jc w:val="center"/>
              <w:rPr>
                <w:rFonts w:ascii="Tahoma" w:eastAsia="Calibri" w:hAnsi="Tahoma" w:cs="Tahoma"/>
                <w:sz w:val="18"/>
                <w:szCs w:val="18"/>
                <w:lang w:eastAsia="en-US"/>
              </w:rPr>
            </w:pPr>
            <w:r w:rsidRPr="003672AE">
              <w:rPr>
                <w:rFonts w:ascii="Tahoma" w:eastAsia="Calibri" w:hAnsi="Tahoma" w:cs="Tahoma"/>
                <w:sz w:val="18"/>
                <w:szCs w:val="18"/>
                <w:lang w:eastAsia="en-US"/>
              </w:rPr>
              <w:t>w pkt 8.2. SWZ</w:t>
            </w:r>
          </w:p>
        </w:tc>
        <w:tc>
          <w:tcPr>
            <w:tcW w:w="865" w:type="pct"/>
            <w:vMerge w:val="restart"/>
            <w:shd w:val="clear" w:color="auto" w:fill="F3F3F3"/>
          </w:tcPr>
          <w:p w14:paraId="6951AF98" w14:textId="77777777" w:rsidR="00BC36B8" w:rsidRPr="003672AE" w:rsidRDefault="00BC36B8" w:rsidP="003A0647">
            <w:pPr>
              <w:spacing w:before="60" w:after="60"/>
              <w:jc w:val="center"/>
              <w:rPr>
                <w:rFonts w:ascii="Tahoma" w:eastAsia="Calibri" w:hAnsi="Tahoma" w:cs="Tahoma"/>
                <w:sz w:val="18"/>
                <w:szCs w:val="18"/>
                <w:lang w:eastAsia="en-US"/>
              </w:rPr>
            </w:pPr>
            <w:r w:rsidRPr="003672AE">
              <w:rPr>
                <w:rFonts w:ascii="Tahoma" w:eastAsia="Calibri" w:hAnsi="Tahoma" w:cs="Tahoma"/>
                <w:sz w:val="18"/>
                <w:szCs w:val="18"/>
                <w:lang w:eastAsia="en-US"/>
              </w:rPr>
              <w:t>Czy Wykonawca uczestniczył w  wykonaniu roboty wskazanej w kolumnie 2 i 3</w:t>
            </w:r>
          </w:p>
          <w:p w14:paraId="7DCA4882" w14:textId="77777777" w:rsidR="00BC36B8" w:rsidRPr="003672AE" w:rsidRDefault="00BC36B8" w:rsidP="003A0647">
            <w:pPr>
              <w:spacing w:before="60" w:after="60"/>
              <w:jc w:val="center"/>
              <w:rPr>
                <w:rFonts w:ascii="Tahoma" w:eastAsia="Calibri" w:hAnsi="Tahoma" w:cs="Tahoma"/>
                <w:b/>
                <w:sz w:val="18"/>
                <w:szCs w:val="18"/>
                <w:lang w:eastAsia="en-US"/>
              </w:rPr>
            </w:pPr>
            <w:r w:rsidRPr="003672AE">
              <w:rPr>
                <w:rFonts w:ascii="Tahoma" w:eastAsia="Calibri" w:hAnsi="Tahoma" w:cs="Tahoma"/>
                <w:b/>
                <w:sz w:val="18"/>
                <w:szCs w:val="18"/>
                <w:lang w:eastAsia="en-US"/>
              </w:rPr>
              <w:t xml:space="preserve">TAK/NIE </w:t>
            </w:r>
          </w:p>
        </w:tc>
        <w:tc>
          <w:tcPr>
            <w:tcW w:w="548" w:type="pct"/>
            <w:vMerge w:val="restart"/>
            <w:shd w:val="clear" w:color="auto" w:fill="F3F3F3"/>
            <w:vAlign w:val="center"/>
          </w:tcPr>
          <w:p w14:paraId="544CB1D0" w14:textId="77777777" w:rsidR="00BC36B8" w:rsidRPr="003672AE" w:rsidRDefault="00BC36B8" w:rsidP="003A0647">
            <w:pPr>
              <w:spacing w:before="60" w:after="60"/>
              <w:jc w:val="center"/>
              <w:rPr>
                <w:rFonts w:ascii="Tahoma" w:eastAsia="Calibri" w:hAnsi="Tahoma" w:cs="Tahoma"/>
                <w:sz w:val="18"/>
                <w:szCs w:val="18"/>
                <w:lang w:eastAsia="en-US"/>
              </w:rPr>
            </w:pPr>
            <w:r w:rsidRPr="003672AE">
              <w:rPr>
                <w:rFonts w:ascii="Tahoma" w:eastAsia="Calibri" w:hAnsi="Tahoma" w:cs="Tahoma"/>
                <w:sz w:val="18"/>
                <w:szCs w:val="18"/>
                <w:lang w:eastAsia="en-US"/>
              </w:rPr>
              <w:t xml:space="preserve">Wartość  zamówienia </w:t>
            </w:r>
          </w:p>
          <w:p w14:paraId="1D4E6BE1" w14:textId="77777777" w:rsidR="00BC36B8" w:rsidRPr="003672AE" w:rsidRDefault="00BC36B8" w:rsidP="003A0647">
            <w:pPr>
              <w:spacing w:before="60" w:after="60"/>
              <w:jc w:val="center"/>
              <w:rPr>
                <w:rFonts w:ascii="Tahoma" w:eastAsia="Calibri" w:hAnsi="Tahoma" w:cs="Tahoma"/>
                <w:sz w:val="18"/>
                <w:szCs w:val="18"/>
                <w:lang w:eastAsia="en-US"/>
              </w:rPr>
            </w:pPr>
            <w:r w:rsidRPr="003672AE">
              <w:rPr>
                <w:rFonts w:ascii="Tahoma" w:eastAsia="Calibri" w:hAnsi="Tahoma" w:cs="Tahoma"/>
                <w:sz w:val="18"/>
                <w:szCs w:val="18"/>
                <w:lang w:eastAsia="en-US"/>
              </w:rPr>
              <w:t xml:space="preserve">w PLN  </w:t>
            </w:r>
          </w:p>
        </w:tc>
        <w:tc>
          <w:tcPr>
            <w:tcW w:w="958" w:type="pct"/>
            <w:gridSpan w:val="2"/>
            <w:shd w:val="clear" w:color="auto" w:fill="F3F3F3"/>
            <w:vAlign w:val="center"/>
          </w:tcPr>
          <w:p w14:paraId="648D5F1E" w14:textId="77777777" w:rsidR="00BC36B8" w:rsidRPr="003672AE" w:rsidRDefault="00BC36B8" w:rsidP="003A0647">
            <w:pPr>
              <w:spacing w:before="60" w:after="60"/>
              <w:jc w:val="center"/>
              <w:rPr>
                <w:rFonts w:ascii="Tahoma" w:eastAsia="Calibri" w:hAnsi="Tahoma" w:cs="Tahoma"/>
                <w:sz w:val="18"/>
                <w:szCs w:val="18"/>
                <w:lang w:eastAsia="en-US"/>
              </w:rPr>
            </w:pPr>
            <w:r w:rsidRPr="003672AE">
              <w:rPr>
                <w:rFonts w:ascii="Tahoma" w:eastAsia="Calibri" w:hAnsi="Tahoma" w:cs="Tahoma"/>
                <w:sz w:val="18"/>
                <w:szCs w:val="18"/>
                <w:lang w:eastAsia="en-US"/>
              </w:rPr>
              <w:t>Data wykonania</w:t>
            </w:r>
          </w:p>
          <w:p w14:paraId="1E86ED93" w14:textId="77777777" w:rsidR="00BC36B8" w:rsidRPr="003672AE" w:rsidRDefault="00BC36B8" w:rsidP="003A0647">
            <w:pPr>
              <w:spacing w:before="60" w:after="60"/>
              <w:jc w:val="center"/>
              <w:rPr>
                <w:rFonts w:ascii="Tahoma" w:eastAsia="Calibri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486" w:type="pct"/>
            <w:vMerge w:val="restart"/>
            <w:shd w:val="clear" w:color="auto" w:fill="F3F3F3"/>
            <w:vAlign w:val="center"/>
          </w:tcPr>
          <w:p w14:paraId="3954D48E" w14:textId="77777777" w:rsidR="00BC36B8" w:rsidRPr="003672AE" w:rsidRDefault="00BC36B8" w:rsidP="003A0647">
            <w:pPr>
              <w:spacing w:before="60" w:after="60"/>
              <w:jc w:val="center"/>
              <w:rPr>
                <w:rFonts w:ascii="Tahoma" w:eastAsia="Calibri" w:hAnsi="Tahoma" w:cs="Tahoma"/>
                <w:sz w:val="18"/>
                <w:szCs w:val="18"/>
                <w:lang w:eastAsia="en-US"/>
              </w:rPr>
            </w:pPr>
            <w:r w:rsidRPr="003672AE">
              <w:rPr>
                <w:rFonts w:ascii="Tahoma" w:eastAsia="Calibri" w:hAnsi="Tahoma" w:cs="Tahoma"/>
                <w:sz w:val="18"/>
                <w:szCs w:val="18"/>
                <w:lang w:eastAsia="en-US"/>
              </w:rPr>
              <w:t>Miejsce wykonania</w:t>
            </w:r>
          </w:p>
        </w:tc>
        <w:tc>
          <w:tcPr>
            <w:tcW w:w="720" w:type="pct"/>
            <w:vMerge w:val="restart"/>
            <w:shd w:val="clear" w:color="auto" w:fill="F3F3F3"/>
            <w:vAlign w:val="center"/>
          </w:tcPr>
          <w:p w14:paraId="066B0F40" w14:textId="77777777" w:rsidR="00BC36B8" w:rsidRPr="003672AE" w:rsidRDefault="00BC36B8" w:rsidP="003A0647">
            <w:pPr>
              <w:spacing w:before="60" w:after="60"/>
              <w:jc w:val="center"/>
              <w:rPr>
                <w:rFonts w:ascii="Tahoma" w:eastAsia="Calibri" w:hAnsi="Tahoma" w:cs="Tahoma"/>
                <w:sz w:val="18"/>
                <w:szCs w:val="18"/>
                <w:lang w:eastAsia="en-US"/>
              </w:rPr>
            </w:pPr>
            <w:r w:rsidRPr="003672AE">
              <w:rPr>
                <w:rFonts w:ascii="Tahoma" w:eastAsia="Calibri" w:hAnsi="Tahoma" w:cs="Tahoma"/>
                <w:sz w:val="18"/>
                <w:szCs w:val="18"/>
                <w:lang w:eastAsia="en-US"/>
              </w:rPr>
              <w:t>Zamawiający  (nazwa, adres, nr telefonu do kontaktu)</w:t>
            </w:r>
          </w:p>
        </w:tc>
      </w:tr>
      <w:tr w:rsidR="00BC36B8" w:rsidRPr="003672AE" w14:paraId="272A7D81" w14:textId="77777777" w:rsidTr="003A0647">
        <w:trPr>
          <w:cantSplit/>
          <w:trHeight w:val="694"/>
          <w:jc w:val="center"/>
        </w:trPr>
        <w:tc>
          <w:tcPr>
            <w:tcW w:w="211" w:type="pct"/>
            <w:vMerge/>
          </w:tcPr>
          <w:p w14:paraId="067EF8D3" w14:textId="77777777" w:rsidR="00BC36B8" w:rsidRPr="003672AE" w:rsidRDefault="00BC36B8" w:rsidP="003A0647">
            <w:pPr>
              <w:spacing w:before="60" w:after="60"/>
              <w:rPr>
                <w:rFonts w:ascii="Tahoma" w:eastAsia="Calibri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529" w:type="pct"/>
            <w:vMerge/>
          </w:tcPr>
          <w:p w14:paraId="501C62B6" w14:textId="77777777" w:rsidR="00BC36B8" w:rsidRPr="003672AE" w:rsidRDefault="00BC36B8" w:rsidP="003A0647">
            <w:pPr>
              <w:spacing w:before="60" w:after="60"/>
              <w:rPr>
                <w:rFonts w:ascii="Tahoma" w:eastAsia="Calibri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683" w:type="pct"/>
            <w:vMerge/>
          </w:tcPr>
          <w:p w14:paraId="6C03B276" w14:textId="77777777" w:rsidR="00BC36B8" w:rsidRPr="003672AE" w:rsidRDefault="00BC36B8" w:rsidP="003A0647">
            <w:pPr>
              <w:spacing w:before="60" w:after="60"/>
              <w:rPr>
                <w:rFonts w:ascii="Tahoma" w:eastAsia="Calibri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865" w:type="pct"/>
            <w:vMerge/>
          </w:tcPr>
          <w:p w14:paraId="64E24A9B" w14:textId="77777777" w:rsidR="00BC36B8" w:rsidRPr="003672AE" w:rsidRDefault="00BC36B8" w:rsidP="003A0647">
            <w:pPr>
              <w:spacing w:before="60" w:after="60"/>
              <w:rPr>
                <w:rFonts w:ascii="Tahoma" w:eastAsia="Calibri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548" w:type="pct"/>
            <w:vMerge/>
          </w:tcPr>
          <w:p w14:paraId="58551252" w14:textId="77777777" w:rsidR="00BC36B8" w:rsidRPr="003672AE" w:rsidRDefault="00BC36B8" w:rsidP="003A0647">
            <w:pPr>
              <w:spacing w:before="60" w:after="60"/>
              <w:rPr>
                <w:rFonts w:ascii="Tahoma" w:eastAsia="Calibri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415" w:type="pct"/>
            <w:shd w:val="clear" w:color="auto" w:fill="F3F3F3"/>
            <w:vAlign w:val="center"/>
          </w:tcPr>
          <w:p w14:paraId="52ACB0D9" w14:textId="77777777" w:rsidR="00BC36B8" w:rsidRPr="003672AE" w:rsidRDefault="00BC36B8" w:rsidP="003A0647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672AE">
              <w:rPr>
                <w:rFonts w:ascii="Tahoma" w:hAnsi="Tahoma" w:cs="Tahoma"/>
                <w:sz w:val="18"/>
                <w:szCs w:val="18"/>
              </w:rPr>
              <w:t xml:space="preserve">początek (data) </w:t>
            </w:r>
          </w:p>
          <w:p w14:paraId="46096599" w14:textId="77777777" w:rsidR="00BC36B8" w:rsidRPr="003672AE" w:rsidRDefault="00BC36B8" w:rsidP="003A0647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672AE">
              <w:rPr>
                <w:rFonts w:ascii="Tahoma" w:hAnsi="Tahoma" w:cs="Tahoma"/>
                <w:sz w:val="18"/>
                <w:szCs w:val="18"/>
              </w:rPr>
              <w:t>[</w:t>
            </w:r>
            <w:proofErr w:type="spellStart"/>
            <w:r w:rsidRPr="003672AE">
              <w:rPr>
                <w:rFonts w:ascii="Tahoma" w:hAnsi="Tahoma" w:cs="Tahoma"/>
                <w:sz w:val="18"/>
                <w:szCs w:val="18"/>
              </w:rPr>
              <w:t>dd</w:t>
            </w:r>
            <w:proofErr w:type="spellEnd"/>
            <w:r w:rsidRPr="003672AE">
              <w:rPr>
                <w:rFonts w:ascii="Tahoma" w:hAnsi="Tahoma" w:cs="Tahoma"/>
                <w:sz w:val="18"/>
                <w:szCs w:val="18"/>
              </w:rPr>
              <w:t>-mm-</w:t>
            </w:r>
            <w:proofErr w:type="spellStart"/>
            <w:r w:rsidRPr="003672AE">
              <w:rPr>
                <w:rFonts w:ascii="Tahoma" w:hAnsi="Tahoma" w:cs="Tahoma"/>
                <w:sz w:val="18"/>
                <w:szCs w:val="18"/>
              </w:rPr>
              <w:t>rr</w:t>
            </w:r>
            <w:proofErr w:type="spellEnd"/>
            <w:r w:rsidRPr="003672AE">
              <w:rPr>
                <w:rFonts w:ascii="Tahoma" w:hAnsi="Tahoma" w:cs="Tahoma"/>
                <w:sz w:val="18"/>
                <w:szCs w:val="18"/>
              </w:rPr>
              <w:t>]</w:t>
            </w:r>
          </w:p>
        </w:tc>
        <w:tc>
          <w:tcPr>
            <w:tcW w:w="543" w:type="pct"/>
            <w:shd w:val="clear" w:color="auto" w:fill="F3F3F3"/>
            <w:vAlign w:val="center"/>
          </w:tcPr>
          <w:p w14:paraId="718B8694" w14:textId="77777777" w:rsidR="00BC36B8" w:rsidRPr="003672AE" w:rsidRDefault="00BC36B8" w:rsidP="003A0647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672AE">
              <w:rPr>
                <w:rFonts w:ascii="Tahoma" w:hAnsi="Tahoma" w:cs="Tahoma"/>
                <w:sz w:val="18"/>
                <w:szCs w:val="18"/>
              </w:rPr>
              <w:t>zakończenie (data)</w:t>
            </w:r>
          </w:p>
          <w:p w14:paraId="10B6E078" w14:textId="77777777" w:rsidR="00BC36B8" w:rsidRPr="003672AE" w:rsidRDefault="00BC36B8" w:rsidP="003A0647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672AE">
              <w:rPr>
                <w:rFonts w:ascii="Tahoma" w:hAnsi="Tahoma" w:cs="Tahoma"/>
                <w:sz w:val="18"/>
                <w:szCs w:val="18"/>
              </w:rPr>
              <w:t>[</w:t>
            </w:r>
            <w:proofErr w:type="spellStart"/>
            <w:r w:rsidRPr="003672AE">
              <w:rPr>
                <w:rFonts w:ascii="Tahoma" w:hAnsi="Tahoma" w:cs="Tahoma"/>
                <w:sz w:val="18"/>
                <w:szCs w:val="18"/>
              </w:rPr>
              <w:t>dd</w:t>
            </w:r>
            <w:proofErr w:type="spellEnd"/>
            <w:r w:rsidRPr="003672AE">
              <w:rPr>
                <w:rFonts w:ascii="Tahoma" w:hAnsi="Tahoma" w:cs="Tahoma"/>
                <w:sz w:val="18"/>
                <w:szCs w:val="18"/>
              </w:rPr>
              <w:t>-mm-</w:t>
            </w:r>
            <w:proofErr w:type="spellStart"/>
            <w:r w:rsidRPr="003672AE">
              <w:rPr>
                <w:rFonts w:ascii="Tahoma" w:hAnsi="Tahoma" w:cs="Tahoma"/>
                <w:sz w:val="18"/>
                <w:szCs w:val="18"/>
              </w:rPr>
              <w:t>rr</w:t>
            </w:r>
            <w:proofErr w:type="spellEnd"/>
            <w:r w:rsidRPr="003672AE">
              <w:rPr>
                <w:rFonts w:ascii="Tahoma" w:hAnsi="Tahoma" w:cs="Tahoma"/>
                <w:sz w:val="18"/>
                <w:szCs w:val="18"/>
              </w:rPr>
              <w:t>]</w:t>
            </w:r>
          </w:p>
        </w:tc>
        <w:tc>
          <w:tcPr>
            <w:tcW w:w="486" w:type="pct"/>
            <w:vMerge/>
          </w:tcPr>
          <w:p w14:paraId="52CE0315" w14:textId="77777777" w:rsidR="00BC36B8" w:rsidRPr="003672AE" w:rsidRDefault="00BC36B8" w:rsidP="003A0647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20" w:type="pct"/>
            <w:vMerge/>
          </w:tcPr>
          <w:p w14:paraId="44590BE7" w14:textId="77777777" w:rsidR="00BC36B8" w:rsidRPr="003672AE" w:rsidRDefault="00BC36B8" w:rsidP="003A0647">
            <w:pPr>
              <w:spacing w:before="60" w:after="60"/>
              <w:rPr>
                <w:rFonts w:ascii="Tahoma" w:eastAsia="Calibri" w:hAnsi="Tahoma" w:cs="Tahoma"/>
                <w:sz w:val="18"/>
                <w:szCs w:val="18"/>
                <w:lang w:eastAsia="en-US"/>
              </w:rPr>
            </w:pPr>
          </w:p>
        </w:tc>
      </w:tr>
      <w:tr w:rsidR="00BC36B8" w:rsidRPr="003672AE" w14:paraId="31F5D84A" w14:textId="77777777" w:rsidTr="003A0647">
        <w:trPr>
          <w:cantSplit/>
          <w:trHeight w:val="1327"/>
          <w:jc w:val="center"/>
        </w:trPr>
        <w:tc>
          <w:tcPr>
            <w:tcW w:w="211" w:type="pct"/>
            <w:vAlign w:val="center"/>
          </w:tcPr>
          <w:p w14:paraId="241D7683" w14:textId="77777777" w:rsidR="00BC36B8" w:rsidRPr="003672AE" w:rsidRDefault="00BC36B8" w:rsidP="003A0647">
            <w:pPr>
              <w:spacing w:before="60" w:after="60"/>
              <w:rPr>
                <w:rFonts w:ascii="Tahoma" w:eastAsia="Calibri" w:hAnsi="Tahoma" w:cs="Tahoma"/>
                <w:sz w:val="18"/>
                <w:szCs w:val="18"/>
                <w:lang w:eastAsia="en-US"/>
              </w:rPr>
            </w:pPr>
            <w:r w:rsidRPr="003672AE">
              <w:rPr>
                <w:rFonts w:ascii="Tahoma" w:eastAsia="Calibri" w:hAnsi="Tahoma" w:cs="Tahoma"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529" w:type="pct"/>
            <w:vAlign w:val="center"/>
          </w:tcPr>
          <w:p w14:paraId="19583F5B" w14:textId="77777777" w:rsidR="00BC36B8" w:rsidRPr="003672AE" w:rsidRDefault="00BC36B8" w:rsidP="003A0647">
            <w:pPr>
              <w:spacing w:before="80" w:after="80" w:line="252" w:lineRule="auto"/>
              <w:rPr>
                <w:rFonts w:ascii="Tahoma" w:eastAsia="Calibri" w:hAnsi="Tahoma" w:cs="Tahoma"/>
                <w:sz w:val="16"/>
                <w:szCs w:val="16"/>
                <w:lang w:eastAsia="en-US"/>
              </w:rPr>
            </w:pPr>
            <w:r w:rsidRPr="003672AE">
              <w:rPr>
                <w:rFonts w:ascii="Tahoma" w:eastAsia="Calibri" w:hAnsi="Tahoma" w:cs="Tahoma"/>
                <w:sz w:val="16"/>
                <w:szCs w:val="16"/>
                <w:lang w:eastAsia="en-US"/>
              </w:rPr>
              <w:t>Nazwa zadania:</w:t>
            </w:r>
          </w:p>
        </w:tc>
        <w:tc>
          <w:tcPr>
            <w:tcW w:w="683" w:type="pct"/>
            <w:vAlign w:val="center"/>
          </w:tcPr>
          <w:p w14:paraId="69834FA3" w14:textId="77777777" w:rsidR="00BC36B8" w:rsidRPr="003672AE" w:rsidRDefault="00BC36B8" w:rsidP="003A0647">
            <w:pPr>
              <w:spacing w:before="80" w:after="160" w:line="252" w:lineRule="auto"/>
              <w:rPr>
                <w:rFonts w:ascii="Tahoma" w:eastAsia="Calibri" w:hAnsi="Tahoma" w:cs="Tahoma"/>
                <w:sz w:val="16"/>
                <w:szCs w:val="14"/>
                <w:lang w:eastAsia="en-US"/>
              </w:rPr>
            </w:pPr>
            <w:r w:rsidRPr="003672AE">
              <w:rPr>
                <w:rFonts w:ascii="Tahoma" w:eastAsia="Calibri" w:hAnsi="Tahoma" w:cs="Tahoma"/>
                <w:sz w:val="16"/>
                <w:szCs w:val="16"/>
                <w:lang w:eastAsia="en-US"/>
              </w:rPr>
              <w:t xml:space="preserve"> </w:t>
            </w:r>
            <w:r w:rsidRPr="003672AE">
              <w:rPr>
                <w:rFonts w:ascii="Tahoma" w:eastAsia="Calibri" w:hAnsi="Tahoma" w:cs="Tahoma"/>
                <w:sz w:val="16"/>
                <w:szCs w:val="14"/>
                <w:lang w:eastAsia="en-US"/>
              </w:rPr>
              <w:t xml:space="preserve">Wskazane zadanie dotyczyło roboty związanej z </w:t>
            </w:r>
          </w:p>
          <w:p w14:paraId="6D93084A" w14:textId="77777777" w:rsidR="00BC36B8" w:rsidRPr="003672AE" w:rsidRDefault="00BC36B8" w:rsidP="003A0647">
            <w:pPr>
              <w:spacing w:before="80" w:after="160" w:line="252" w:lineRule="auto"/>
              <w:rPr>
                <w:rFonts w:ascii="Tahoma" w:eastAsia="Calibri" w:hAnsi="Tahoma" w:cs="Tahoma"/>
                <w:sz w:val="16"/>
                <w:szCs w:val="14"/>
                <w:lang w:eastAsia="en-US"/>
              </w:rPr>
            </w:pPr>
            <w:r w:rsidRPr="003672AE">
              <w:rPr>
                <w:rFonts w:ascii="Tahoma" w:eastAsia="Calibri" w:hAnsi="Tahoma" w:cs="Tahoma"/>
                <w:sz w:val="19"/>
                <w:szCs w:val="19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72AE">
              <w:rPr>
                <w:rFonts w:ascii="Tahoma" w:eastAsia="Calibri" w:hAnsi="Tahoma" w:cs="Tahoma"/>
                <w:sz w:val="19"/>
                <w:szCs w:val="19"/>
                <w:lang w:eastAsia="en-US"/>
              </w:rPr>
              <w:instrText xml:space="preserve"> FORMCHECKBOX </w:instrText>
            </w:r>
            <w:r>
              <w:rPr>
                <w:rFonts w:ascii="Tahoma" w:eastAsia="Calibri" w:hAnsi="Tahoma" w:cs="Tahoma"/>
                <w:sz w:val="19"/>
                <w:szCs w:val="19"/>
                <w:lang w:eastAsia="en-US"/>
              </w:rPr>
            </w:r>
            <w:r>
              <w:rPr>
                <w:rFonts w:ascii="Tahoma" w:eastAsia="Calibri" w:hAnsi="Tahoma" w:cs="Tahoma"/>
                <w:sz w:val="19"/>
                <w:szCs w:val="19"/>
                <w:lang w:eastAsia="en-US"/>
              </w:rPr>
              <w:fldChar w:fldCharType="separate"/>
            </w:r>
            <w:r w:rsidRPr="003672AE">
              <w:rPr>
                <w:rFonts w:ascii="Tahoma" w:eastAsia="Calibri" w:hAnsi="Tahoma" w:cs="Tahoma"/>
                <w:sz w:val="19"/>
                <w:szCs w:val="19"/>
                <w:lang w:eastAsia="en-US"/>
              </w:rPr>
              <w:fldChar w:fldCharType="end"/>
            </w:r>
            <w:r w:rsidRPr="003672AE">
              <w:rPr>
                <w:rFonts w:ascii="Tahoma" w:eastAsia="Calibri" w:hAnsi="Tahoma" w:cs="Tahoma"/>
                <w:sz w:val="19"/>
                <w:szCs w:val="19"/>
                <w:lang w:eastAsia="en-US"/>
              </w:rPr>
              <w:t xml:space="preserve"> </w:t>
            </w:r>
            <w:r w:rsidRPr="003672AE">
              <w:rPr>
                <w:rFonts w:ascii="Tahoma" w:eastAsia="Calibri" w:hAnsi="Tahoma" w:cs="Tahoma"/>
                <w:sz w:val="16"/>
                <w:szCs w:val="14"/>
                <w:lang w:eastAsia="en-US"/>
              </w:rPr>
              <w:t>budową</w:t>
            </w:r>
            <w:r w:rsidRPr="003672AE">
              <w:rPr>
                <w:rFonts w:ascii="Tahoma" w:eastAsia="Calibri" w:hAnsi="Tahoma" w:cs="Tahoma"/>
                <w:sz w:val="16"/>
                <w:szCs w:val="18"/>
                <w:lang w:eastAsia="en-US"/>
              </w:rPr>
              <w:t>*</w:t>
            </w:r>
          </w:p>
          <w:p w14:paraId="3CB1E430" w14:textId="77777777" w:rsidR="00BC36B8" w:rsidRPr="003672AE" w:rsidRDefault="00BC36B8" w:rsidP="003A0647">
            <w:pPr>
              <w:spacing w:before="80" w:after="160" w:line="252" w:lineRule="auto"/>
              <w:rPr>
                <w:rFonts w:ascii="Tahoma" w:eastAsia="Calibri" w:hAnsi="Tahoma" w:cs="Tahoma"/>
                <w:sz w:val="16"/>
                <w:szCs w:val="18"/>
                <w:lang w:eastAsia="en-US"/>
              </w:rPr>
            </w:pPr>
            <w:r w:rsidRPr="003672AE">
              <w:rPr>
                <w:rFonts w:ascii="Tahoma" w:eastAsia="Calibri" w:hAnsi="Tahoma" w:cs="Tahoma"/>
                <w:sz w:val="19"/>
                <w:szCs w:val="19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72AE">
              <w:rPr>
                <w:rFonts w:ascii="Tahoma" w:eastAsia="Calibri" w:hAnsi="Tahoma" w:cs="Tahoma"/>
                <w:sz w:val="19"/>
                <w:szCs w:val="19"/>
                <w:lang w:eastAsia="en-US"/>
              </w:rPr>
              <w:instrText xml:space="preserve"> FORMCHECKBOX </w:instrText>
            </w:r>
            <w:r>
              <w:rPr>
                <w:rFonts w:ascii="Tahoma" w:eastAsia="Calibri" w:hAnsi="Tahoma" w:cs="Tahoma"/>
                <w:sz w:val="19"/>
                <w:szCs w:val="19"/>
                <w:lang w:eastAsia="en-US"/>
              </w:rPr>
            </w:r>
            <w:r>
              <w:rPr>
                <w:rFonts w:ascii="Tahoma" w:eastAsia="Calibri" w:hAnsi="Tahoma" w:cs="Tahoma"/>
                <w:sz w:val="19"/>
                <w:szCs w:val="19"/>
                <w:lang w:eastAsia="en-US"/>
              </w:rPr>
              <w:fldChar w:fldCharType="separate"/>
            </w:r>
            <w:r w:rsidRPr="003672AE">
              <w:rPr>
                <w:rFonts w:ascii="Tahoma" w:eastAsia="Calibri" w:hAnsi="Tahoma" w:cs="Tahoma"/>
                <w:sz w:val="19"/>
                <w:szCs w:val="19"/>
                <w:lang w:eastAsia="en-US"/>
              </w:rPr>
              <w:fldChar w:fldCharType="end"/>
            </w:r>
            <w:r w:rsidRPr="003672AE">
              <w:rPr>
                <w:rFonts w:ascii="Tahoma" w:eastAsia="Calibri" w:hAnsi="Tahoma" w:cs="Tahoma"/>
                <w:sz w:val="19"/>
                <w:szCs w:val="19"/>
                <w:lang w:eastAsia="en-US"/>
              </w:rPr>
              <w:t xml:space="preserve"> </w:t>
            </w:r>
            <w:r w:rsidRPr="003672AE">
              <w:rPr>
                <w:rFonts w:ascii="Tahoma" w:eastAsia="Calibri" w:hAnsi="Tahoma" w:cs="Tahoma"/>
                <w:sz w:val="16"/>
                <w:szCs w:val="14"/>
                <w:lang w:eastAsia="en-US"/>
              </w:rPr>
              <w:t>przebudową</w:t>
            </w:r>
            <w:r w:rsidRPr="003672AE">
              <w:rPr>
                <w:rFonts w:ascii="Tahoma" w:eastAsia="Calibri" w:hAnsi="Tahoma" w:cs="Tahoma"/>
                <w:sz w:val="16"/>
                <w:szCs w:val="18"/>
                <w:lang w:eastAsia="en-US"/>
              </w:rPr>
              <w:t>*</w:t>
            </w:r>
          </w:p>
          <w:p w14:paraId="0F8BCF18" w14:textId="77777777" w:rsidR="00BC36B8" w:rsidRPr="003672AE" w:rsidRDefault="00BC36B8" w:rsidP="003A0647">
            <w:pPr>
              <w:spacing w:before="80" w:after="160" w:line="252" w:lineRule="auto"/>
              <w:rPr>
                <w:rFonts w:ascii="Tahoma" w:eastAsia="Calibri" w:hAnsi="Tahoma" w:cs="Tahoma"/>
                <w:sz w:val="16"/>
                <w:szCs w:val="18"/>
                <w:lang w:eastAsia="en-US"/>
              </w:rPr>
            </w:pPr>
            <w:r w:rsidRPr="003672AE">
              <w:rPr>
                <w:rFonts w:ascii="Tahoma" w:eastAsia="Calibri" w:hAnsi="Tahoma" w:cs="Tahoma"/>
                <w:sz w:val="19"/>
                <w:szCs w:val="19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72AE">
              <w:rPr>
                <w:rFonts w:ascii="Tahoma" w:eastAsia="Calibri" w:hAnsi="Tahoma" w:cs="Tahoma"/>
                <w:sz w:val="19"/>
                <w:szCs w:val="19"/>
                <w:lang w:eastAsia="en-US"/>
              </w:rPr>
              <w:instrText xml:space="preserve"> FORMCHECKBOX </w:instrText>
            </w:r>
            <w:r>
              <w:rPr>
                <w:rFonts w:ascii="Tahoma" w:eastAsia="Calibri" w:hAnsi="Tahoma" w:cs="Tahoma"/>
                <w:sz w:val="19"/>
                <w:szCs w:val="19"/>
                <w:lang w:eastAsia="en-US"/>
              </w:rPr>
            </w:r>
            <w:r>
              <w:rPr>
                <w:rFonts w:ascii="Tahoma" w:eastAsia="Calibri" w:hAnsi="Tahoma" w:cs="Tahoma"/>
                <w:sz w:val="19"/>
                <w:szCs w:val="19"/>
                <w:lang w:eastAsia="en-US"/>
              </w:rPr>
              <w:fldChar w:fldCharType="separate"/>
            </w:r>
            <w:r w:rsidRPr="003672AE">
              <w:rPr>
                <w:rFonts w:ascii="Tahoma" w:eastAsia="Calibri" w:hAnsi="Tahoma" w:cs="Tahoma"/>
                <w:sz w:val="19"/>
                <w:szCs w:val="19"/>
                <w:lang w:eastAsia="en-US"/>
              </w:rPr>
              <w:fldChar w:fldCharType="end"/>
            </w:r>
            <w:r w:rsidRPr="003672AE">
              <w:rPr>
                <w:rFonts w:ascii="Tahoma" w:eastAsia="Calibri" w:hAnsi="Tahoma" w:cs="Tahoma"/>
                <w:sz w:val="19"/>
                <w:szCs w:val="19"/>
                <w:lang w:eastAsia="en-US"/>
              </w:rPr>
              <w:t xml:space="preserve"> </w:t>
            </w:r>
            <w:r w:rsidRPr="003672AE">
              <w:rPr>
                <w:rFonts w:ascii="Tahoma" w:eastAsia="Calibri" w:hAnsi="Tahoma" w:cs="Tahoma"/>
                <w:sz w:val="16"/>
                <w:szCs w:val="14"/>
                <w:lang w:eastAsia="en-US"/>
              </w:rPr>
              <w:t>rozbudową</w:t>
            </w:r>
            <w:r w:rsidRPr="003672AE">
              <w:rPr>
                <w:rFonts w:ascii="Tahoma" w:eastAsia="Calibri" w:hAnsi="Tahoma" w:cs="Tahoma"/>
                <w:sz w:val="16"/>
                <w:szCs w:val="18"/>
                <w:lang w:eastAsia="en-US"/>
              </w:rPr>
              <w:t>*</w:t>
            </w:r>
          </w:p>
          <w:p w14:paraId="01949467" w14:textId="77777777" w:rsidR="00BC36B8" w:rsidRPr="003672AE" w:rsidRDefault="00BC36B8" w:rsidP="003A0647">
            <w:pPr>
              <w:spacing w:before="80" w:after="160" w:line="252" w:lineRule="auto"/>
              <w:rPr>
                <w:rFonts w:ascii="Tahoma" w:eastAsia="Calibri" w:hAnsi="Tahoma" w:cs="Tahoma"/>
                <w:sz w:val="16"/>
                <w:szCs w:val="14"/>
                <w:lang w:eastAsia="en-US"/>
              </w:rPr>
            </w:pPr>
            <w:r w:rsidRPr="003672AE">
              <w:rPr>
                <w:rFonts w:ascii="Tahoma" w:eastAsia="Calibri" w:hAnsi="Tahoma" w:cs="Tahoma"/>
                <w:sz w:val="16"/>
                <w:szCs w:val="14"/>
                <w:lang w:eastAsia="en-US"/>
              </w:rPr>
              <w:t>o wartości _______zł</w:t>
            </w:r>
          </w:p>
          <w:p w14:paraId="3C0DEE3D" w14:textId="77777777" w:rsidR="00BC36B8" w:rsidRPr="003672AE" w:rsidRDefault="00BC36B8" w:rsidP="003A0647">
            <w:pPr>
              <w:spacing w:after="200" w:line="360" w:lineRule="auto"/>
              <w:contextualSpacing/>
              <w:rPr>
                <w:rFonts w:ascii="Tahoma" w:eastAsia="Calibri" w:hAnsi="Tahoma" w:cs="Tahoma"/>
                <w:sz w:val="16"/>
                <w:szCs w:val="16"/>
                <w:lang w:eastAsia="en-US"/>
              </w:rPr>
            </w:pPr>
            <w:r w:rsidRPr="003672AE">
              <w:rPr>
                <w:rFonts w:ascii="Tahoma" w:eastAsia="Calibri" w:hAnsi="Tahoma" w:cs="Tahoma"/>
                <w:sz w:val="16"/>
                <w:szCs w:val="18"/>
                <w:lang w:eastAsia="en-US"/>
              </w:rPr>
              <w:t>*Wskazać prawidłowe</w:t>
            </w:r>
          </w:p>
        </w:tc>
        <w:tc>
          <w:tcPr>
            <w:tcW w:w="865" w:type="pct"/>
          </w:tcPr>
          <w:p w14:paraId="7D796430" w14:textId="77777777" w:rsidR="00BC36B8" w:rsidRPr="003672AE" w:rsidRDefault="00BC36B8" w:rsidP="003A0647">
            <w:pPr>
              <w:spacing w:before="60" w:after="60"/>
              <w:rPr>
                <w:rFonts w:ascii="Tahoma" w:eastAsia="Calibri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548" w:type="pct"/>
            <w:shd w:val="clear" w:color="auto" w:fill="auto"/>
          </w:tcPr>
          <w:p w14:paraId="35057C6D" w14:textId="77777777" w:rsidR="00BC36B8" w:rsidRPr="003672AE" w:rsidRDefault="00BC36B8" w:rsidP="003A0647">
            <w:pPr>
              <w:spacing w:before="60" w:after="60"/>
              <w:rPr>
                <w:rFonts w:ascii="Tahoma" w:eastAsia="Calibri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415" w:type="pct"/>
            <w:shd w:val="clear" w:color="auto" w:fill="auto"/>
            <w:vAlign w:val="center"/>
          </w:tcPr>
          <w:p w14:paraId="2E832629" w14:textId="77777777" w:rsidR="00BC36B8" w:rsidRPr="003672AE" w:rsidRDefault="00BC36B8" w:rsidP="003A0647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543" w:type="pct"/>
            <w:shd w:val="clear" w:color="auto" w:fill="auto"/>
            <w:vAlign w:val="center"/>
          </w:tcPr>
          <w:p w14:paraId="785BAE16" w14:textId="77777777" w:rsidR="00BC36B8" w:rsidRPr="003672AE" w:rsidRDefault="00BC36B8" w:rsidP="003A0647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486" w:type="pct"/>
            <w:shd w:val="clear" w:color="auto" w:fill="auto"/>
          </w:tcPr>
          <w:p w14:paraId="70326EDC" w14:textId="77777777" w:rsidR="00BC36B8" w:rsidRPr="003672AE" w:rsidRDefault="00BC36B8" w:rsidP="003A0647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20" w:type="pct"/>
            <w:shd w:val="clear" w:color="auto" w:fill="auto"/>
          </w:tcPr>
          <w:p w14:paraId="59D3EB47" w14:textId="77777777" w:rsidR="00BC36B8" w:rsidRPr="003672AE" w:rsidRDefault="00BC36B8" w:rsidP="003A0647">
            <w:pPr>
              <w:spacing w:before="60" w:after="60"/>
              <w:rPr>
                <w:rFonts w:ascii="Tahoma" w:eastAsia="Calibri" w:hAnsi="Tahoma" w:cs="Tahoma"/>
                <w:sz w:val="18"/>
                <w:szCs w:val="18"/>
                <w:lang w:eastAsia="en-US"/>
              </w:rPr>
            </w:pPr>
          </w:p>
        </w:tc>
      </w:tr>
    </w:tbl>
    <w:p w14:paraId="3F774C06" w14:textId="77777777" w:rsidR="00BC36B8" w:rsidRPr="003672AE" w:rsidRDefault="00BC36B8" w:rsidP="00BC36B8">
      <w:pPr>
        <w:spacing w:before="60" w:after="60"/>
        <w:rPr>
          <w:rFonts w:ascii="Tahoma" w:eastAsia="Calibri" w:hAnsi="Tahoma" w:cs="Tahoma"/>
          <w:sz w:val="18"/>
          <w:szCs w:val="18"/>
          <w:lang w:eastAsia="en-US"/>
        </w:rPr>
      </w:pPr>
      <w:r w:rsidRPr="003672AE">
        <w:rPr>
          <w:rFonts w:ascii="Tahoma" w:eastAsia="Calibri" w:hAnsi="Tahoma" w:cs="Tahoma"/>
          <w:sz w:val="18"/>
          <w:szCs w:val="18"/>
          <w:lang w:eastAsia="en-US"/>
        </w:rPr>
        <w:t>Niniejszym potwierdzam(y) spełnianie powyższych warunków udziału w postępowaniu, nie później niż na dzień składania ofert.</w:t>
      </w:r>
    </w:p>
    <w:p w14:paraId="5EAC6469" w14:textId="77777777" w:rsidR="00BC36B8" w:rsidRPr="00905824" w:rsidRDefault="00BC36B8" w:rsidP="00BC36B8">
      <w:pPr>
        <w:spacing w:before="60" w:after="60"/>
        <w:rPr>
          <w:rFonts w:ascii="Tahoma" w:hAnsi="Tahoma" w:cs="Tahoma"/>
          <w:b/>
          <w:sz w:val="18"/>
          <w:szCs w:val="18"/>
        </w:rPr>
        <w:sectPr w:rsidR="00BC36B8" w:rsidRPr="00905824">
          <w:footerReference w:type="default" r:id="rId9"/>
          <w:pgSz w:w="11906" w:h="16838"/>
          <w:pgMar w:top="1417" w:right="1417" w:bottom="1417" w:left="1417" w:header="708" w:footer="708" w:gutter="0"/>
          <w:cols w:space="708"/>
        </w:sectPr>
      </w:pPr>
      <w:r w:rsidRPr="003672AE">
        <w:rPr>
          <w:rFonts w:ascii="Tahoma" w:hAnsi="Tahoma" w:cs="Tahoma"/>
          <w:b/>
          <w:sz w:val="18"/>
          <w:szCs w:val="18"/>
        </w:rPr>
        <w:t>PODPIS(Y)</w:t>
      </w:r>
    </w:p>
    <w:p w14:paraId="1694EF02" w14:textId="77777777" w:rsidR="00BC36B8" w:rsidRPr="00905824" w:rsidRDefault="00BC36B8" w:rsidP="00BC36B8">
      <w:pPr>
        <w:rPr>
          <w:rStyle w:val="FontStyle111"/>
          <w:rFonts w:ascii="Tahoma" w:hAnsi="Tahoma" w:cs="Tahoma"/>
          <w:sz w:val="16"/>
          <w:szCs w:val="18"/>
        </w:rPr>
      </w:pPr>
      <w:r w:rsidRPr="003672AE">
        <w:rPr>
          <w:rFonts w:ascii="Tahoma" w:hAnsi="Tahoma" w:cs="Tahoma"/>
          <w:b/>
          <w:sz w:val="18"/>
          <w:szCs w:val="20"/>
          <w:u w:val="single"/>
        </w:rPr>
        <w:lastRenderedPageBreak/>
        <w:t xml:space="preserve">Załącznik nr </w:t>
      </w:r>
      <w:r>
        <w:rPr>
          <w:rFonts w:ascii="Tahoma" w:hAnsi="Tahoma" w:cs="Tahoma"/>
          <w:b/>
          <w:sz w:val="18"/>
          <w:szCs w:val="20"/>
          <w:u w:val="single"/>
        </w:rPr>
        <w:t>7</w:t>
      </w:r>
    </w:p>
    <w:p w14:paraId="6AA1D18D" w14:textId="77777777" w:rsidR="00BC36B8" w:rsidRPr="000176C2" w:rsidRDefault="00BC36B8" w:rsidP="00BC36B8">
      <w:pPr>
        <w:ind w:left="1418" w:firstLine="709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       </w:t>
      </w:r>
      <w:r w:rsidRPr="000176C2">
        <w:rPr>
          <w:b/>
          <w:bCs/>
          <w:sz w:val="20"/>
          <w:szCs w:val="20"/>
        </w:rPr>
        <w:t>ISTOTNE POSTANOWIENIA UMOWY</w:t>
      </w:r>
    </w:p>
    <w:p w14:paraId="5CF10668" w14:textId="77777777" w:rsidR="00BC36B8" w:rsidRPr="000176C2" w:rsidRDefault="00BC36B8" w:rsidP="00BC36B8">
      <w:pPr>
        <w:ind w:left="2124"/>
        <w:jc w:val="both"/>
        <w:rPr>
          <w:b/>
          <w:bCs/>
          <w:sz w:val="20"/>
          <w:szCs w:val="20"/>
        </w:rPr>
      </w:pPr>
    </w:p>
    <w:p w14:paraId="258FAB1C" w14:textId="77777777" w:rsidR="00BC36B8" w:rsidRPr="000176C2" w:rsidRDefault="00BC36B8" w:rsidP="00BC36B8">
      <w:pPr>
        <w:ind w:left="2124"/>
        <w:jc w:val="both"/>
        <w:rPr>
          <w:sz w:val="20"/>
          <w:szCs w:val="20"/>
        </w:rPr>
      </w:pPr>
      <w:r w:rsidRPr="000176C2">
        <w:rPr>
          <w:b/>
          <w:bCs/>
          <w:sz w:val="20"/>
          <w:szCs w:val="20"/>
        </w:rPr>
        <w:t xml:space="preserve"> </w:t>
      </w:r>
    </w:p>
    <w:p w14:paraId="13A41728" w14:textId="77777777" w:rsidR="00BC36B8" w:rsidRPr="000176C2" w:rsidRDefault="00BC36B8" w:rsidP="00BC36B8">
      <w:pPr>
        <w:jc w:val="both"/>
        <w:rPr>
          <w:sz w:val="20"/>
          <w:szCs w:val="20"/>
        </w:rPr>
      </w:pPr>
    </w:p>
    <w:p w14:paraId="19192609" w14:textId="77777777" w:rsidR="00BC36B8" w:rsidRPr="000176C2" w:rsidRDefault="00BC36B8" w:rsidP="00BC36B8">
      <w:pPr>
        <w:jc w:val="both"/>
        <w:rPr>
          <w:sz w:val="20"/>
          <w:szCs w:val="20"/>
        </w:rPr>
      </w:pPr>
      <w:r w:rsidRPr="000176C2">
        <w:rPr>
          <w:sz w:val="20"/>
          <w:szCs w:val="20"/>
        </w:rPr>
        <w:t xml:space="preserve">zawarta w dniu </w:t>
      </w:r>
      <w:r w:rsidRPr="000176C2">
        <w:rPr>
          <w:b/>
          <w:sz w:val="20"/>
          <w:szCs w:val="20"/>
        </w:rPr>
        <w:t>…………...</w:t>
      </w:r>
      <w:r w:rsidRPr="000176C2">
        <w:rPr>
          <w:sz w:val="20"/>
          <w:szCs w:val="20"/>
        </w:rPr>
        <w:t xml:space="preserve"> pomiędzy Gminą Kędzierzyn-Koźle - Miejskim Zarządem Budynków Komunalnych w Kędzierzynie-Koźlu ul. Grunwaldzka 6 , 47-220 Kędzierzyn-Koźle (regon 530859315, NIP 7490007070 ), zwanym dalej Zamawiającym reprezentowanym przez:</w:t>
      </w:r>
    </w:p>
    <w:p w14:paraId="74D4EC33" w14:textId="77777777" w:rsidR="00BC36B8" w:rsidRPr="000176C2" w:rsidRDefault="00BC36B8" w:rsidP="00BC36B8">
      <w:pPr>
        <w:jc w:val="both"/>
        <w:rPr>
          <w:sz w:val="20"/>
          <w:szCs w:val="20"/>
        </w:rPr>
      </w:pPr>
      <w:r w:rsidRPr="000176C2">
        <w:rPr>
          <w:sz w:val="20"/>
          <w:szCs w:val="20"/>
        </w:rPr>
        <w:t xml:space="preserve">Dyrektor </w:t>
      </w:r>
      <w:r w:rsidRPr="000176C2">
        <w:rPr>
          <w:sz w:val="20"/>
          <w:szCs w:val="20"/>
        </w:rPr>
        <w:tab/>
      </w:r>
      <w:r w:rsidRPr="000176C2">
        <w:rPr>
          <w:sz w:val="20"/>
          <w:szCs w:val="20"/>
        </w:rPr>
        <w:tab/>
      </w:r>
      <w:r w:rsidRPr="000176C2">
        <w:rPr>
          <w:sz w:val="20"/>
          <w:szCs w:val="20"/>
        </w:rPr>
        <w:tab/>
      </w:r>
      <w:r w:rsidRPr="000176C2">
        <w:rPr>
          <w:sz w:val="20"/>
          <w:szCs w:val="20"/>
        </w:rPr>
        <w:tab/>
        <w:t>- inż. Stanisław Węgrzyn</w:t>
      </w:r>
    </w:p>
    <w:p w14:paraId="277664ED" w14:textId="77777777" w:rsidR="00BC36B8" w:rsidRPr="000176C2" w:rsidRDefault="00BC36B8" w:rsidP="00BC36B8">
      <w:pPr>
        <w:jc w:val="both"/>
        <w:rPr>
          <w:sz w:val="20"/>
          <w:szCs w:val="20"/>
        </w:rPr>
      </w:pPr>
      <w:r w:rsidRPr="000176C2">
        <w:rPr>
          <w:sz w:val="20"/>
          <w:szCs w:val="20"/>
        </w:rPr>
        <w:t>a ………………………………………………………………………………………………………………………………………………………………………………………………………………………….</w:t>
      </w:r>
      <w:r w:rsidRPr="000176C2">
        <w:rPr>
          <w:sz w:val="20"/>
          <w:szCs w:val="20"/>
        </w:rPr>
        <w:tab/>
      </w:r>
      <w:r w:rsidRPr="000176C2">
        <w:rPr>
          <w:sz w:val="20"/>
          <w:szCs w:val="20"/>
        </w:rPr>
        <w:tab/>
      </w:r>
      <w:r w:rsidRPr="000176C2">
        <w:rPr>
          <w:sz w:val="20"/>
          <w:szCs w:val="20"/>
        </w:rPr>
        <w:tab/>
      </w:r>
      <w:r w:rsidRPr="000176C2">
        <w:rPr>
          <w:sz w:val="20"/>
          <w:szCs w:val="20"/>
        </w:rPr>
        <w:tab/>
      </w:r>
      <w:r w:rsidRPr="000176C2">
        <w:rPr>
          <w:sz w:val="20"/>
          <w:szCs w:val="20"/>
        </w:rPr>
        <w:tab/>
      </w:r>
      <w:r w:rsidRPr="000176C2">
        <w:rPr>
          <w:sz w:val="20"/>
          <w:szCs w:val="20"/>
        </w:rPr>
        <w:tab/>
      </w:r>
      <w:r w:rsidRPr="000176C2">
        <w:rPr>
          <w:sz w:val="20"/>
          <w:szCs w:val="20"/>
        </w:rPr>
        <w:tab/>
      </w:r>
      <w:r w:rsidRPr="000176C2">
        <w:rPr>
          <w:sz w:val="20"/>
          <w:szCs w:val="20"/>
        </w:rPr>
        <w:tab/>
      </w:r>
      <w:r w:rsidRPr="000176C2">
        <w:rPr>
          <w:sz w:val="20"/>
          <w:szCs w:val="20"/>
        </w:rPr>
        <w:tab/>
      </w:r>
      <w:r w:rsidRPr="000176C2">
        <w:rPr>
          <w:sz w:val="20"/>
          <w:szCs w:val="20"/>
        </w:rPr>
        <w:tab/>
      </w:r>
      <w:r w:rsidRPr="000176C2">
        <w:rPr>
          <w:sz w:val="20"/>
          <w:szCs w:val="20"/>
        </w:rPr>
        <w:tab/>
      </w:r>
      <w:r w:rsidRPr="000176C2">
        <w:rPr>
          <w:sz w:val="20"/>
          <w:szCs w:val="20"/>
        </w:rPr>
        <w:tab/>
        <w:t xml:space="preserve">           </w:t>
      </w:r>
    </w:p>
    <w:p w14:paraId="040AB071" w14:textId="77777777" w:rsidR="00BC36B8" w:rsidRPr="000176C2" w:rsidRDefault="00BC36B8" w:rsidP="00BC36B8">
      <w:pPr>
        <w:jc w:val="both"/>
        <w:rPr>
          <w:sz w:val="20"/>
          <w:szCs w:val="20"/>
        </w:rPr>
      </w:pPr>
      <w:r w:rsidRPr="000176C2">
        <w:rPr>
          <w:sz w:val="20"/>
          <w:szCs w:val="20"/>
        </w:rPr>
        <w:t>reprezentowanym przez:</w:t>
      </w:r>
    </w:p>
    <w:p w14:paraId="291F9873" w14:textId="77777777" w:rsidR="00BC36B8" w:rsidRPr="000176C2" w:rsidRDefault="00BC36B8" w:rsidP="00BC36B8">
      <w:pPr>
        <w:jc w:val="both"/>
        <w:rPr>
          <w:sz w:val="20"/>
          <w:szCs w:val="20"/>
        </w:rPr>
      </w:pPr>
      <w:r w:rsidRPr="000176C2">
        <w:rPr>
          <w:sz w:val="20"/>
          <w:szCs w:val="20"/>
        </w:rPr>
        <w:t>……………………………………………………………………………………………………………</w:t>
      </w:r>
    </w:p>
    <w:p w14:paraId="3C282C80" w14:textId="77777777" w:rsidR="00BC36B8" w:rsidRPr="000176C2" w:rsidRDefault="00BC36B8" w:rsidP="00BC36B8">
      <w:pPr>
        <w:jc w:val="both"/>
        <w:rPr>
          <w:sz w:val="20"/>
          <w:szCs w:val="20"/>
        </w:rPr>
      </w:pPr>
      <w:r w:rsidRPr="000176C2">
        <w:rPr>
          <w:sz w:val="20"/>
          <w:szCs w:val="20"/>
        </w:rPr>
        <w:t>zwanym dalej Wykonawcą.</w:t>
      </w:r>
    </w:p>
    <w:p w14:paraId="6C3FF13B" w14:textId="77777777" w:rsidR="00BC36B8" w:rsidRPr="000176C2" w:rsidRDefault="00BC36B8" w:rsidP="00BC36B8">
      <w:pPr>
        <w:jc w:val="both"/>
        <w:rPr>
          <w:b/>
          <w:bCs/>
          <w:sz w:val="20"/>
          <w:szCs w:val="20"/>
        </w:rPr>
      </w:pPr>
      <w:r w:rsidRPr="000176C2">
        <w:rPr>
          <w:sz w:val="20"/>
          <w:szCs w:val="20"/>
        </w:rPr>
        <w:t>W wyniku dokonania przez Zamawiającego wyboru oferty Wykonawcy w trakcie postępowania  o zamówienie publiczne na ……………………………………………………………………………………………………….</w:t>
      </w:r>
    </w:p>
    <w:p w14:paraId="6C165041" w14:textId="77777777" w:rsidR="00BC36B8" w:rsidRPr="000176C2" w:rsidRDefault="00BC36B8" w:rsidP="00BC36B8">
      <w:pPr>
        <w:jc w:val="both"/>
        <w:rPr>
          <w:b/>
          <w:bCs/>
          <w:sz w:val="20"/>
          <w:szCs w:val="20"/>
        </w:rPr>
      </w:pPr>
    </w:p>
    <w:p w14:paraId="2F11B624" w14:textId="77777777" w:rsidR="00BC36B8" w:rsidRPr="000176C2" w:rsidRDefault="00BC36B8" w:rsidP="00BC36B8">
      <w:pPr>
        <w:jc w:val="both"/>
        <w:rPr>
          <w:sz w:val="20"/>
          <w:szCs w:val="20"/>
        </w:rPr>
      </w:pPr>
      <w:r w:rsidRPr="000176C2">
        <w:rPr>
          <w:sz w:val="20"/>
          <w:szCs w:val="20"/>
        </w:rPr>
        <w:t>prowadzonego w trybie przetarg nieograniczony, Strony oświadczają co następuje:</w:t>
      </w:r>
    </w:p>
    <w:p w14:paraId="5585458A" w14:textId="77777777" w:rsidR="00BC36B8" w:rsidRPr="000176C2" w:rsidRDefault="00BC36B8" w:rsidP="00BC36B8">
      <w:pPr>
        <w:jc w:val="both"/>
        <w:rPr>
          <w:sz w:val="20"/>
          <w:szCs w:val="20"/>
        </w:rPr>
      </w:pPr>
    </w:p>
    <w:p w14:paraId="74C99D64" w14:textId="77777777" w:rsidR="00BC36B8" w:rsidRPr="000176C2" w:rsidRDefault="00BC36B8" w:rsidP="00BC36B8">
      <w:pPr>
        <w:jc w:val="both"/>
        <w:rPr>
          <w:sz w:val="20"/>
          <w:szCs w:val="20"/>
        </w:rPr>
      </w:pPr>
      <w:r w:rsidRPr="000176C2">
        <w:rPr>
          <w:sz w:val="20"/>
          <w:szCs w:val="20"/>
        </w:rPr>
        <w:tab/>
      </w:r>
      <w:r w:rsidRPr="000176C2">
        <w:rPr>
          <w:sz w:val="20"/>
          <w:szCs w:val="20"/>
        </w:rPr>
        <w:tab/>
      </w:r>
      <w:r w:rsidRPr="000176C2">
        <w:rPr>
          <w:sz w:val="20"/>
          <w:szCs w:val="20"/>
        </w:rPr>
        <w:tab/>
      </w:r>
      <w:r w:rsidRPr="000176C2">
        <w:rPr>
          <w:sz w:val="20"/>
          <w:szCs w:val="20"/>
        </w:rPr>
        <w:tab/>
      </w:r>
      <w:r w:rsidRPr="000176C2">
        <w:rPr>
          <w:sz w:val="20"/>
          <w:szCs w:val="20"/>
        </w:rPr>
        <w:tab/>
      </w:r>
      <w:r w:rsidRPr="000176C2">
        <w:rPr>
          <w:sz w:val="20"/>
          <w:szCs w:val="20"/>
        </w:rPr>
        <w:tab/>
      </w:r>
      <w:r w:rsidRPr="000176C2">
        <w:rPr>
          <w:b/>
          <w:bCs/>
          <w:sz w:val="20"/>
          <w:szCs w:val="20"/>
        </w:rPr>
        <w:t>§ 1</w:t>
      </w:r>
    </w:p>
    <w:p w14:paraId="75A7F27F" w14:textId="77777777" w:rsidR="00BC36B8" w:rsidRPr="000176C2" w:rsidRDefault="00BC36B8" w:rsidP="00BC36B8">
      <w:pPr>
        <w:jc w:val="both"/>
        <w:rPr>
          <w:sz w:val="20"/>
          <w:szCs w:val="20"/>
        </w:rPr>
      </w:pPr>
    </w:p>
    <w:p w14:paraId="470EE500" w14:textId="77777777" w:rsidR="00BC36B8" w:rsidRPr="00764806" w:rsidRDefault="00BC36B8" w:rsidP="00BC36B8">
      <w:pPr>
        <w:pStyle w:val="Akapitzlist"/>
        <w:shd w:val="clear" w:color="auto" w:fill="FFFFFF"/>
        <w:spacing w:after="0" w:line="240" w:lineRule="auto"/>
        <w:ind w:left="357" w:right="108"/>
        <w:jc w:val="both"/>
        <w:rPr>
          <w:rFonts w:ascii="Times New Roman" w:hAnsi="Times New Roman"/>
          <w:b/>
          <w:sz w:val="20"/>
          <w:szCs w:val="20"/>
        </w:rPr>
      </w:pPr>
      <w:r w:rsidRPr="004B11B0">
        <w:rPr>
          <w:rFonts w:ascii="Times New Roman" w:hAnsi="Times New Roman"/>
          <w:sz w:val="20"/>
          <w:szCs w:val="20"/>
        </w:rPr>
        <w:t>Zamawiający zleca, a Wykonawca przyjmuje do wykonania prace polegające na:</w:t>
      </w:r>
      <w:r w:rsidRPr="004B11B0">
        <w:rPr>
          <w:rFonts w:ascii="Times New Roman" w:hAnsi="Times New Roman"/>
          <w:b/>
          <w:sz w:val="20"/>
          <w:szCs w:val="20"/>
        </w:rPr>
        <w:t xml:space="preserve"> </w:t>
      </w:r>
      <w:r w:rsidRPr="004B11B0">
        <w:rPr>
          <w:rFonts w:ascii="Times New Roman" w:hAnsi="Times New Roman"/>
          <w:b/>
          <w:bCs/>
          <w:sz w:val="20"/>
          <w:szCs w:val="20"/>
        </w:rPr>
        <w:t xml:space="preserve">Zmianie centralnego ogrzewania w lokalach komunalnych </w:t>
      </w:r>
      <w:r w:rsidRPr="004B11B0">
        <w:rPr>
          <w:rFonts w:ascii="Times New Roman" w:hAnsi="Times New Roman"/>
          <w:b/>
          <w:sz w:val="20"/>
          <w:szCs w:val="20"/>
        </w:rPr>
        <w:t>oraz</w:t>
      </w:r>
      <w:r w:rsidRPr="004B11B0">
        <w:rPr>
          <w:rFonts w:ascii="Times New Roman" w:hAnsi="Times New Roman"/>
          <w:b/>
          <w:bCs/>
          <w:sz w:val="20"/>
          <w:szCs w:val="20"/>
        </w:rPr>
        <w:t xml:space="preserve"> budowa instalacji zbiornikowej na gaz płynny propan(zbiornik naziemny V=4850 dm</w:t>
      </w:r>
      <w:r w:rsidRPr="004B11B0">
        <w:rPr>
          <w:rFonts w:ascii="Times New Roman" w:hAnsi="Times New Roman"/>
          <w:b/>
          <w:bCs/>
          <w:sz w:val="20"/>
          <w:szCs w:val="20"/>
          <w:vertAlign w:val="superscript"/>
        </w:rPr>
        <w:t>3</w:t>
      </w:r>
      <w:r w:rsidRPr="004B11B0">
        <w:rPr>
          <w:rFonts w:ascii="Times New Roman" w:hAnsi="Times New Roman"/>
          <w:b/>
          <w:bCs/>
          <w:sz w:val="20"/>
          <w:szCs w:val="20"/>
        </w:rPr>
        <w:t xml:space="preserve"> wraz z przyłączem gazu do budynku oraz wewnętrzną instalacją gazową i montażem kotła gazowego</w:t>
      </w:r>
      <w:r>
        <w:rPr>
          <w:rFonts w:ascii="Times New Roman" w:hAnsi="Times New Roman"/>
          <w:b/>
          <w:bCs/>
          <w:sz w:val="20"/>
          <w:szCs w:val="20"/>
        </w:rPr>
        <w:t>.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411"/>
      </w:tblGrid>
      <w:tr w:rsidR="00BC36B8" w:rsidRPr="00831255" w14:paraId="2098E714" w14:textId="77777777" w:rsidTr="003A0647">
        <w:trPr>
          <w:trHeight w:val="566"/>
        </w:trPr>
        <w:tc>
          <w:tcPr>
            <w:tcW w:w="9411" w:type="dxa"/>
          </w:tcPr>
          <w:p w14:paraId="21741C60" w14:textId="77777777" w:rsidR="00BC36B8" w:rsidRDefault="00BC36B8" w:rsidP="003A0647">
            <w:pPr>
              <w:jc w:val="both"/>
              <w:rPr>
                <w:b/>
                <w:bCs/>
                <w:sz w:val="20"/>
                <w:szCs w:val="20"/>
                <w:u w:val="single"/>
              </w:rPr>
            </w:pPr>
            <w:r w:rsidRPr="00831255">
              <w:rPr>
                <w:b/>
                <w:bCs/>
                <w:sz w:val="20"/>
                <w:szCs w:val="20"/>
                <w:u w:val="single"/>
              </w:rPr>
              <w:t>Szczegółowy zakres robót określa przedmiar oraz projekt techniczny robót stanowiący materiał pomocniczy (Załącznik nr 8)</w:t>
            </w:r>
          </w:p>
          <w:p w14:paraId="7E714D83" w14:textId="77777777" w:rsidR="00BC36B8" w:rsidRPr="004B11B0" w:rsidRDefault="00BC36B8" w:rsidP="003A0647">
            <w:pPr>
              <w:jc w:val="both"/>
              <w:rPr>
                <w:sz w:val="18"/>
                <w:szCs w:val="18"/>
                <w:lang w:eastAsia="en-US"/>
              </w:rPr>
            </w:pPr>
            <w:r w:rsidRPr="004B11B0">
              <w:rPr>
                <w:b/>
                <w:sz w:val="18"/>
                <w:szCs w:val="18"/>
                <w:lang w:eastAsia="en-US"/>
              </w:rPr>
              <w:t>Zakres zamówienia obejmuje</w:t>
            </w:r>
            <w:r w:rsidRPr="004B11B0">
              <w:rPr>
                <w:sz w:val="18"/>
                <w:szCs w:val="18"/>
                <w:lang w:eastAsia="en-US"/>
              </w:rPr>
              <w:t>:</w:t>
            </w:r>
          </w:p>
          <w:p w14:paraId="5BB79519" w14:textId="77777777" w:rsidR="00BC36B8" w:rsidRDefault="00BC36B8">
            <w:pPr>
              <w:pStyle w:val="Tekstpodstawowy"/>
              <w:numPr>
                <w:ilvl w:val="3"/>
                <w:numId w:val="10"/>
              </w:numPr>
              <w:suppressAutoHyphens/>
              <w:spacing w:after="0"/>
              <w:ind w:left="741" w:hanging="142"/>
              <w:jc w:val="both"/>
              <w:rPr>
                <w:sz w:val="18"/>
                <w:szCs w:val="18"/>
              </w:rPr>
            </w:pPr>
            <w:r w:rsidRPr="004B11B0">
              <w:rPr>
                <w:sz w:val="18"/>
                <w:szCs w:val="18"/>
              </w:rPr>
              <w:t>Wykonanie instalacji wewnętrznej c.o. zgodnie z P.T.</w:t>
            </w:r>
          </w:p>
          <w:p w14:paraId="2CDFB953" w14:textId="77777777" w:rsidR="00BC36B8" w:rsidRDefault="00BC36B8">
            <w:pPr>
              <w:pStyle w:val="Tekstpodstawowy"/>
              <w:numPr>
                <w:ilvl w:val="3"/>
                <w:numId w:val="10"/>
              </w:numPr>
              <w:suppressAutoHyphens/>
              <w:spacing w:after="0"/>
              <w:ind w:left="741" w:hanging="142"/>
              <w:jc w:val="both"/>
              <w:rPr>
                <w:sz w:val="18"/>
                <w:szCs w:val="18"/>
              </w:rPr>
            </w:pPr>
            <w:r w:rsidRPr="004B11B0">
              <w:rPr>
                <w:sz w:val="18"/>
                <w:szCs w:val="18"/>
              </w:rPr>
              <w:t>Wykonanie wentylacji grawitacyjnej w budynku zgodnie z obmiarem,</w:t>
            </w:r>
          </w:p>
          <w:p w14:paraId="1DD56571" w14:textId="77777777" w:rsidR="00BC36B8" w:rsidRDefault="00BC36B8">
            <w:pPr>
              <w:pStyle w:val="Tekstpodstawowy"/>
              <w:numPr>
                <w:ilvl w:val="3"/>
                <w:numId w:val="10"/>
              </w:numPr>
              <w:suppressAutoHyphens/>
              <w:spacing w:after="0"/>
              <w:ind w:left="741" w:hanging="142"/>
              <w:jc w:val="both"/>
              <w:rPr>
                <w:sz w:val="18"/>
                <w:szCs w:val="18"/>
              </w:rPr>
            </w:pPr>
            <w:r w:rsidRPr="004B11B0">
              <w:rPr>
                <w:sz w:val="18"/>
                <w:szCs w:val="18"/>
              </w:rPr>
              <w:t>Wykonanie przekuć i zamurowanie otworów w przegrodach wewnętrznych pod prowadzenie instalacji c. o. wraz z zabudowaniem rur ochronnych,</w:t>
            </w:r>
          </w:p>
          <w:p w14:paraId="1EA1740C" w14:textId="77777777" w:rsidR="00BC36B8" w:rsidRDefault="00BC36B8">
            <w:pPr>
              <w:pStyle w:val="Tekstpodstawowy"/>
              <w:numPr>
                <w:ilvl w:val="3"/>
                <w:numId w:val="10"/>
              </w:numPr>
              <w:suppressAutoHyphens/>
              <w:spacing w:after="0"/>
              <w:ind w:left="741" w:hanging="142"/>
              <w:jc w:val="both"/>
              <w:rPr>
                <w:sz w:val="18"/>
                <w:szCs w:val="18"/>
              </w:rPr>
            </w:pPr>
            <w:r w:rsidRPr="004B11B0">
              <w:rPr>
                <w:sz w:val="18"/>
                <w:szCs w:val="18"/>
              </w:rPr>
              <w:t>Demontaż elementów posadzki pod przewody prowadzone w posadzce (jeżeli występuje),</w:t>
            </w:r>
          </w:p>
          <w:p w14:paraId="32EDBB97" w14:textId="77777777" w:rsidR="00BC36B8" w:rsidRDefault="00BC36B8">
            <w:pPr>
              <w:pStyle w:val="Tekstpodstawowy"/>
              <w:numPr>
                <w:ilvl w:val="3"/>
                <w:numId w:val="10"/>
              </w:numPr>
              <w:suppressAutoHyphens/>
              <w:spacing w:after="0"/>
              <w:ind w:left="741" w:hanging="142"/>
              <w:jc w:val="both"/>
              <w:rPr>
                <w:sz w:val="18"/>
                <w:szCs w:val="18"/>
              </w:rPr>
            </w:pPr>
            <w:r w:rsidRPr="004B11B0">
              <w:rPr>
                <w:sz w:val="18"/>
                <w:szCs w:val="18"/>
              </w:rPr>
              <w:t>Demontaż grzejników wraz z armaturą ( jeżeli występuje),</w:t>
            </w:r>
          </w:p>
          <w:p w14:paraId="6542516A" w14:textId="77777777" w:rsidR="00BC36B8" w:rsidRDefault="00BC36B8">
            <w:pPr>
              <w:pStyle w:val="Tekstpodstawowy"/>
              <w:numPr>
                <w:ilvl w:val="3"/>
                <w:numId w:val="10"/>
              </w:numPr>
              <w:suppressAutoHyphens/>
              <w:spacing w:after="0"/>
              <w:ind w:left="741" w:hanging="142"/>
              <w:jc w:val="both"/>
              <w:rPr>
                <w:sz w:val="18"/>
                <w:szCs w:val="18"/>
              </w:rPr>
            </w:pPr>
            <w:r w:rsidRPr="004B11B0">
              <w:rPr>
                <w:sz w:val="18"/>
                <w:szCs w:val="18"/>
              </w:rPr>
              <w:t>Montaż grzejników wraz z armaturą, wykonanie wewnętrznej instalacji gazowej zgodnie z P.T.</w:t>
            </w:r>
          </w:p>
          <w:p w14:paraId="3C3A4D3D" w14:textId="77777777" w:rsidR="00BC36B8" w:rsidRDefault="00BC36B8">
            <w:pPr>
              <w:pStyle w:val="Tekstpodstawowy"/>
              <w:numPr>
                <w:ilvl w:val="3"/>
                <w:numId w:val="10"/>
              </w:numPr>
              <w:suppressAutoHyphens/>
              <w:spacing w:after="0"/>
              <w:ind w:left="741" w:hanging="142"/>
              <w:jc w:val="both"/>
              <w:rPr>
                <w:sz w:val="18"/>
                <w:szCs w:val="18"/>
              </w:rPr>
            </w:pPr>
            <w:r w:rsidRPr="004B11B0">
              <w:rPr>
                <w:sz w:val="18"/>
                <w:szCs w:val="18"/>
              </w:rPr>
              <w:t>Wykonanie wewnętrznej instalacji grzewczej w lokalach z rur miedzianych łączonych przez lutowanie lub zacisk i podłączenie do  szafki licznikowej,</w:t>
            </w:r>
          </w:p>
          <w:p w14:paraId="23B1EF0F" w14:textId="77777777" w:rsidR="00BC36B8" w:rsidRDefault="00BC36B8">
            <w:pPr>
              <w:pStyle w:val="Tekstpodstawowy"/>
              <w:numPr>
                <w:ilvl w:val="3"/>
                <w:numId w:val="10"/>
              </w:numPr>
              <w:suppressAutoHyphens/>
              <w:spacing w:after="0"/>
              <w:ind w:left="741" w:hanging="142"/>
              <w:jc w:val="both"/>
              <w:rPr>
                <w:sz w:val="18"/>
                <w:szCs w:val="18"/>
              </w:rPr>
            </w:pPr>
            <w:r w:rsidRPr="004B11B0">
              <w:rPr>
                <w:sz w:val="18"/>
                <w:szCs w:val="18"/>
              </w:rPr>
              <w:t>Montaż pozostałej armatury odcinającej, spustowej i odpowietrzającej,</w:t>
            </w:r>
          </w:p>
          <w:p w14:paraId="7C2CDA61" w14:textId="77777777" w:rsidR="00BC36B8" w:rsidRDefault="00BC36B8">
            <w:pPr>
              <w:pStyle w:val="Tekstpodstawowy"/>
              <w:numPr>
                <w:ilvl w:val="3"/>
                <w:numId w:val="10"/>
              </w:numPr>
              <w:suppressAutoHyphens/>
              <w:spacing w:after="0"/>
              <w:ind w:left="741" w:hanging="142"/>
              <w:jc w:val="both"/>
              <w:rPr>
                <w:sz w:val="18"/>
                <w:szCs w:val="18"/>
              </w:rPr>
            </w:pPr>
            <w:r w:rsidRPr="004B11B0">
              <w:rPr>
                <w:sz w:val="18"/>
                <w:szCs w:val="18"/>
              </w:rPr>
              <w:t>Napełnienie instalacji i próby ciśnieniowe instalacji na zimno,</w:t>
            </w:r>
          </w:p>
          <w:p w14:paraId="5FC2A376" w14:textId="77777777" w:rsidR="00BC36B8" w:rsidRDefault="00BC36B8" w:rsidP="003A0647">
            <w:pPr>
              <w:pStyle w:val="Tekstpodstawowy"/>
              <w:suppressAutoHyphens/>
              <w:spacing w:after="0"/>
              <w:ind w:left="59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</w:t>
            </w:r>
            <w:r w:rsidRPr="004B11B0">
              <w:rPr>
                <w:sz w:val="18"/>
                <w:szCs w:val="18"/>
              </w:rPr>
              <w:t>Wykonanie izolacji cieplnej rurociągów (jeżeli występują</w:t>
            </w:r>
            <w:r>
              <w:rPr>
                <w:sz w:val="18"/>
                <w:szCs w:val="18"/>
              </w:rPr>
              <w:t>,</w:t>
            </w:r>
          </w:p>
          <w:p w14:paraId="4905D92E" w14:textId="77777777" w:rsidR="00BC36B8" w:rsidRDefault="00BC36B8" w:rsidP="003A0647">
            <w:pPr>
              <w:pStyle w:val="Tekstpodstawowy"/>
              <w:suppressAutoHyphens/>
              <w:spacing w:after="0"/>
              <w:ind w:left="59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</w:t>
            </w:r>
            <w:r w:rsidRPr="006550DB">
              <w:rPr>
                <w:sz w:val="18"/>
                <w:szCs w:val="18"/>
              </w:rPr>
              <w:t>Odtworzenie posadzki (jeżeli występuje),</w:t>
            </w:r>
          </w:p>
          <w:p w14:paraId="0069A876" w14:textId="77777777" w:rsidR="00BC36B8" w:rsidRDefault="00BC36B8" w:rsidP="003A0647">
            <w:pPr>
              <w:pStyle w:val="Tekstpodstawowy"/>
              <w:suppressAutoHyphens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12.</w:t>
            </w:r>
            <w:r w:rsidRPr="006550DB">
              <w:rPr>
                <w:sz w:val="18"/>
                <w:szCs w:val="18"/>
              </w:rPr>
              <w:t>Rozruch instalacji na gorąco, regulacja hydrauliczna i ustalenie parametrów pracy instalacji,</w:t>
            </w:r>
          </w:p>
          <w:p w14:paraId="707055CF" w14:textId="77777777" w:rsidR="00BC36B8" w:rsidRPr="006550DB" w:rsidRDefault="00BC36B8" w:rsidP="003A0647">
            <w:pPr>
              <w:pStyle w:val="Tekstpodstawowy"/>
              <w:suppressAutoHyphens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13.</w:t>
            </w:r>
            <w:r w:rsidRPr="006550DB">
              <w:rPr>
                <w:sz w:val="18"/>
                <w:szCs w:val="18"/>
              </w:rPr>
              <w:t>Wykonanie i dostarczenie protokołów odbiorczych z prób szczelności.</w:t>
            </w:r>
          </w:p>
        </w:tc>
      </w:tr>
    </w:tbl>
    <w:p w14:paraId="24E5BC50" w14:textId="77777777" w:rsidR="00BC36B8" w:rsidRPr="004B6090" w:rsidRDefault="00BC36B8" w:rsidP="00BC36B8">
      <w:pPr>
        <w:tabs>
          <w:tab w:val="left" w:pos="50"/>
        </w:tabs>
        <w:jc w:val="both"/>
        <w:rPr>
          <w:sz w:val="20"/>
          <w:szCs w:val="20"/>
        </w:rPr>
      </w:pPr>
    </w:p>
    <w:p w14:paraId="1C761EEF" w14:textId="77777777" w:rsidR="00BC36B8" w:rsidRPr="000176C2" w:rsidRDefault="00BC36B8" w:rsidP="00BC36B8">
      <w:pPr>
        <w:jc w:val="both"/>
        <w:rPr>
          <w:sz w:val="20"/>
          <w:szCs w:val="20"/>
        </w:rPr>
      </w:pPr>
      <w:r w:rsidRPr="000176C2">
        <w:rPr>
          <w:sz w:val="20"/>
          <w:szCs w:val="20"/>
        </w:rPr>
        <w:tab/>
      </w:r>
      <w:r w:rsidRPr="000176C2">
        <w:rPr>
          <w:sz w:val="20"/>
          <w:szCs w:val="20"/>
        </w:rPr>
        <w:tab/>
      </w:r>
      <w:r w:rsidRPr="000176C2">
        <w:rPr>
          <w:sz w:val="20"/>
          <w:szCs w:val="20"/>
        </w:rPr>
        <w:tab/>
      </w:r>
      <w:r w:rsidRPr="000176C2">
        <w:rPr>
          <w:sz w:val="20"/>
          <w:szCs w:val="20"/>
        </w:rPr>
        <w:tab/>
      </w:r>
      <w:r w:rsidRPr="000176C2">
        <w:rPr>
          <w:sz w:val="20"/>
          <w:szCs w:val="20"/>
        </w:rPr>
        <w:tab/>
      </w:r>
      <w:r w:rsidRPr="000176C2">
        <w:rPr>
          <w:sz w:val="20"/>
          <w:szCs w:val="20"/>
        </w:rPr>
        <w:tab/>
      </w:r>
      <w:r w:rsidRPr="000176C2">
        <w:rPr>
          <w:b/>
          <w:bCs/>
          <w:sz w:val="20"/>
          <w:szCs w:val="20"/>
        </w:rPr>
        <w:t>§ 2</w:t>
      </w:r>
    </w:p>
    <w:p w14:paraId="7A8D7071" w14:textId="77777777" w:rsidR="00BC36B8" w:rsidRPr="000176C2" w:rsidRDefault="00BC36B8" w:rsidP="00BC36B8">
      <w:pPr>
        <w:jc w:val="both"/>
        <w:rPr>
          <w:sz w:val="20"/>
          <w:szCs w:val="20"/>
        </w:rPr>
      </w:pPr>
    </w:p>
    <w:p w14:paraId="1F1F930B" w14:textId="77777777" w:rsidR="00BC36B8" w:rsidRPr="000176C2" w:rsidRDefault="00BC36B8">
      <w:pPr>
        <w:numPr>
          <w:ilvl w:val="0"/>
          <w:numId w:val="17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Termin rozpoczęcia robót ustala się na …………..., a termin zakończenia robót na dzień ……… r.</w:t>
      </w:r>
    </w:p>
    <w:p w14:paraId="1958C75E" w14:textId="77777777" w:rsidR="00BC36B8" w:rsidRPr="00764806" w:rsidRDefault="00BC36B8">
      <w:pPr>
        <w:numPr>
          <w:ilvl w:val="0"/>
          <w:numId w:val="17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Strony ustalają, że obowiązującą ich formą rozliczenia jest wynagrodzenie zgodnie ze złożoną ofertą:</w:t>
      </w:r>
    </w:p>
    <w:p w14:paraId="7DE527BA" w14:textId="77777777" w:rsidR="00BC36B8" w:rsidRPr="00AF0707" w:rsidRDefault="00BC36B8" w:rsidP="00BC36B8">
      <w:pPr>
        <w:spacing w:line="360" w:lineRule="auto"/>
        <w:jc w:val="both"/>
        <w:rPr>
          <w:rFonts w:ascii="Tahoma" w:hAnsi="Tahoma" w:cs="Tahoma"/>
          <w:b/>
          <w:bCs/>
          <w:sz w:val="18"/>
          <w:szCs w:val="18"/>
        </w:rPr>
      </w:pPr>
      <w:r w:rsidRPr="00AF0707">
        <w:rPr>
          <w:rFonts w:ascii="Tahoma" w:hAnsi="Tahoma" w:cs="Tahoma"/>
          <w:b/>
          <w:bCs/>
          <w:sz w:val="18"/>
          <w:szCs w:val="18"/>
        </w:rPr>
        <w:t>Zadanie I:</w:t>
      </w:r>
    </w:p>
    <w:tbl>
      <w:tblPr>
        <w:tblW w:w="9392" w:type="dxa"/>
        <w:tblInd w:w="-35" w:type="dxa"/>
        <w:tblLayout w:type="fixed"/>
        <w:tblLook w:val="0000" w:firstRow="0" w:lastRow="0" w:firstColumn="0" w:lastColumn="0" w:noHBand="0" w:noVBand="0"/>
      </w:tblPr>
      <w:tblGrid>
        <w:gridCol w:w="597"/>
        <w:gridCol w:w="2694"/>
        <w:gridCol w:w="850"/>
        <w:gridCol w:w="1985"/>
        <w:gridCol w:w="1275"/>
        <w:gridCol w:w="1991"/>
      </w:tblGrid>
      <w:tr w:rsidR="00BC36B8" w:rsidRPr="00AF0707" w14:paraId="1F32E947" w14:textId="77777777" w:rsidTr="003A0647">
        <w:trPr>
          <w:trHeight w:val="411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320ED1" w14:textId="77777777" w:rsidR="00BC36B8" w:rsidRPr="00AF0707" w:rsidRDefault="00BC36B8" w:rsidP="003A0647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2A6F58B2" w14:textId="77777777" w:rsidR="00BC36B8" w:rsidRPr="00AF0707" w:rsidRDefault="00BC36B8" w:rsidP="003A064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F0707">
              <w:rPr>
                <w:rFonts w:ascii="Tahoma" w:hAnsi="Tahoma" w:cs="Tahoma"/>
                <w:b/>
                <w:sz w:val="18"/>
                <w:szCs w:val="18"/>
              </w:rPr>
              <w:t>Lp.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AA664E" w14:textId="77777777" w:rsidR="00BC36B8" w:rsidRPr="00AF0707" w:rsidRDefault="00BC36B8" w:rsidP="003A0647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00237650" w14:textId="77777777" w:rsidR="00BC36B8" w:rsidRPr="00AF0707" w:rsidRDefault="00BC36B8" w:rsidP="003A064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F0707">
              <w:rPr>
                <w:rFonts w:ascii="Tahoma" w:hAnsi="Tahoma" w:cs="Tahoma"/>
                <w:b/>
                <w:sz w:val="18"/>
                <w:szCs w:val="18"/>
              </w:rPr>
              <w:t>Adres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7E8279" w14:textId="77777777" w:rsidR="00BC36B8" w:rsidRPr="00AF0707" w:rsidRDefault="00BC36B8" w:rsidP="003A0647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6F604AA0" w14:textId="77777777" w:rsidR="00BC36B8" w:rsidRPr="00AF0707" w:rsidRDefault="00BC36B8" w:rsidP="003A064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F0707">
              <w:rPr>
                <w:rFonts w:ascii="Tahoma" w:hAnsi="Tahoma" w:cs="Tahoma"/>
                <w:b/>
                <w:sz w:val="18"/>
                <w:szCs w:val="18"/>
              </w:rPr>
              <w:t>C</w:t>
            </w:r>
            <w:r>
              <w:rPr>
                <w:rFonts w:ascii="Tahoma" w:hAnsi="Tahoma" w:cs="Tahoma"/>
                <w:b/>
                <w:sz w:val="18"/>
                <w:szCs w:val="18"/>
              </w:rPr>
              <w:t>ENA NETTO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1BCF4A" w14:textId="77777777" w:rsidR="00BC36B8" w:rsidRPr="00AF0707" w:rsidRDefault="00BC36B8" w:rsidP="003A0647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31EC2AC4" w14:textId="77777777" w:rsidR="00BC36B8" w:rsidRPr="00AF0707" w:rsidRDefault="00BC36B8" w:rsidP="003A064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F0707">
              <w:rPr>
                <w:rFonts w:ascii="Tahoma" w:hAnsi="Tahoma" w:cs="Tahoma"/>
                <w:b/>
                <w:sz w:val="18"/>
                <w:szCs w:val="18"/>
              </w:rPr>
              <w:t xml:space="preserve">VAT 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3175B9" w14:textId="77777777" w:rsidR="00BC36B8" w:rsidRPr="00AF0707" w:rsidRDefault="00BC36B8" w:rsidP="003A0647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207E0FDA" w14:textId="77777777" w:rsidR="00BC36B8" w:rsidRPr="00AF0707" w:rsidRDefault="00BC36B8" w:rsidP="003A064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F0707">
              <w:rPr>
                <w:rFonts w:ascii="Tahoma" w:hAnsi="Tahoma" w:cs="Tahoma"/>
                <w:b/>
                <w:sz w:val="18"/>
                <w:szCs w:val="18"/>
              </w:rPr>
              <w:t>CENA BRUTTO</w:t>
            </w:r>
          </w:p>
        </w:tc>
      </w:tr>
      <w:tr w:rsidR="00BC36B8" w:rsidRPr="00AF0707" w14:paraId="56193B4B" w14:textId="77777777" w:rsidTr="003A0647">
        <w:trPr>
          <w:trHeight w:val="222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2BFC6A" w14:textId="77777777" w:rsidR="00BC36B8" w:rsidRPr="00AF0707" w:rsidRDefault="00BC36B8" w:rsidP="003A0647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F0707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7F747B" w14:textId="77777777" w:rsidR="00BC36B8" w:rsidRPr="001A0F35" w:rsidRDefault="00BC36B8" w:rsidP="003A0647">
            <w:pPr>
              <w:jc w:val="both"/>
              <w:rPr>
                <w:rFonts w:ascii="Tahoma" w:eastAsia="Calibri" w:hAnsi="Tahoma" w:cs="Tahoma"/>
                <w:bCs/>
                <w:sz w:val="18"/>
                <w:szCs w:val="18"/>
                <w:lang w:eastAsia="en-US"/>
              </w:rPr>
            </w:pPr>
            <w:r w:rsidRPr="00971BAE">
              <w:rPr>
                <w:rFonts w:ascii="Tahoma" w:eastAsia="Calibri" w:hAnsi="Tahoma" w:cs="Tahoma"/>
                <w:bCs/>
                <w:sz w:val="18"/>
                <w:szCs w:val="18"/>
                <w:lang w:eastAsia="en-US"/>
              </w:rPr>
              <w:t xml:space="preserve">ul. </w:t>
            </w:r>
            <w:r>
              <w:rPr>
                <w:rFonts w:ascii="Tahoma" w:eastAsia="Calibri" w:hAnsi="Tahoma" w:cs="Tahoma"/>
                <w:bCs/>
                <w:sz w:val="18"/>
                <w:szCs w:val="18"/>
                <w:lang w:eastAsia="en-US"/>
              </w:rPr>
              <w:t xml:space="preserve">Marynarska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A463D5" w14:textId="77777777" w:rsidR="00BC36B8" w:rsidRPr="00AF0707" w:rsidRDefault="00BC36B8" w:rsidP="003A0647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4/2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96B15A" w14:textId="77777777" w:rsidR="00BC36B8" w:rsidRPr="00AF0707" w:rsidRDefault="00BC36B8" w:rsidP="003A0647">
            <w:pPr>
              <w:snapToGrid w:val="0"/>
              <w:spacing w:line="360" w:lineRule="auto"/>
              <w:jc w:val="both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1EB4C4" w14:textId="77777777" w:rsidR="00BC36B8" w:rsidRPr="00AF0707" w:rsidRDefault="00BC36B8" w:rsidP="003A0647">
            <w:pPr>
              <w:snapToGrid w:val="0"/>
              <w:spacing w:line="360" w:lineRule="auto"/>
              <w:jc w:val="both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09B2B2" w14:textId="77777777" w:rsidR="00BC36B8" w:rsidRPr="00AF0707" w:rsidRDefault="00BC36B8" w:rsidP="003A0647">
            <w:pPr>
              <w:snapToGrid w:val="0"/>
              <w:spacing w:line="360" w:lineRule="auto"/>
              <w:jc w:val="both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</w:tr>
      <w:tr w:rsidR="00BC36B8" w:rsidRPr="00AF0707" w14:paraId="50D1745E" w14:textId="77777777" w:rsidTr="003A0647">
        <w:trPr>
          <w:trHeight w:val="222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0483FD" w14:textId="77777777" w:rsidR="00BC36B8" w:rsidRPr="00AF0707" w:rsidRDefault="00BC36B8" w:rsidP="003A0647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484F49" w14:textId="77777777" w:rsidR="00BC36B8" w:rsidRPr="00971BAE" w:rsidRDefault="00BC36B8" w:rsidP="003A0647">
            <w:pPr>
              <w:jc w:val="both"/>
              <w:rPr>
                <w:rFonts w:ascii="Tahoma" w:eastAsia="Calibri" w:hAnsi="Tahoma" w:cs="Tahoma"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Calibri" w:hAnsi="Tahoma" w:cs="Tahoma"/>
                <w:bCs/>
                <w:sz w:val="18"/>
                <w:szCs w:val="18"/>
                <w:lang w:eastAsia="en-US"/>
              </w:rPr>
              <w:t xml:space="preserve">ul. Marynarska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167D36" w14:textId="77777777" w:rsidR="00BC36B8" w:rsidRDefault="00BC36B8" w:rsidP="003A0647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bCs/>
                <w:sz w:val="18"/>
                <w:szCs w:val="18"/>
                <w:lang w:eastAsia="en-US"/>
              </w:rPr>
              <w:t>4/3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CE445A" w14:textId="77777777" w:rsidR="00BC36B8" w:rsidRPr="00AF0707" w:rsidRDefault="00BC36B8" w:rsidP="003A0647">
            <w:pPr>
              <w:snapToGrid w:val="0"/>
              <w:spacing w:line="360" w:lineRule="auto"/>
              <w:jc w:val="both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211255" w14:textId="77777777" w:rsidR="00BC36B8" w:rsidRPr="00AF0707" w:rsidRDefault="00BC36B8" w:rsidP="003A0647">
            <w:pPr>
              <w:snapToGrid w:val="0"/>
              <w:spacing w:line="360" w:lineRule="auto"/>
              <w:jc w:val="both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C904FF" w14:textId="77777777" w:rsidR="00BC36B8" w:rsidRPr="00AF0707" w:rsidRDefault="00BC36B8" w:rsidP="003A0647">
            <w:pPr>
              <w:snapToGrid w:val="0"/>
              <w:spacing w:line="360" w:lineRule="auto"/>
              <w:jc w:val="both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</w:tr>
      <w:tr w:rsidR="00BC36B8" w:rsidRPr="00AF0707" w14:paraId="5FD776F2" w14:textId="77777777" w:rsidTr="003A0647">
        <w:trPr>
          <w:trHeight w:val="222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6A09CD" w14:textId="77777777" w:rsidR="00BC36B8" w:rsidRPr="00AF0707" w:rsidRDefault="00BC36B8" w:rsidP="003A0647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06B42C" w14:textId="77777777" w:rsidR="00BC36B8" w:rsidRPr="00971BAE" w:rsidRDefault="00BC36B8" w:rsidP="003A0647">
            <w:pPr>
              <w:jc w:val="both"/>
              <w:rPr>
                <w:rFonts w:ascii="Tahoma" w:eastAsia="Calibri" w:hAnsi="Tahoma" w:cs="Tahoma"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Calibri" w:hAnsi="Tahoma" w:cs="Tahoma"/>
                <w:bCs/>
                <w:sz w:val="18"/>
                <w:szCs w:val="18"/>
                <w:lang w:eastAsia="en-US"/>
              </w:rPr>
              <w:t xml:space="preserve">ul. Marynarska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3AC663" w14:textId="77777777" w:rsidR="00BC36B8" w:rsidRDefault="00BC36B8" w:rsidP="003A0647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4/8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D9ABF8" w14:textId="77777777" w:rsidR="00BC36B8" w:rsidRPr="00AF0707" w:rsidRDefault="00BC36B8" w:rsidP="003A0647">
            <w:pPr>
              <w:snapToGrid w:val="0"/>
              <w:spacing w:line="360" w:lineRule="auto"/>
              <w:jc w:val="both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A70111" w14:textId="77777777" w:rsidR="00BC36B8" w:rsidRPr="00AF0707" w:rsidRDefault="00BC36B8" w:rsidP="003A0647">
            <w:pPr>
              <w:snapToGrid w:val="0"/>
              <w:spacing w:line="360" w:lineRule="auto"/>
              <w:jc w:val="both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E0B6F3" w14:textId="77777777" w:rsidR="00BC36B8" w:rsidRPr="00AF0707" w:rsidRDefault="00BC36B8" w:rsidP="003A0647">
            <w:pPr>
              <w:snapToGrid w:val="0"/>
              <w:spacing w:line="360" w:lineRule="auto"/>
              <w:jc w:val="both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</w:tr>
      <w:tr w:rsidR="00BC36B8" w:rsidRPr="00AF0707" w14:paraId="08FD04A6" w14:textId="77777777" w:rsidTr="003A0647">
        <w:trPr>
          <w:trHeight w:val="222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FB06B1" w14:textId="77777777" w:rsidR="00BC36B8" w:rsidRPr="00AF0707" w:rsidRDefault="00BC36B8" w:rsidP="003A0647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3C99E8" w14:textId="77777777" w:rsidR="00BC36B8" w:rsidRPr="00971BAE" w:rsidRDefault="00BC36B8" w:rsidP="003A0647">
            <w:pPr>
              <w:jc w:val="both"/>
              <w:rPr>
                <w:rFonts w:ascii="Tahoma" w:eastAsia="Calibri" w:hAnsi="Tahoma" w:cs="Tahoma"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Calibri" w:hAnsi="Tahoma" w:cs="Tahoma"/>
                <w:bCs/>
                <w:sz w:val="18"/>
                <w:szCs w:val="18"/>
                <w:lang w:eastAsia="en-US"/>
              </w:rPr>
              <w:t xml:space="preserve">ul. Żeglarska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E91872" w14:textId="77777777" w:rsidR="00BC36B8" w:rsidRDefault="00BC36B8" w:rsidP="003A0647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bCs/>
                <w:sz w:val="18"/>
                <w:szCs w:val="18"/>
                <w:lang w:eastAsia="en-US"/>
              </w:rPr>
              <w:t>11/8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5BABF9" w14:textId="77777777" w:rsidR="00BC36B8" w:rsidRPr="00AF0707" w:rsidRDefault="00BC36B8" w:rsidP="003A0647">
            <w:pPr>
              <w:snapToGrid w:val="0"/>
              <w:spacing w:line="360" w:lineRule="auto"/>
              <w:jc w:val="both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E15223" w14:textId="77777777" w:rsidR="00BC36B8" w:rsidRPr="00AF0707" w:rsidRDefault="00BC36B8" w:rsidP="003A0647">
            <w:pPr>
              <w:snapToGrid w:val="0"/>
              <w:spacing w:line="360" w:lineRule="auto"/>
              <w:jc w:val="both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18EB05" w14:textId="77777777" w:rsidR="00BC36B8" w:rsidRPr="00AF0707" w:rsidRDefault="00BC36B8" w:rsidP="003A0647">
            <w:pPr>
              <w:snapToGrid w:val="0"/>
              <w:spacing w:line="360" w:lineRule="auto"/>
              <w:jc w:val="both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</w:tr>
      <w:tr w:rsidR="00BC36B8" w:rsidRPr="00AF0707" w14:paraId="53D95640" w14:textId="77777777" w:rsidTr="003A0647">
        <w:trPr>
          <w:trHeight w:val="222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A80202" w14:textId="77777777" w:rsidR="00BC36B8" w:rsidRDefault="00BC36B8" w:rsidP="003A0647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61FF49" w14:textId="77777777" w:rsidR="00BC36B8" w:rsidRPr="00971BAE" w:rsidRDefault="00BC36B8" w:rsidP="003A0647">
            <w:pPr>
              <w:jc w:val="both"/>
              <w:rPr>
                <w:rFonts w:ascii="Tahoma" w:eastAsia="Calibri" w:hAnsi="Tahoma" w:cs="Tahoma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8B7767" w14:textId="77777777" w:rsidR="00BC36B8" w:rsidRDefault="00BC36B8" w:rsidP="003A0647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RAZEM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7062C4" w14:textId="77777777" w:rsidR="00BC36B8" w:rsidRPr="00AF0707" w:rsidRDefault="00BC36B8" w:rsidP="003A0647">
            <w:pPr>
              <w:snapToGrid w:val="0"/>
              <w:spacing w:line="360" w:lineRule="auto"/>
              <w:jc w:val="both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89C375" w14:textId="77777777" w:rsidR="00BC36B8" w:rsidRPr="00AF0707" w:rsidRDefault="00BC36B8" w:rsidP="003A0647">
            <w:pPr>
              <w:snapToGrid w:val="0"/>
              <w:spacing w:line="360" w:lineRule="auto"/>
              <w:jc w:val="both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1C3992" w14:textId="77777777" w:rsidR="00BC36B8" w:rsidRPr="00AF0707" w:rsidRDefault="00BC36B8" w:rsidP="003A0647">
            <w:pPr>
              <w:snapToGrid w:val="0"/>
              <w:spacing w:line="360" w:lineRule="auto"/>
              <w:jc w:val="both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</w:tr>
    </w:tbl>
    <w:p w14:paraId="53CEC8A4" w14:textId="77777777" w:rsidR="00BC36B8" w:rsidRDefault="00BC36B8" w:rsidP="00BC36B8">
      <w:pPr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</w:p>
    <w:p w14:paraId="3EF40AED" w14:textId="77777777" w:rsidR="00BC36B8" w:rsidRPr="00AF0707" w:rsidRDefault="00BC36B8" w:rsidP="00BC36B8">
      <w:pPr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AF0707">
        <w:rPr>
          <w:rFonts w:ascii="Tahoma" w:hAnsi="Tahoma" w:cs="Tahoma"/>
          <w:b/>
          <w:sz w:val="18"/>
          <w:szCs w:val="18"/>
        </w:rPr>
        <w:lastRenderedPageBreak/>
        <w:t>Zadanie II:</w:t>
      </w:r>
    </w:p>
    <w:tbl>
      <w:tblPr>
        <w:tblW w:w="9392" w:type="dxa"/>
        <w:tblInd w:w="-35" w:type="dxa"/>
        <w:tblLayout w:type="fixed"/>
        <w:tblLook w:val="0000" w:firstRow="0" w:lastRow="0" w:firstColumn="0" w:lastColumn="0" w:noHBand="0" w:noVBand="0"/>
      </w:tblPr>
      <w:tblGrid>
        <w:gridCol w:w="597"/>
        <w:gridCol w:w="2977"/>
        <w:gridCol w:w="851"/>
        <w:gridCol w:w="1701"/>
        <w:gridCol w:w="1275"/>
        <w:gridCol w:w="1991"/>
      </w:tblGrid>
      <w:tr w:rsidR="00BC36B8" w:rsidRPr="00AF0707" w14:paraId="323CB466" w14:textId="77777777" w:rsidTr="003A0647">
        <w:trPr>
          <w:trHeight w:val="411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540DA6" w14:textId="77777777" w:rsidR="00BC36B8" w:rsidRPr="00AF0707" w:rsidRDefault="00BC36B8" w:rsidP="003A0647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3A9C7432" w14:textId="77777777" w:rsidR="00BC36B8" w:rsidRPr="00AF0707" w:rsidRDefault="00BC36B8" w:rsidP="003A064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F0707">
              <w:rPr>
                <w:rFonts w:ascii="Tahoma" w:hAnsi="Tahoma" w:cs="Tahoma"/>
                <w:b/>
                <w:sz w:val="18"/>
                <w:szCs w:val="18"/>
              </w:rPr>
              <w:t>Lp.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22624E" w14:textId="77777777" w:rsidR="00BC36B8" w:rsidRPr="00AF0707" w:rsidRDefault="00BC36B8" w:rsidP="003A0647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05221066" w14:textId="77777777" w:rsidR="00BC36B8" w:rsidRPr="00AF0707" w:rsidRDefault="00BC36B8" w:rsidP="003A064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F0707">
              <w:rPr>
                <w:rFonts w:ascii="Tahoma" w:hAnsi="Tahoma" w:cs="Tahoma"/>
                <w:b/>
                <w:sz w:val="18"/>
                <w:szCs w:val="18"/>
              </w:rPr>
              <w:t>Adres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DBC62A" w14:textId="77777777" w:rsidR="00BC36B8" w:rsidRPr="00AF0707" w:rsidRDefault="00BC36B8" w:rsidP="003A0647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384DFA12" w14:textId="77777777" w:rsidR="00BC36B8" w:rsidRPr="00AF0707" w:rsidRDefault="00BC36B8" w:rsidP="003A064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F0707">
              <w:rPr>
                <w:rFonts w:ascii="Tahoma" w:hAnsi="Tahoma" w:cs="Tahoma"/>
                <w:b/>
                <w:sz w:val="18"/>
                <w:szCs w:val="18"/>
              </w:rPr>
              <w:t>C</w:t>
            </w:r>
            <w:r>
              <w:rPr>
                <w:rFonts w:ascii="Tahoma" w:hAnsi="Tahoma" w:cs="Tahoma"/>
                <w:b/>
                <w:sz w:val="18"/>
                <w:szCs w:val="18"/>
              </w:rPr>
              <w:t>ENA NETTO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7F62F3" w14:textId="77777777" w:rsidR="00BC36B8" w:rsidRPr="00AF0707" w:rsidRDefault="00BC36B8" w:rsidP="003A0647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0C03D906" w14:textId="77777777" w:rsidR="00BC36B8" w:rsidRPr="00AF0707" w:rsidRDefault="00BC36B8" w:rsidP="003A064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F0707">
              <w:rPr>
                <w:rFonts w:ascii="Tahoma" w:hAnsi="Tahoma" w:cs="Tahoma"/>
                <w:b/>
                <w:sz w:val="18"/>
                <w:szCs w:val="18"/>
              </w:rPr>
              <w:t xml:space="preserve">VAT 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A97F5E" w14:textId="77777777" w:rsidR="00BC36B8" w:rsidRPr="00AF0707" w:rsidRDefault="00BC36B8" w:rsidP="003A0647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2387F7DE" w14:textId="77777777" w:rsidR="00BC36B8" w:rsidRPr="00AF0707" w:rsidRDefault="00BC36B8" w:rsidP="003A064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F0707">
              <w:rPr>
                <w:rFonts w:ascii="Tahoma" w:hAnsi="Tahoma" w:cs="Tahoma"/>
                <w:b/>
                <w:sz w:val="18"/>
                <w:szCs w:val="18"/>
              </w:rPr>
              <w:t>CENA BRUTTO</w:t>
            </w:r>
          </w:p>
        </w:tc>
      </w:tr>
      <w:tr w:rsidR="00BC36B8" w:rsidRPr="00AF0707" w14:paraId="603F1A98" w14:textId="77777777" w:rsidTr="003A0647">
        <w:trPr>
          <w:trHeight w:val="314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E18219" w14:textId="77777777" w:rsidR="00BC36B8" w:rsidRPr="00AF0707" w:rsidRDefault="00BC36B8" w:rsidP="003A0647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F0707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48D924" w14:textId="77777777" w:rsidR="00BC36B8" w:rsidRPr="001A0F35" w:rsidRDefault="00BC36B8" w:rsidP="003A0647">
            <w:pPr>
              <w:jc w:val="both"/>
              <w:rPr>
                <w:rFonts w:ascii="Tahoma" w:eastAsia="Calibri" w:hAnsi="Tahoma" w:cs="Tahoma"/>
                <w:bCs/>
                <w:sz w:val="18"/>
                <w:szCs w:val="18"/>
                <w:lang w:eastAsia="en-US"/>
              </w:rPr>
            </w:pPr>
            <w:r w:rsidRPr="00971BAE">
              <w:rPr>
                <w:rFonts w:ascii="Tahoma" w:eastAsia="Calibri" w:hAnsi="Tahoma" w:cs="Tahoma"/>
                <w:bCs/>
                <w:sz w:val="18"/>
                <w:szCs w:val="18"/>
                <w:lang w:eastAsia="en-US"/>
              </w:rPr>
              <w:t xml:space="preserve">ul. </w:t>
            </w:r>
            <w:r>
              <w:rPr>
                <w:rFonts w:ascii="Tahoma" w:eastAsia="Calibri" w:hAnsi="Tahoma" w:cs="Tahoma"/>
                <w:bCs/>
                <w:sz w:val="18"/>
                <w:szCs w:val="18"/>
                <w:lang w:eastAsia="en-US"/>
              </w:rPr>
              <w:t xml:space="preserve">Słowackiego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BF0EAD" w14:textId="77777777" w:rsidR="00BC36B8" w:rsidRPr="00AF0707" w:rsidRDefault="00BC36B8" w:rsidP="003A0647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6/4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A2B918" w14:textId="77777777" w:rsidR="00BC36B8" w:rsidRPr="00AF0707" w:rsidRDefault="00BC36B8" w:rsidP="003A0647">
            <w:pPr>
              <w:snapToGrid w:val="0"/>
              <w:spacing w:line="360" w:lineRule="auto"/>
              <w:jc w:val="both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A3BB0B" w14:textId="77777777" w:rsidR="00BC36B8" w:rsidRPr="00AF0707" w:rsidRDefault="00BC36B8" w:rsidP="003A0647">
            <w:pPr>
              <w:snapToGrid w:val="0"/>
              <w:spacing w:line="360" w:lineRule="auto"/>
              <w:jc w:val="both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4B4913" w14:textId="77777777" w:rsidR="00BC36B8" w:rsidRPr="00AF0707" w:rsidRDefault="00BC36B8" w:rsidP="003A0647">
            <w:pPr>
              <w:snapToGrid w:val="0"/>
              <w:spacing w:line="360" w:lineRule="auto"/>
              <w:jc w:val="both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</w:tr>
      <w:tr w:rsidR="00BC36B8" w:rsidRPr="00AF0707" w14:paraId="5C0E72B0" w14:textId="77777777" w:rsidTr="003A0647">
        <w:trPr>
          <w:trHeight w:val="314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EC1800" w14:textId="77777777" w:rsidR="00BC36B8" w:rsidRPr="00AF0707" w:rsidRDefault="00BC36B8" w:rsidP="003A0647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61AF96" w14:textId="77777777" w:rsidR="00BC36B8" w:rsidRPr="00971BAE" w:rsidRDefault="00BC36B8" w:rsidP="003A0647">
            <w:pPr>
              <w:jc w:val="both"/>
              <w:rPr>
                <w:rFonts w:ascii="Tahoma" w:eastAsia="Calibri" w:hAnsi="Tahoma" w:cs="Tahoma"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Calibri" w:hAnsi="Tahoma" w:cs="Tahoma"/>
                <w:bCs/>
                <w:sz w:val="18"/>
                <w:szCs w:val="18"/>
                <w:lang w:eastAsia="en-US"/>
              </w:rPr>
              <w:t>ul. Kraszewskiego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99E36F" w14:textId="77777777" w:rsidR="00BC36B8" w:rsidRPr="00AF0707" w:rsidRDefault="00BC36B8" w:rsidP="003A0647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5/5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B70047" w14:textId="77777777" w:rsidR="00BC36B8" w:rsidRPr="00AF0707" w:rsidRDefault="00BC36B8" w:rsidP="003A0647">
            <w:pPr>
              <w:snapToGrid w:val="0"/>
              <w:spacing w:line="360" w:lineRule="auto"/>
              <w:jc w:val="both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926D74" w14:textId="77777777" w:rsidR="00BC36B8" w:rsidRPr="00AF0707" w:rsidRDefault="00BC36B8" w:rsidP="003A0647">
            <w:pPr>
              <w:snapToGrid w:val="0"/>
              <w:spacing w:line="360" w:lineRule="auto"/>
              <w:jc w:val="both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7D9D75" w14:textId="77777777" w:rsidR="00BC36B8" w:rsidRPr="00AF0707" w:rsidRDefault="00BC36B8" w:rsidP="003A0647">
            <w:pPr>
              <w:snapToGrid w:val="0"/>
              <w:spacing w:line="360" w:lineRule="auto"/>
              <w:jc w:val="both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</w:tr>
      <w:tr w:rsidR="00BC36B8" w:rsidRPr="00AF0707" w14:paraId="75D991B8" w14:textId="77777777" w:rsidTr="003A0647">
        <w:trPr>
          <w:trHeight w:val="314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52AAF9" w14:textId="77777777" w:rsidR="00BC36B8" w:rsidRPr="00AF0707" w:rsidRDefault="00BC36B8" w:rsidP="003A0647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75CE8D" w14:textId="77777777" w:rsidR="00BC36B8" w:rsidRPr="00971BAE" w:rsidRDefault="00BC36B8" w:rsidP="003A0647">
            <w:pPr>
              <w:jc w:val="both"/>
              <w:rPr>
                <w:rFonts w:ascii="Tahoma" w:eastAsia="Calibri" w:hAnsi="Tahoma" w:cs="Tahoma"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Calibri" w:hAnsi="Tahoma" w:cs="Tahoma"/>
                <w:bCs/>
                <w:sz w:val="18"/>
                <w:szCs w:val="18"/>
                <w:lang w:eastAsia="en-US"/>
              </w:rPr>
              <w:t>ul. Kraszewskiego(lokal użytkowy)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81C4A1" w14:textId="77777777" w:rsidR="00BC36B8" w:rsidRPr="00AF0707" w:rsidRDefault="00BC36B8" w:rsidP="003A0647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5/I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60F9F3" w14:textId="77777777" w:rsidR="00BC36B8" w:rsidRPr="00AF0707" w:rsidRDefault="00BC36B8" w:rsidP="003A0647">
            <w:pPr>
              <w:snapToGrid w:val="0"/>
              <w:spacing w:line="360" w:lineRule="auto"/>
              <w:jc w:val="both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61D897" w14:textId="77777777" w:rsidR="00BC36B8" w:rsidRPr="00AF0707" w:rsidRDefault="00BC36B8" w:rsidP="003A0647">
            <w:pPr>
              <w:snapToGrid w:val="0"/>
              <w:spacing w:line="360" w:lineRule="auto"/>
              <w:jc w:val="center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BEDAB8" w14:textId="77777777" w:rsidR="00BC36B8" w:rsidRPr="00AF0707" w:rsidRDefault="00BC36B8" w:rsidP="003A0647">
            <w:pPr>
              <w:snapToGrid w:val="0"/>
              <w:spacing w:line="360" w:lineRule="auto"/>
              <w:jc w:val="both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</w:tr>
      <w:tr w:rsidR="00BC36B8" w:rsidRPr="00AF0707" w14:paraId="0859E3BC" w14:textId="77777777" w:rsidTr="003A0647">
        <w:trPr>
          <w:trHeight w:val="314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B8279F" w14:textId="77777777" w:rsidR="00BC36B8" w:rsidRPr="00AF0707" w:rsidRDefault="00BC36B8" w:rsidP="003A0647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D4C844" w14:textId="77777777" w:rsidR="00BC36B8" w:rsidRPr="00971BAE" w:rsidRDefault="00BC36B8" w:rsidP="003A0647">
            <w:pPr>
              <w:jc w:val="both"/>
              <w:rPr>
                <w:rFonts w:ascii="Tahoma" w:eastAsia="Calibri" w:hAnsi="Tahoma" w:cs="Tahoma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13B9CF" w14:textId="77777777" w:rsidR="00BC36B8" w:rsidRPr="00AF0707" w:rsidRDefault="00BC36B8" w:rsidP="003A0647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RAZEM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CC239F" w14:textId="77777777" w:rsidR="00BC36B8" w:rsidRPr="00AF0707" w:rsidRDefault="00BC36B8" w:rsidP="003A0647">
            <w:pPr>
              <w:snapToGrid w:val="0"/>
              <w:spacing w:line="360" w:lineRule="auto"/>
              <w:jc w:val="both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7F7A7B" w14:textId="77777777" w:rsidR="00BC36B8" w:rsidRPr="00AF0707" w:rsidRDefault="00BC36B8" w:rsidP="003A0647">
            <w:pPr>
              <w:snapToGrid w:val="0"/>
              <w:spacing w:line="360" w:lineRule="auto"/>
              <w:jc w:val="both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8A93EE" w14:textId="77777777" w:rsidR="00BC36B8" w:rsidRPr="00AF0707" w:rsidRDefault="00BC36B8" w:rsidP="003A0647">
            <w:pPr>
              <w:snapToGrid w:val="0"/>
              <w:spacing w:line="360" w:lineRule="auto"/>
              <w:jc w:val="both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</w:tr>
    </w:tbl>
    <w:p w14:paraId="7B8267B4" w14:textId="77777777" w:rsidR="00BC36B8" w:rsidRDefault="00BC36B8" w:rsidP="00BC36B8">
      <w:pPr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</w:p>
    <w:p w14:paraId="54D15E5F" w14:textId="77777777" w:rsidR="00BC36B8" w:rsidRPr="00AF0707" w:rsidRDefault="00BC36B8" w:rsidP="00BC36B8">
      <w:pPr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AF0707">
        <w:rPr>
          <w:rFonts w:ascii="Tahoma" w:hAnsi="Tahoma" w:cs="Tahoma"/>
          <w:b/>
          <w:sz w:val="18"/>
          <w:szCs w:val="18"/>
        </w:rPr>
        <w:t>Zadanie III:</w:t>
      </w:r>
    </w:p>
    <w:tbl>
      <w:tblPr>
        <w:tblW w:w="9392" w:type="dxa"/>
        <w:tblInd w:w="-35" w:type="dxa"/>
        <w:tblLayout w:type="fixed"/>
        <w:tblLook w:val="0000" w:firstRow="0" w:lastRow="0" w:firstColumn="0" w:lastColumn="0" w:noHBand="0" w:noVBand="0"/>
      </w:tblPr>
      <w:tblGrid>
        <w:gridCol w:w="597"/>
        <w:gridCol w:w="2694"/>
        <w:gridCol w:w="850"/>
        <w:gridCol w:w="1985"/>
        <w:gridCol w:w="1275"/>
        <w:gridCol w:w="1991"/>
      </w:tblGrid>
      <w:tr w:rsidR="00BC36B8" w:rsidRPr="00AF0707" w14:paraId="4C82B374" w14:textId="77777777" w:rsidTr="003A0647">
        <w:trPr>
          <w:trHeight w:val="288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1E579F" w14:textId="77777777" w:rsidR="00BC36B8" w:rsidRPr="00AF0707" w:rsidRDefault="00BC36B8" w:rsidP="003A0647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4A146B4B" w14:textId="77777777" w:rsidR="00BC36B8" w:rsidRPr="00AF0707" w:rsidRDefault="00BC36B8" w:rsidP="003A064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F0707">
              <w:rPr>
                <w:rFonts w:ascii="Tahoma" w:hAnsi="Tahoma" w:cs="Tahoma"/>
                <w:b/>
                <w:sz w:val="18"/>
                <w:szCs w:val="18"/>
              </w:rPr>
              <w:t>Lp.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64F1E5" w14:textId="77777777" w:rsidR="00BC36B8" w:rsidRPr="00AF0707" w:rsidRDefault="00BC36B8" w:rsidP="003A0647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17A082E9" w14:textId="77777777" w:rsidR="00BC36B8" w:rsidRPr="00AF0707" w:rsidRDefault="00BC36B8" w:rsidP="003A064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F0707">
              <w:rPr>
                <w:rFonts w:ascii="Tahoma" w:hAnsi="Tahoma" w:cs="Tahoma"/>
                <w:b/>
                <w:sz w:val="18"/>
                <w:szCs w:val="18"/>
              </w:rPr>
              <w:t>Adres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CAD846" w14:textId="77777777" w:rsidR="00BC36B8" w:rsidRPr="00AF0707" w:rsidRDefault="00BC36B8" w:rsidP="003A0647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17D7AEAD" w14:textId="77777777" w:rsidR="00BC36B8" w:rsidRPr="00AF0707" w:rsidRDefault="00BC36B8" w:rsidP="003A064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F0707">
              <w:rPr>
                <w:rFonts w:ascii="Tahoma" w:hAnsi="Tahoma" w:cs="Tahoma"/>
                <w:b/>
                <w:sz w:val="18"/>
                <w:szCs w:val="18"/>
              </w:rPr>
              <w:t>C</w:t>
            </w:r>
            <w:r>
              <w:rPr>
                <w:rFonts w:ascii="Tahoma" w:hAnsi="Tahoma" w:cs="Tahoma"/>
                <w:b/>
                <w:sz w:val="18"/>
                <w:szCs w:val="18"/>
              </w:rPr>
              <w:t>ENA NETTO</w:t>
            </w:r>
            <w:r w:rsidRPr="00AF0707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54F3FF" w14:textId="77777777" w:rsidR="00BC36B8" w:rsidRPr="00AF0707" w:rsidRDefault="00BC36B8" w:rsidP="003A0647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7E214C9C" w14:textId="77777777" w:rsidR="00BC36B8" w:rsidRPr="00AF0707" w:rsidRDefault="00BC36B8" w:rsidP="003A064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F0707">
              <w:rPr>
                <w:rFonts w:ascii="Tahoma" w:hAnsi="Tahoma" w:cs="Tahoma"/>
                <w:b/>
                <w:sz w:val="18"/>
                <w:szCs w:val="18"/>
              </w:rPr>
              <w:t xml:space="preserve">VAT 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84E7BE" w14:textId="77777777" w:rsidR="00BC36B8" w:rsidRPr="00AF0707" w:rsidRDefault="00BC36B8" w:rsidP="003A0647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2BBB5398" w14:textId="77777777" w:rsidR="00BC36B8" w:rsidRPr="00AF0707" w:rsidRDefault="00BC36B8" w:rsidP="003A064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F0707">
              <w:rPr>
                <w:rFonts w:ascii="Tahoma" w:hAnsi="Tahoma" w:cs="Tahoma"/>
                <w:b/>
                <w:sz w:val="18"/>
                <w:szCs w:val="18"/>
              </w:rPr>
              <w:t>CENA BRUTTO</w:t>
            </w:r>
          </w:p>
        </w:tc>
      </w:tr>
      <w:tr w:rsidR="00BC36B8" w:rsidRPr="00AF0707" w14:paraId="491075C8" w14:textId="77777777" w:rsidTr="003A0647">
        <w:trPr>
          <w:trHeight w:val="351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2B3CAF" w14:textId="77777777" w:rsidR="00BC36B8" w:rsidRPr="00AF0707" w:rsidRDefault="00BC36B8" w:rsidP="003A0647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F0707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C3F3B9" w14:textId="77777777" w:rsidR="00BC36B8" w:rsidRPr="00AF0707" w:rsidRDefault="00BC36B8" w:rsidP="003A0647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971BAE">
              <w:rPr>
                <w:rFonts w:ascii="Tahoma" w:eastAsia="Calibri" w:hAnsi="Tahoma" w:cs="Tahoma"/>
                <w:bCs/>
                <w:sz w:val="18"/>
                <w:szCs w:val="18"/>
                <w:lang w:eastAsia="en-US"/>
              </w:rPr>
              <w:t xml:space="preserve">ul. </w:t>
            </w:r>
            <w:r>
              <w:rPr>
                <w:rFonts w:ascii="Tahoma" w:eastAsia="Calibri" w:hAnsi="Tahoma" w:cs="Tahoma"/>
                <w:bCs/>
                <w:sz w:val="18"/>
                <w:szCs w:val="18"/>
                <w:lang w:eastAsia="en-US"/>
              </w:rPr>
              <w:t>Główna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69B423" w14:textId="77777777" w:rsidR="00BC36B8" w:rsidRPr="00AF0707" w:rsidRDefault="00BC36B8" w:rsidP="003A0647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305179" w14:textId="77777777" w:rsidR="00BC36B8" w:rsidRPr="00AF0707" w:rsidRDefault="00BC36B8" w:rsidP="003A0647">
            <w:pPr>
              <w:snapToGrid w:val="0"/>
              <w:spacing w:line="360" w:lineRule="auto"/>
              <w:jc w:val="both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B24F9F" w14:textId="77777777" w:rsidR="00BC36B8" w:rsidRPr="00AF0707" w:rsidRDefault="00BC36B8" w:rsidP="003A0647">
            <w:pPr>
              <w:snapToGrid w:val="0"/>
              <w:spacing w:line="360" w:lineRule="auto"/>
              <w:jc w:val="both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A5573D" w14:textId="77777777" w:rsidR="00BC36B8" w:rsidRPr="00AF0707" w:rsidRDefault="00BC36B8" w:rsidP="003A0647">
            <w:pPr>
              <w:snapToGrid w:val="0"/>
              <w:spacing w:line="360" w:lineRule="auto"/>
              <w:jc w:val="both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</w:tr>
    </w:tbl>
    <w:p w14:paraId="17836375" w14:textId="77777777" w:rsidR="00BC36B8" w:rsidRPr="00AF0707" w:rsidRDefault="00BC36B8" w:rsidP="00BC36B8">
      <w:pPr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</w:p>
    <w:p w14:paraId="268B4544" w14:textId="77777777" w:rsidR="00BC36B8" w:rsidRPr="005E5328" w:rsidRDefault="00BC36B8" w:rsidP="00BC36B8">
      <w:pPr>
        <w:spacing w:line="360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Razem za 3 zadania:………………………………………………….</w:t>
      </w:r>
    </w:p>
    <w:p w14:paraId="47ECF94D" w14:textId="77777777" w:rsidR="00BC36B8" w:rsidRDefault="00BC36B8">
      <w:pPr>
        <w:numPr>
          <w:ilvl w:val="0"/>
          <w:numId w:val="12"/>
        </w:numPr>
        <w:tabs>
          <w:tab w:val="clear" w:pos="0"/>
          <w:tab w:val="num" w:pos="360"/>
        </w:tabs>
        <w:suppressAutoHyphens/>
        <w:ind w:left="360"/>
        <w:jc w:val="both"/>
        <w:rPr>
          <w:sz w:val="20"/>
          <w:szCs w:val="20"/>
        </w:rPr>
      </w:pPr>
      <w:r w:rsidRPr="000176C2">
        <w:rPr>
          <w:sz w:val="20"/>
          <w:szCs w:val="20"/>
        </w:rPr>
        <w:t xml:space="preserve">Zamawiający powołuje do nadzoru nad realizacją zadania: </w:t>
      </w:r>
    </w:p>
    <w:p w14:paraId="6924D045" w14:textId="77777777" w:rsidR="00BC36B8" w:rsidRPr="004B6090" w:rsidRDefault="00BC36B8" w:rsidP="00BC36B8">
      <w:pPr>
        <w:jc w:val="both"/>
        <w:rPr>
          <w:sz w:val="20"/>
          <w:szCs w:val="20"/>
        </w:rPr>
      </w:pPr>
      <w:r w:rsidRPr="004B6090">
        <w:rPr>
          <w:sz w:val="20"/>
          <w:szCs w:val="20"/>
        </w:rPr>
        <w:t xml:space="preserve">- Inspektor Zbigniew </w:t>
      </w:r>
      <w:proofErr w:type="spellStart"/>
      <w:r w:rsidRPr="004B6090">
        <w:rPr>
          <w:sz w:val="20"/>
          <w:szCs w:val="20"/>
        </w:rPr>
        <w:t>Piebiak</w:t>
      </w:r>
      <w:proofErr w:type="spellEnd"/>
      <w:r w:rsidRPr="004B6090">
        <w:rPr>
          <w:sz w:val="20"/>
          <w:szCs w:val="20"/>
        </w:rPr>
        <w:t xml:space="preserve"> tel. 571 243525</w:t>
      </w:r>
    </w:p>
    <w:p w14:paraId="4456C3FA" w14:textId="77777777" w:rsidR="00BC36B8" w:rsidRDefault="00BC36B8" w:rsidP="00BC36B8">
      <w:pPr>
        <w:suppressAutoHyphens/>
        <w:jc w:val="both"/>
        <w:rPr>
          <w:sz w:val="20"/>
          <w:szCs w:val="20"/>
        </w:rPr>
      </w:pPr>
    </w:p>
    <w:p w14:paraId="4FA930A6" w14:textId="77777777" w:rsidR="00BC36B8" w:rsidRDefault="00BC36B8" w:rsidP="00BC36B8">
      <w:pPr>
        <w:suppressAutoHyphens/>
        <w:ind w:left="360"/>
        <w:jc w:val="both"/>
        <w:rPr>
          <w:sz w:val="20"/>
          <w:szCs w:val="20"/>
        </w:rPr>
      </w:pPr>
      <w:r w:rsidRPr="00E043BF">
        <w:rPr>
          <w:sz w:val="20"/>
          <w:szCs w:val="20"/>
        </w:rPr>
        <w:t xml:space="preserve">Przedstawicielem Wykonawcy na budowie jest osoba </w:t>
      </w:r>
    </w:p>
    <w:p w14:paraId="28BC408D" w14:textId="77777777" w:rsidR="00BC36B8" w:rsidRPr="00E043BF" w:rsidRDefault="00BC36B8" w:rsidP="00BC36B8">
      <w:pPr>
        <w:suppressAutoHyphens/>
        <w:ind w:left="360"/>
        <w:jc w:val="both"/>
        <w:rPr>
          <w:sz w:val="20"/>
          <w:szCs w:val="20"/>
        </w:rPr>
      </w:pPr>
      <w:r w:rsidRPr="00E043BF">
        <w:rPr>
          <w:rFonts w:eastAsia="Liberation Serif"/>
          <w:sz w:val="20"/>
          <w:szCs w:val="20"/>
        </w:rPr>
        <w:t>………………………………………………………………………………………………………..</w:t>
      </w:r>
    </w:p>
    <w:p w14:paraId="59051872" w14:textId="77777777" w:rsidR="00BC36B8" w:rsidRPr="000176C2" w:rsidRDefault="00BC36B8" w:rsidP="00BC36B8">
      <w:pPr>
        <w:suppressAutoHyphens/>
        <w:ind w:left="360"/>
        <w:jc w:val="both"/>
        <w:rPr>
          <w:sz w:val="20"/>
          <w:szCs w:val="20"/>
        </w:rPr>
      </w:pPr>
      <w:r w:rsidRPr="000176C2">
        <w:rPr>
          <w:sz w:val="20"/>
          <w:szCs w:val="20"/>
        </w:rPr>
        <w:t>Inspektor ma prawo do:</w:t>
      </w:r>
    </w:p>
    <w:p w14:paraId="3387A23C" w14:textId="77777777" w:rsidR="00BC36B8" w:rsidRPr="000176C2" w:rsidRDefault="00BC36B8">
      <w:pPr>
        <w:numPr>
          <w:ilvl w:val="1"/>
          <w:numId w:val="20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kontroli budynku,</w:t>
      </w:r>
    </w:p>
    <w:p w14:paraId="7567A2F2" w14:textId="77777777" w:rsidR="00BC36B8" w:rsidRPr="000176C2" w:rsidRDefault="00BC36B8">
      <w:pPr>
        <w:numPr>
          <w:ilvl w:val="1"/>
          <w:numId w:val="20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sprawdzania czy realizacja zadania prowadzona jest zgodnie z normami państwowymi i branżowymi, przepisami dozoru technicznego, prawem budowlanym i sztuką inżynierską,</w:t>
      </w:r>
    </w:p>
    <w:p w14:paraId="23E3253D" w14:textId="77777777" w:rsidR="00BC36B8" w:rsidRPr="000176C2" w:rsidRDefault="00BC36B8">
      <w:pPr>
        <w:numPr>
          <w:ilvl w:val="1"/>
          <w:numId w:val="20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wydawania poleceń usunięcia stwierdzonych wad, niedoróbek lub zagrożeń dla zdrowia lub życia pracowników, lokatorów i innych użytkowników obiektu budowlanego,</w:t>
      </w:r>
    </w:p>
    <w:p w14:paraId="5C184A6F" w14:textId="77777777" w:rsidR="00BC36B8" w:rsidRPr="000176C2" w:rsidRDefault="00BC36B8">
      <w:pPr>
        <w:numPr>
          <w:ilvl w:val="1"/>
          <w:numId w:val="20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nakazania wstrzymania prac instalacyjnych w przypadku stwierdzenia rażących naruszeń postanowień Instrukcji Organizacji Bezpiecznej Pracy obowiązującej w Miejskim Zarządzie Budynków Komunalnych lub stworzenie bezpośredniego zagrożenia dla życia i zdrowia ludzi.</w:t>
      </w:r>
    </w:p>
    <w:p w14:paraId="2AEC63C9" w14:textId="77777777" w:rsidR="00BC36B8" w:rsidRPr="000176C2" w:rsidRDefault="00BC36B8">
      <w:pPr>
        <w:numPr>
          <w:ilvl w:val="1"/>
          <w:numId w:val="20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na każde żądanie Zamawiającego (Inspektora nadzoru) Wykonawca obowiązany jest okazać w stosunku do wskazanych materiałów: certyfikat na znak bezpieczeństwa, deklarację zgodności wskazującą, że zastosowane materiały posiadają cechy techniczne i jakościowe z zachowaniem Polskich Norm przenoszących normy europejskie lub normy innych państw członkowskich Europejskiego Obszaru Gospodarczego przenoszących te normy.</w:t>
      </w:r>
    </w:p>
    <w:p w14:paraId="49BCD93B" w14:textId="77777777" w:rsidR="00BC36B8" w:rsidRPr="000176C2" w:rsidRDefault="00BC36B8">
      <w:pPr>
        <w:numPr>
          <w:ilvl w:val="0"/>
          <w:numId w:val="21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Koszty związane ze wstrzymaniem prac przez zamawiającego obciążają Wykonawcę i nie mogą być podstawą do zmiany umowy w części dotyczącej terminu realizacji.</w:t>
      </w:r>
    </w:p>
    <w:p w14:paraId="6CE683A6" w14:textId="77777777" w:rsidR="00BC36B8" w:rsidRPr="000176C2" w:rsidRDefault="00BC36B8" w:rsidP="00BC36B8">
      <w:pPr>
        <w:jc w:val="both"/>
        <w:rPr>
          <w:sz w:val="20"/>
          <w:szCs w:val="20"/>
        </w:rPr>
      </w:pPr>
    </w:p>
    <w:p w14:paraId="625561A0" w14:textId="77777777" w:rsidR="00BC36B8" w:rsidRPr="000176C2" w:rsidRDefault="00BC36B8" w:rsidP="00BC36B8">
      <w:pPr>
        <w:jc w:val="both"/>
        <w:rPr>
          <w:sz w:val="20"/>
          <w:szCs w:val="20"/>
        </w:rPr>
      </w:pPr>
      <w:r w:rsidRPr="000176C2">
        <w:rPr>
          <w:sz w:val="20"/>
          <w:szCs w:val="20"/>
        </w:rPr>
        <w:tab/>
      </w:r>
      <w:r w:rsidRPr="000176C2">
        <w:rPr>
          <w:sz w:val="20"/>
          <w:szCs w:val="20"/>
        </w:rPr>
        <w:tab/>
      </w:r>
      <w:r w:rsidRPr="000176C2">
        <w:rPr>
          <w:sz w:val="20"/>
          <w:szCs w:val="20"/>
        </w:rPr>
        <w:tab/>
      </w:r>
      <w:r w:rsidRPr="000176C2">
        <w:rPr>
          <w:sz w:val="20"/>
          <w:szCs w:val="20"/>
        </w:rPr>
        <w:tab/>
      </w:r>
      <w:r w:rsidRPr="000176C2">
        <w:rPr>
          <w:sz w:val="20"/>
          <w:szCs w:val="20"/>
        </w:rPr>
        <w:tab/>
      </w:r>
      <w:r w:rsidRPr="000176C2">
        <w:rPr>
          <w:sz w:val="20"/>
          <w:szCs w:val="20"/>
        </w:rPr>
        <w:tab/>
      </w:r>
      <w:r w:rsidRPr="000176C2">
        <w:rPr>
          <w:b/>
          <w:bCs/>
          <w:sz w:val="20"/>
          <w:szCs w:val="20"/>
        </w:rPr>
        <w:t xml:space="preserve">§ </w:t>
      </w:r>
      <w:r>
        <w:rPr>
          <w:b/>
          <w:bCs/>
          <w:sz w:val="20"/>
          <w:szCs w:val="20"/>
        </w:rPr>
        <w:t>3</w:t>
      </w:r>
    </w:p>
    <w:p w14:paraId="008F2DBE" w14:textId="77777777" w:rsidR="00BC36B8" w:rsidRPr="000176C2" w:rsidRDefault="00BC36B8" w:rsidP="00BC36B8">
      <w:pPr>
        <w:jc w:val="both"/>
        <w:rPr>
          <w:sz w:val="20"/>
          <w:szCs w:val="20"/>
        </w:rPr>
      </w:pPr>
    </w:p>
    <w:p w14:paraId="0FDA73BF" w14:textId="77777777" w:rsidR="00BC36B8" w:rsidRPr="000176C2" w:rsidRDefault="00BC36B8">
      <w:pPr>
        <w:numPr>
          <w:ilvl w:val="0"/>
          <w:numId w:val="25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Wykonawca oświadcza, że zapoznał się z postanowieniami Instrukcji Organizacji Bezpiecznej Pracy w Miejskim Zarządzie Budynków Komunalnych w K – Koźlu, zwanej dalej w skrócie IOBP  i zobowiązuje się do przestrzegania jej postanowień w trakcie realizacji zadania.</w:t>
      </w:r>
    </w:p>
    <w:p w14:paraId="4A970FD3" w14:textId="77777777" w:rsidR="00BC36B8" w:rsidRPr="000176C2" w:rsidRDefault="00BC36B8">
      <w:pPr>
        <w:numPr>
          <w:ilvl w:val="0"/>
          <w:numId w:val="25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Wykonawca oświadcza, że posiada niezbędne umiejętności, wiedzę, środki, sprzęt i doświadczenie do wykonania prac będących przedmiotem umowy i zobowiązuje się je wykonać z należytą starannością oraz aktualnym poziomem wiedzy i techniki.</w:t>
      </w:r>
    </w:p>
    <w:p w14:paraId="2046E1CA" w14:textId="77777777" w:rsidR="00BC36B8" w:rsidRPr="000176C2" w:rsidRDefault="00BC36B8">
      <w:pPr>
        <w:numPr>
          <w:ilvl w:val="0"/>
          <w:numId w:val="25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Wykonawca zobowiązuje się zapewnić warunki bezpieczeństwa pracownikom, lokatorom i innym osobom, które mogą znajdować się w obrębie realizacji zadnia.</w:t>
      </w:r>
    </w:p>
    <w:p w14:paraId="5A50D327" w14:textId="77777777" w:rsidR="00BC36B8" w:rsidRPr="000176C2" w:rsidRDefault="00BC36B8">
      <w:pPr>
        <w:numPr>
          <w:ilvl w:val="0"/>
          <w:numId w:val="25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Wykonawca we własnym zakresie zabezpieczy sprzęt techniczny oraz meble znajdujące się w pokojach, w których wykonywane będą roboty.</w:t>
      </w:r>
    </w:p>
    <w:p w14:paraId="69C17806" w14:textId="77777777" w:rsidR="00BC36B8" w:rsidRPr="000176C2" w:rsidRDefault="00BC36B8">
      <w:pPr>
        <w:numPr>
          <w:ilvl w:val="0"/>
          <w:numId w:val="25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Po zakończeniu robót Wykonawca zobowiązany jest uporządkować miejsce realizacji zadania i przekazać go Zamawiającemu w terminie ustalonym na odbiorze robót.</w:t>
      </w:r>
    </w:p>
    <w:p w14:paraId="3E267DDC" w14:textId="77777777" w:rsidR="00BC36B8" w:rsidRPr="000176C2" w:rsidRDefault="00BC36B8" w:rsidP="00BC36B8">
      <w:pPr>
        <w:jc w:val="both"/>
        <w:rPr>
          <w:sz w:val="20"/>
          <w:szCs w:val="20"/>
        </w:rPr>
      </w:pPr>
    </w:p>
    <w:p w14:paraId="65B7282D" w14:textId="77777777" w:rsidR="00BC36B8" w:rsidRPr="000176C2" w:rsidRDefault="00BC36B8" w:rsidP="00BC36B8">
      <w:pPr>
        <w:jc w:val="both"/>
        <w:rPr>
          <w:sz w:val="20"/>
          <w:szCs w:val="20"/>
        </w:rPr>
      </w:pPr>
      <w:r w:rsidRPr="000176C2">
        <w:rPr>
          <w:sz w:val="20"/>
          <w:szCs w:val="20"/>
        </w:rPr>
        <w:tab/>
      </w:r>
      <w:r w:rsidRPr="000176C2">
        <w:rPr>
          <w:sz w:val="20"/>
          <w:szCs w:val="20"/>
        </w:rPr>
        <w:tab/>
      </w:r>
      <w:r w:rsidRPr="000176C2">
        <w:rPr>
          <w:sz w:val="20"/>
          <w:szCs w:val="20"/>
        </w:rPr>
        <w:tab/>
      </w:r>
      <w:r w:rsidRPr="000176C2">
        <w:rPr>
          <w:sz w:val="20"/>
          <w:szCs w:val="20"/>
        </w:rPr>
        <w:tab/>
      </w:r>
      <w:r w:rsidRPr="000176C2">
        <w:rPr>
          <w:sz w:val="20"/>
          <w:szCs w:val="20"/>
        </w:rPr>
        <w:tab/>
      </w:r>
      <w:r w:rsidRPr="000176C2">
        <w:rPr>
          <w:sz w:val="20"/>
          <w:szCs w:val="20"/>
        </w:rPr>
        <w:tab/>
      </w:r>
      <w:r w:rsidRPr="000176C2">
        <w:rPr>
          <w:b/>
          <w:bCs/>
          <w:sz w:val="20"/>
          <w:szCs w:val="20"/>
        </w:rPr>
        <w:t xml:space="preserve">§ </w:t>
      </w:r>
      <w:r>
        <w:rPr>
          <w:b/>
          <w:bCs/>
          <w:sz w:val="20"/>
          <w:szCs w:val="20"/>
        </w:rPr>
        <w:t>4</w:t>
      </w:r>
    </w:p>
    <w:p w14:paraId="3E8D3C96" w14:textId="77777777" w:rsidR="00BC36B8" w:rsidRPr="000176C2" w:rsidRDefault="00BC36B8" w:rsidP="00BC36B8">
      <w:pPr>
        <w:jc w:val="both"/>
        <w:rPr>
          <w:sz w:val="20"/>
          <w:szCs w:val="20"/>
        </w:rPr>
      </w:pPr>
    </w:p>
    <w:p w14:paraId="4B5A1218" w14:textId="77777777" w:rsidR="00BC36B8" w:rsidRPr="000176C2" w:rsidRDefault="00BC36B8">
      <w:pPr>
        <w:numPr>
          <w:ilvl w:val="0"/>
          <w:numId w:val="18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Wykonawca może powierzyć wykonanie części zamówienia podwykonawcom.</w:t>
      </w:r>
    </w:p>
    <w:p w14:paraId="5975071F" w14:textId="77777777" w:rsidR="00BC36B8" w:rsidRPr="000176C2" w:rsidRDefault="00BC36B8">
      <w:pPr>
        <w:numPr>
          <w:ilvl w:val="0"/>
          <w:numId w:val="18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Wykonawca jest obowiązany wskazać w ofercie części zamówienia, których wykonanie zamierza powierzyć podwykonawcom.</w:t>
      </w:r>
    </w:p>
    <w:p w14:paraId="799F1962" w14:textId="77777777" w:rsidR="00BC36B8" w:rsidRPr="000176C2" w:rsidRDefault="00BC36B8">
      <w:pPr>
        <w:numPr>
          <w:ilvl w:val="0"/>
          <w:numId w:val="18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lastRenderedPageBreak/>
        <w:t xml:space="preserve">W razie powierzenia robót podwykonawcom wykonawca obowiązany jest w zawartych umowach </w:t>
      </w:r>
      <w:r>
        <w:rPr>
          <w:sz w:val="20"/>
          <w:szCs w:val="20"/>
        </w:rPr>
        <w:t xml:space="preserve">                                        </w:t>
      </w:r>
      <w:r w:rsidRPr="000176C2">
        <w:rPr>
          <w:sz w:val="20"/>
          <w:szCs w:val="20"/>
        </w:rPr>
        <w:t>o podwykonawstwo (dalsze podwykonawstwo) określić termin zapłaty (nie dłuższy niż 21 dni), szczegółowy zakres prac i termin ich wykonania, wskazanie osoby do kontaktowania się  z wykonawcą (numer telefonu komórkowego).</w:t>
      </w:r>
    </w:p>
    <w:p w14:paraId="679DBEBC" w14:textId="77777777" w:rsidR="00BC36B8" w:rsidRPr="000176C2" w:rsidRDefault="00BC36B8">
      <w:pPr>
        <w:numPr>
          <w:ilvl w:val="0"/>
          <w:numId w:val="18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Zamawiający nie przewiduje wykonania kluczowych części zamówienia wyłącznie przez wykonawcę.</w:t>
      </w:r>
    </w:p>
    <w:p w14:paraId="29AB0F22" w14:textId="77777777" w:rsidR="00BC36B8" w:rsidRPr="000176C2" w:rsidRDefault="00BC36B8">
      <w:pPr>
        <w:numPr>
          <w:ilvl w:val="0"/>
          <w:numId w:val="18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 xml:space="preserve">Wykonawca, podwykonawca lub dalszy podwykonawca zamówienia zamierzający zawrzeć umowę                                       o podwykonawstwo, której przedmiotem są roboty instalacyjne, jest obowiązany,  w trakcie realizacji zamówienia, do przedłożenia zamawiającemu projektu tej umowy, przy czym podwykonawca lub dalszy podwykonawca jest obowiązany dołączyć zgodę wykonawcy na zawarcie umowy o podwykonawstwo o treści zgodnej z projektem umowy. Zastrzeżenia do projektu umowy zamawiający składa w terminie określonym w umowie zawartej </w:t>
      </w:r>
      <w:r>
        <w:rPr>
          <w:sz w:val="20"/>
          <w:szCs w:val="20"/>
        </w:rPr>
        <w:t xml:space="preserve">                               </w:t>
      </w:r>
      <w:r w:rsidRPr="000176C2">
        <w:rPr>
          <w:sz w:val="20"/>
          <w:szCs w:val="20"/>
        </w:rPr>
        <w:t>z wykonawcą.</w:t>
      </w:r>
    </w:p>
    <w:p w14:paraId="22706737" w14:textId="77777777" w:rsidR="00BC36B8" w:rsidRPr="000176C2" w:rsidRDefault="00BC36B8">
      <w:pPr>
        <w:numPr>
          <w:ilvl w:val="0"/>
          <w:numId w:val="18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Wykonawca, podwykonawca lub dalszy podwykonawca zamówienia na roboty przedkłada zamawiającemu poświadczoną za zgodność z oryginałem kopię zawartej umowy o podwykonawstwo, której przedmiotem są roboty budowlane, w terminie 7 dni od dnia jej zawarcia.</w:t>
      </w:r>
    </w:p>
    <w:p w14:paraId="4D3476FB" w14:textId="77777777" w:rsidR="00BC36B8" w:rsidRPr="000176C2" w:rsidRDefault="00BC36B8">
      <w:pPr>
        <w:numPr>
          <w:ilvl w:val="0"/>
          <w:numId w:val="18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 xml:space="preserve">Zamawiający, w terminie 7 dni zgłasza pisemny sprzeciw do umowy o podwykonawstwo, której przedmiotem są roboty , w przypadkach naruszenia postanowień zawartych w ust.1. </w:t>
      </w:r>
    </w:p>
    <w:p w14:paraId="70C55864" w14:textId="77777777" w:rsidR="00BC36B8" w:rsidRPr="000176C2" w:rsidRDefault="00BC36B8">
      <w:pPr>
        <w:numPr>
          <w:ilvl w:val="0"/>
          <w:numId w:val="18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Niezgłoszenie pisemnego sprzeciwu do przedłożonej umowy o podwykonawstwo, której przedmiotem są roboty,                    w terminie określonym w umowie z wykonawcą, uważa się za akceptację umowy przez zamawiającego.</w:t>
      </w:r>
    </w:p>
    <w:p w14:paraId="5DDCF308" w14:textId="77777777" w:rsidR="00BC36B8" w:rsidRPr="000176C2" w:rsidRDefault="00BC36B8">
      <w:pPr>
        <w:numPr>
          <w:ilvl w:val="0"/>
          <w:numId w:val="18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Wykonawca, podwykonawca lub dalszy podwykonawca zamówienia na roboty przedkłada zamawiającemu poświadczoną za zgodność z oryginałem kopię zawartej umowy  o podwykonawstwo, której przedmiotem są dostawy lub usługi, w terminie 7 dni od dnia jej zawarcia, z wyłączeniem umów o podwykonawstwo o wartości mniejszej niż 0,5% wartości umowy w sprawie zamówienia publicznego oraz umów o podwykonawstwo, których przedmiot został wskazany przez zamawiającego w specyfikacji istotnych warunków zamówienia, jako niepodlegający niniejszemu obowiązkowi.</w:t>
      </w:r>
    </w:p>
    <w:p w14:paraId="006459BE" w14:textId="77777777" w:rsidR="00BC36B8" w:rsidRPr="000176C2" w:rsidRDefault="00BC36B8" w:rsidP="00BC36B8">
      <w:pPr>
        <w:ind w:left="360"/>
        <w:jc w:val="both"/>
        <w:rPr>
          <w:sz w:val="20"/>
          <w:szCs w:val="20"/>
        </w:rPr>
      </w:pPr>
    </w:p>
    <w:p w14:paraId="24D38DB7" w14:textId="77777777" w:rsidR="00BC36B8" w:rsidRPr="000176C2" w:rsidRDefault="00BC36B8" w:rsidP="00BC36B8">
      <w:pPr>
        <w:jc w:val="both"/>
        <w:rPr>
          <w:sz w:val="20"/>
          <w:szCs w:val="20"/>
        </w:rPr>
      </w:pPr>
      <w:r w:rsidRPr="000176C2">
        <w:rPr>
          <w:b/>
          <w:bCs/>
          <w:sz w:val="20"/>
          <w:szCs w:val="20"/>
        </w:rPr>
        <w:tab/>
      </w:r>
      <w:r w:rsidRPr="000176C2">
        <w:rPr>
          <w:b/>
          <w:bCs/>
          <w:sz w:val="20"/>
          <w:szCs w:val="20"/>
        </w:rPr>
        <w:tab/>
      </w:r>
      <w:r w:rsidRPr="000176C2">
        <w:rPr>
          <w:b/>
          <w:bCs/>
          <w:sz w:val="20"/>
          <w:szCs w:val="20"/>
        </w:rPr>
        <w:tab/>
      </w:r>
      <w:r w:rsidRPr="000176C2">
        <w:rPr>
          <w:b/>
          <w:bCs/>
          <w:sz w:val="20"/>
          <w:szCs w:val="20"/>
        </w:rPr>
        <w:tab/>
      </w:r>
      <w:r w:rsidRPr="000176C2">
        <w:rPr>
          <w:b/>
          <w:bCs/>
          <w:sz w:val="20"/>
          <w:szCs w:val="20"/>
        </w:rPr>
        <w:tab/>
      </w:r>
      <w:r w:rsidRPr="000176C2">
        <w:rPr>
          <w:b/>
          <w:bCs/>
          <w:sz w:val="20"/>
          <w:szCs w:val="20"/>
        </w:rPr>
        <w:tab/>
        <w:t xml:space="preserve">§ </w:t>
      </w:r>
      <w:r>
        <w:rPr>
          <w:b/>
          <w:bCs/>
          <w:sz w:val="20"/>
          <w:szCs w:val="20"/>
        </w:rPr>
        <w:t>5</w:t>
      </w:r>
    </w:p>
    <w:p w14:paraId="62F06817" w14:textId="77777777" w:rsidR="00BC36B8" w:rsidRPr="000176C2" w:rsidRDefault="00BC36B8" w:rsidP="00BC36B8">
      <w:pPr>
        <w:jc w:val="both"/>
        <w:rPr>
          <w:b/>
          <w:bCs/>
          <w:sz w:val="20"/>
          <w:szCs w:val="20"/>
        </w:rPr>
      </w:pPr>
    </w:p>
    <w:p w14:paraId="3BD634F0" w14:textId="77777777" w:rsidR="00BC36B8" w:rsidRPr="000176C2" w:rsidRDefault="00BC36B8" w:rsidP="00BC36B8">
      <w:pPr>
        <w:jc w:val="both"/>
        <w:rPr>
          <w:sz w:val="20"/>
          <w:szCs w:val="20"/>
        </w:rPr>
      </w:pPr>
      <w:r w:rsidRPr="000176C2">
        <w:rPr>
          <w:sz w:val="20"/>
          <w:szCs w:val="20"/>
        </w:rPr>
        <w:t>W dniu podpisania umowy o udzielenie zamówienia publicznego z Zamawiającym, Wykonawca zobowiązany jest przedłożyć Zamawiającemu polisę ubezpieczenia w zakresie odpowiedzialności cywilnej z tytułu wykonywanych robót instalacyjnych. Ubezpieczenie ma obejmować w szczególności odpowiedzialność Wykonawcy w stosunku do osób trzecich za szkody osobowe i rzeczowe powstałe w związku z realizacją zadania. Ubezpieczenie ma obejmować wypadki ubezpieczeniowe zaistniałe w okresie ubezpieczenia, z których roszczenia zostaną zgłoszone przez upływem ustawowego terminu przedawnienia.</w:t>
      </w:r>
    </w:p>
    <w:p w14:paraId="23B9BB53" w14:textId="77777777" w:rsidR="00BC36B8" w:rsidRPr="000176C2" w:rsidRDefault="00BC36B8" w:rsidP="00BC36B8">
      <w:pPr>
        <w:jc w:val="both"/>
        <w:rPr>
          <w:sz w:val="20"/>
          <w:szCs w:val="20"/>
        </w:rPr>
      </w:pPr>
      <w:r w:rsidRPr="000176C2">
        <w:rPr>
          <w:sz w:val="20"/>
          <w:szCs w:val="20"/>
        </w:rPr>
        <w:t xml:space="preserve">Minimalna suma gwarancyjna w ubezpieczeniu powinna wynosić nie mniej niż </w:t>
      </w:r>
      <w:r>
        <w:rPr>
          <w:sz w:val="20"/>
          <w:szCs w:val="20"/>
        </w:rPr>
        <w:t>30</w:t>
      </w:r>
      <w:r w:rsidRPr="000176C2">
        <w:rPr>
          <w:sz w:val="20"/>
          <w:szCs w:val="20"/>
        </w:rPr>
        <w:t>0.000,00 zł. na jedno i wszystkie zdarzenia w okresie ubezpieczenia.</w:t>
      </w:r>
    </w:p>
    <w:p w14:paraId="2754145A" w14:textId="77777777" w:rsidR="00BC36B8" w:rsidRPr="000176C2" w:rsidRDefault="00BC36B8" w:rsidP="00BC36B8">
      <w:pPr>
        <w:jc w:val="both"/>
        <w:rPr>
          <w:sz w:val="20"/>
          <w:szCs w:val="20"/>
        </w:rPr>
      </w:pPr>
    </w:p>
    <w:p w14:paraId="5F9D992F" w14:textId="77777777" w:rsidR="00BC36B8" w:rsidRPr="000176C2" w:rsidRDefault="00BC36B8" w:rsidP="00BC36B8">
      <w:pPr>
        <w:jc w:val="both"/>
        <w:rPr>
          <w:sz w:val="20"/>
          <w:szCs w:val="20"/>
        </w:rPr>
      </w:pPr>
      <w:r w:rsidRPr="000176C2">
        <w:rPr>
          <w:sz w:val="20"/>
          <w:szCs w:val="20"/>
        </w:rPr>
        <w:tab/>
      </w:r>
      <w:r w:rsidRPr="000176C2">
        <w:rPr>
          <w:sz w:val="20"/>
          <w:szCs w:val="20"/>
        </w:rPr>
        <w:tab/>
      </w:r>
      <w:r w:rsidRPr="000176C2">
        <w:rPr>
          <w:sz w:val="20"/>
          <w:szCs w:val="20"/>
        </w:rPr>
        <w:tab/>
      </w:r>
      <w:r w:rsidRPr="000176C2">
        <w:rPr>
          <w:sz w:val="20"/>
          <w:szCs w:val="20"/>
        </w:rPr>
        <w:tab/>
      </w:r>
      <w:r w:rsidRPr="000176C2">
        <w:rPr>
          <w:sz w:val="20"/>
          <w:szCs w:val="20"/>
        </w:rPr>
        <w:tab/>
      </w:r>
      <w:r w:rsidRPr="000176C2">
        <w:rPr>
          <w:sz w:val="20"/>
          <w:szCs w:val="20"/>
        </w:rPr>
        <w:tab/>
      </w:r>
      <w:r w:rsidRPr="000176C2">
        <w:rPr>
          <w:b/>
          <w:bCs/>
          <w:sz w:val="20"/>
          <w:szCs w:val="20"/>
        </w:rPr>
        <w:t xml:space="preserve">§ </w:t>
      </w:r>
      <w:r>
        <w:rPr>
          <w:b/>
          <w:bCs/>
          <w:sz w:val="20"/>
          <w:szCs w:val="20"/>
        </w:rPr>
        <w:t>6</w:t>
      </w:r>
    </w:p>
    <w:p w14:paraId="3C0A8DC5" w14:textId="77777777" w:rsidR="00BC36B8" w:rsidRPr="000176C2" w:rsidRDefault="00BC36B8" w:rsidP="00BC36B8">
      <w:pPr>
        <w:jc w:val="both"/>
        <w:rPr>
          <w:sz w:val="20"/>
          <w:szCs w:val="20"/>
        </w:rPr>
      </w:pPr>
    </w:p>
    <w:p w14:paraId="7BED9568" w14:textId="77777777" w:rsidR="00BC36B8" w:rsidRPr="000176C2" w:rsidRDefault="00BC36B8">
      <w:pPr>
        <w:numPr>
          <w:ilvl w:val="0"/>
          <w:numId w:val="23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Zakazuje się istotnych zmian postanowień zawartej umowy w stosunku do treści oferty, na podstawie której dokonano wyboru Wykonawcy.</w:t>
      </w:r>
    </w:p>
    <w:p w14:paraId="6489A4A0" w14:textId="77777777" w:rsidR="00BC36B8" w:rsidRPr="000176C2" w:rsidRDefault="00BC36B8">
      <w:pPr>
        <w:numPr>
          <w:ilvl w:val="0"/>
          <w:numId w:val="23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Zgodnie z art. 144 ustawy Prawo zamówień publicznych Zamawiający przewiduje zmiany zawartej umowy dotyczące odpowiednio zmniejszenia wartości zamówienia lub terminu realizacji zamówienia w przypadku zaistnienia jednej  z następujących okoliczności:</w:t>
      </w:r>
    </w:p>
    <w:p w14:paraId="0F7D730F" w14:textId="77777777" w:rsidR="00BC36B8" w:rsidRPr="000176C2" w:rsidRDefault="00BC36B8">
      <w:pPr>
        <w:numPr>
          <w:ilvl w:val="1"/>
          <w:numId w:val="28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ustawowych zmian stawki podatku od towarów i usług VAT,</w:t>
      </w:r>
    </w:p>
    <w:p w14:paraId="5AB3AD43" w14:textId="77777777" w:rsidR="00BC36B8" w:rsidRPr="000176C2" w:rsidRDefault="00BC36B8">
      <w:pPr>
        <w:numPr>
          <w:ilvl w:val="1"/>
          <w:numId w:val="28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zmiany zakresu przedmiotu zamówienia, jeżeli konieczność wprowadzenia takiej zmiany jest skutkiem zmiany przepisów prawa,</w:t>
      </w:r>
    </w:p>
    <w:p w14:paraId="3A0AC0A0" w14:textId="77777777" w:rsidR="00BC36B8" w:rsidRPr="000176C2" w:rsidRDefault="00BC36B8">
      <w:pPr>
        <w:numPr>
          <w:ilvl w:val="1"/>
          <w:numId w:val="28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ograniczenia przez Zamawiającego zakresu przedmiotu umowy z przyczyn, których nie można było przewidzieć w chwili zawarcia umowy,</w:t>
      </w:r>
    </w:p>
    <w:p w14:paraId="498C996F" w14:textId="77777777" w:rsidR="00BC36B8" w:rsidRPr="000176C2" w:rsidRDefault="00BC36B8">
      <w:pPr>
        <w:numPr>
          <w:ilvl w:val="1"/>
          <w:numId w:val="28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zmiany części zamówienia lub zgłoszenia udziału podwykonawcy lub dalszego podwykonawcy,</w:t>
      </w:r>
    </w:p>
    <w:p w14:paraId="31E712F6" w14:textId="77777777" w:rsidR="00BC36B8" w:rsidRPr="000176C2" w:rsidRDefault="00BC36B8">
      <w:pPr>
        <w:numPr>
          <w:ilvl w:val="1"/>
          <w:numId w:val="28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zmiany podwykonawcy, jeżeli zmiana albo rezygnacja z podwykonawcy dotyczy podmiotu, na którego zasoby wykonawca powoływał się, w celu wykazania spełniania warunków udziału w postępowaniu wykonawca jest zobowiązany wykazać zamawiającemu, iż proponowany inny podwykonawca lub wykonawca samodzielnie spełnia je w stopniu nie mniejszym niż wymagany   w trakcie postępowania o udzielenie zamówienia,</w:t>
      </w:r>
    </w:p>
    <w:p w14:paraId="08CF46D4" w14:textId="77777777" w:rsidR="00BC36B8" w:rsidRPr="000176C2" w:rsidRDefault="00BC36B8">
      <w:pPr>
        <w:numPr>
          <w:ilvl w:val="1"/>
          <w:numId w:val="28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działania siły wyższej,</w:t>
      </w:r>
    </w:p>
    <w:p w14:paraId="12DCF63B" w14:textId="77777777" w:rsidR="00BC36B8" w:rsidRPr="000176C2" w:rsidRDefault="00BC36B8">
      <w:pPr>
        <w:numPr>
          <w:ilvl w:val="1"/>
          <w:numId w:val="28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okoliczności, których nie można było przewidzieć,</w:t>
      </w:r>
    </w:p>
    <w:p w14:paraId="41DEE649" w14:textId="77777777" w:rsidR="00BC36B8" w:rsidRPr="000176C2" w:rsidRDefault="00BC36B8">
      <w:pPr>
        <w:numPr>
          <w:ilvl w:val="1"/>
          <w:numId w:val="28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z przyczyn nie zależnych od Zamawiającego,</w:t>
      </w:r>
    </w:p>
    <w:p w14:paraId="1F3568D8" w14:textId="77777777" w:rsidR="00BC36B8" w:rsidRDefault="00BC36B8">
      <w:pPr>
        <w:numPr>
          <w:ilvl w:val="0"/>
          <w:numId w:val="23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Zmiana postanowień zawartej umowy może nastąpić za zgodą obu Stron wyrażoną na piśmie pod rygorem nieważności takiej zmiany.</w:t>
      </w:r>
    </w:p>
    <w:p w14:paraId="5F03F6A4" w14:textId="77777777" w:rsidR="00BC36B8" w:rsidRDefault="00BC36B8" w:rsidP="00BC36B8">
      <w:pPr>
        <w:suppressAutoHyphens/>
        <w:jc w:val="both"/>
        <w:rPr>
          <w:sz w:val="20"/>
          <w:szCs w:val="20"/>
        </w:rPr>
      </w:pPr>
    </w:p>
    <w:p w14:paraId="3619D90E" w14:textId="77777777" w:rsidR="00BC36B8" w:rsidRDefault="00BC36B8" w:rsidP="00BC36B8">
      <w:pPr>
        <w:suppressAutoHyphens/>
        <w:jc w:val="both"/>
        <w:rPr>
          <w:sz w:val="20"/>
          <w:szCs w:val="20"/>
        </w:rPr>
      </w:pPr>
    </w:p>
    <w:p w14:paraId="18A8C202" w14:textId="77777777" w:rsidR="00BC36B8" w:rsidRDefault="00BC36B8" w:rsidP="00BC36B8">
      <w:pPr>
        <w:suppressAutoHyphens/>
        <w:jc w:val="both"/>
        <w:rPr>
          <w:sz w:val="20"/>
          <w:szCs w:val="20"/>
        </w:rPr>
      </w:pPr>
    </w:p>
    <w:p w14:paraId="1D278AFD" w14:textId="77777777" w:rsidR="00BC36B8" w:rsidRPr="000176C2" w:rsidRDefault="00BC36B8" w:rsidP="00BC36B8">
      <w:pPr>
        <w:suppressAutoHyphens/>
        <w:jc w:val="both"/>
        <w:rPr>
          <w:sz w:val="20"/>
          <w:szCs w:val="20"/>
        </w:rPr>
      </w:pPr>
    </w:p>
    <w:p w14:paraId="110BD199" w14:textId="77777777" w:rsidR="00BC36B8" w:rsidRPr="000176C2" w:rsidRDefault="00BC36B8" w:rsidP="00BC36B8">
      <w:pPr>
        <w:jc w:val="both"/>
        <w:rPr>
          <w:sz w:val="20"/>
          <w:szCs w:val="20"/>
        </w:rPr>
      </w:pPr>
      <w:r w:rsidRPr="000176C2">
        <w:rPr>
          <w:sz w:val="20"/>
          <w:szCs w:val="20"/>
        </w:rPr>
        <w:tab/>
      </w:r>
      <w:r w:rsidRPr="000176C2">
        <w:rPr>
          <w:sz w:val="20"/>
          <w:szCs w:val="20"/>
        </w:rPr>
        <w:tab/>
      </w:r>
      <w:r w:rsidRPr="000176C2">
        <w:rPr>
          <w:sz w:val="20"/>
          <w:szCs w:val="20"/>
        </w:rPr>
        <w:tab/>
      </w:r>
      <w:r w:rsidRPr="000176C2">
        <w:rPr>
          <w:sz w:val="20"/>
          <w:szCs w:val="20"/>
        </w:rPr>
        <w:tab/>
      </w:r>
      <w:r w:rsidRPr="000176C2">
        <w:rPr>
          <w:sz w:val="20"/>
          <w:szCs w:val="20"/>
        </w:rPr>
        <w:tab/>
      </w:r>
      <w:r w:rsidRPr="000176C2">
        <w:rPr>
          <w:sz w:val="20"/>
          <w:szCs w:val="20"/>
        </w:rPr>
        <w:tab/>
      </w:r>
      <w:r w:rsidRPr="000176C2">
        <w:rPr>
          <w:b/>
          <w:bCs/>
          <w:sz w:val="20"/>
          <w:szCs w:val="20"/>
        </w:rPr>
        <w:t xml:space="preserve">§ </w:t>
      </w:r>
      <w:r>
        <w:rPr>
          <w:b/>
          <w:bCs/>
          <w:sz w:val="20"/>
          <w:szCs w:val="20"/>
        </w:rPr>
        <w:t>7</w:t>
      </w:r>
    </w:p>
    <w:p w14:paraId="0D748B37" w14:textId="77777777" w:rsidR="00BC36B8" w:rsidRPr="000176C2" w:rsidRDefault="00BC36B8" w:rsidP="00BC36B8">
      <w:pPr>
        <w:jc w:val="both"/>
        <w:rPr>
          <w:sz w:val="20"/>
          <w:szCs w:val="20"/>
        </w:rPr>
      </w:pPr>
    </w:p>
    <w:p w14:paraId="4B0D6C09" w14:textId="77777777" w:rsidR="00BC36B8" w:rsidRPr="000176C2" w:rsidRDefault="00BC36B8" w:rsidP="00BC36B8">
      <w:pPr>
        <w:jc w:val="both"/>
        <w:rPr>
          <w:sz w:val="20"/>
          <w:szCs w:val="20"/>
        </w:rPr>
      </w:pPr>
      <w:r w:rsidRPr="000176C2">
        <w:rPr>
          <w:sz w:val="20"/>
          <w:szCs w:val="20"/>
        </w:rPr>
        <w:t>Wykonawca przyjmuje na siebie następujące obowiązki szczegółowe:</w:t>
      </w:r>
    </w:p>
    <w:p w14:paraId="5CF671CE" w14:textId="77777777" w:rsidR="00BC36B8" w:rsidRPr="000176C2" w:rsidRDefault="00BC36B8">
      <w:pPr>
        <w:numPr>
          <w:ilvl w:val="0"/>
          <w:numId w:val="24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Informowania zamawiającego (Inspektora nadzoru) o konieczności wykonania robót dodatkowych i zamiennych             w terminie dni 7 od daty stwierdzenia konieczności ich wykonania.</w:t>
      </w:r>
    </w:p>
    <w:p w14:paraId="7578D22F" w14:textId="77777777" w:rsidR="00BC36B8" w:rsidRPr="000176C2" w:rsidRDefault="00BC36B8">
      <w:pPr>
        <w:numPr>
          <w:ilvl w:val="0"/>
          <w:numId w:val="24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W przypadku zniszczenia lub uszkodzenia miejsca realizacji zadania, Wykonawca zobowiązany jest do naprawy</w:t>
      </w:r>
      <w:r>
        <w:rPr>
          <w:sz w:val="20"/>
          <w:szCs w:val="20"/>
        </w:rPr>
        <w:t xml:space="preserve">         </w:t>
      </w:r>
      <w:r w:rsidRPr="000176C2">
        <w:rPr>
          <w:sz w:val="20"/>
          <w:szCs w:val="20"/>
        </w:rPr>
        <w:t xml:space="preserve"> i doprowadzenia do stanu poprzedniego na własny koszt.</w:t>
      </w:r>
    </w:p>
    <w:p w14:paraId="372459EC" w14:textId="77777777" w:rsidR="00BC36B8" w:rsidRPr="000176C2" w:rsidRDefault="00BC36B8" w:rsidP="00BC36B8">
      <w:pPr>
        <w:jc w:val="both"/>
        <w:rPr>
          <w:sz w:val="20"/>
          <w:szCs w:val="20"/>
        </w:rPr>
      </w:pPr>
    </w:p>
    <w:p w14:paraId="089A8E86" w14:textId="77777777" w:rsidR="00BC36B8" w:rsidRPr="000176C2" w:rsidRDefault="00BC36B8" w:rsidP="00BC36B8">
      <w:pPr>
        <w:jc w:val="both"/>
        <w:rPr>
          <w:sz w:val="20"/>
          <w:szCs w:val="20"/>
        </w:rPr>
      </w:pPr>
      <w:r w:rsidRPr="000176C2">
        <w:rPr>
          <w:b/>
          <w:bCs/>
          <w:sz w:val="20"/>
          <w:szCs w:val="20"/>
        </w:rPr>
        <w:tab/>
      </w:r>
      <w:r w:rsidRPr="000176C2">
        <w:rPr>
          <w:b/>
          <w:bCs/>
          <w:sz w:val="20"/>
          <w:szCs w:val="20"/>
        </w:rPr>
        <w:tab/>
      </w:r>
      <w:r w:rsidRPr="000176C2">
        <w:rPr>
          <w:b/>
          <w:bCs/>
          <w:sz w:val="20"/>
          <w:szCs w:val="20"/>
        </w:rPr>
        <w:tab/>
      </w:r>
      <w:r w:rsidRPr="000176C2">
        <w:rPr>
          <w:b/>
          <w:bCs/>
          <w:sz w:val="20"/>
          <w:szCs w:val="20"/>
        </w:rPr>
        <w:tab/>
      </w:r>
      <w:r w:rsidRPr="000176C2">
        <w:rPr>
          <w:b/>
          <w:bCs/>
          <w:sz w:val="20"/>
          <w:szCs w:val="20"/>
        </w:rPr>
        <w:tab/>
      </w:r>
      <w:r w:rsidRPr="000176C2">
        <w:rPr>
          <w:b/>
          <w:bCs/>
          <w:sz w:val="20"/>
          <w:szCs w:val="20"/>
        </w:rPr>
        <w:tab/>
        <w:t xml:space="preserve">§ </w:t>
      </w:r>
      <w:r>
        <w:rPr>
          <w:b/>
          <w:bCs/>
          <w:sz w:val="20"/>
          <w:szCs w:val="20"/>
        </w:rPr>
        <w:t>8</w:t>
      </w:r>
    </w:p>
    <w:p w14:paraId="2C5A71B7" w14:textId="77777777" w:rsidR="00BC36B8" w:rsidRPr="000176C2" w:rsidRDefault="00BC36B8" w:rsidP="00BC36B8">
      <w:pPr>
        <w:jc w:val="both"/>
        <w:rPr>
          <w:b/>
          <w:bCs/>
          <w:sz w:val="20"/>
          <w:szCs w:val="20"/>
        </w:rPr>
      </w:pPr>
    </w:p>
    <w:p w14:paraId="24C93473" w14:textId="77777777" w:rsidR="00BC36B8" w:rsidRPr="000176C2" w:rsidRDefault="00BC36B8" w:rsidP="00BC36B8">
      <w:pPr>
        <w:jc w:val="both"/>
        <w:rPr>
          <w:sz w:val="20"/>
          <w:szCs w:val="20"/>
        </w:rPr>
      </w:pPr>
      <w:r w:rsidRPr="000176C2">
        <w:rPr>
          <w:sz w:val="20"/>
          <w:szCs w:val="20"/>
        </w:rPr>
        <w:t>Strony postanawiają, że obowiązującą formą odszkodowania stanowią kary umowne.</w:t>
      </w:r>
    </w:p>
    <w:p w14:paraId="55EDF7BE" w14:textId="77777777" w:rsidR="00BC36B8" w:rsidRPr="000176C2" w:rsidRDefault="00BC36B8" w:rsidP="00BC36B8">
      <w:pPr>
        <w:jc w:val="both"/>
        <w:rPr>
          <w:sz w:val="20"/>
          <w:szCs w:val="20"/>
        </w:rPr>
      </w:pPr>
      <w:r w:rsidRPr="000176C2">
        <w:rPr>
          <w:sz w:val="20"/>
          <w:szCs w:val="20"/>
        </w:rPr>
        <w:t>Kary te będą naliczane w następujących wysokościach:</w:t>
      </w:r>
    </w:p>
    <w:p w14:paraId="2546174E" w14:textId="77777777" w:rsidR="00BC36B8" w:rsidRPr="000176C2" w:rsidRDefault="00BC36B8">
      <w:pPr>
        <w:numPr>
          <w:ilvl w:val="0"/>
          <w:numId w:val="22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Wykonawca płaci Zamawiającemu kary umowne:</w:t>
      </w:r>
    </w:p>
    <w:p w14:paraId="0CF8D8AA" w14:textId="77777777" w:rsidR="00BC36B8" w:rsidRPr="000176C2" w:rsidRDefault="00BC36B8">
      <w:pPr>
        <w:numPr>
          <w:ilvl w:val="1"/>
          <w:numId w:val="22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Za zwłokę w wykonaniu prac objętych umową w wysokości 0,5 % wynagrodzenia za całość zadania brutto za każdy dzień zwłoki.</w:t>
      </w:r>
    </w:p>
    <w:p w14:paraId="419CB69E" w14:textId="77777777" w:rsidR="00BC36B8" w:rsidRPr="000176C2" w:rsidRDefault="00BC36B8">
      <w:pPr>
        <w:numPr>
          <w:ilvl w:val="1"/>
          <w:numId w:val="22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 xml:space="preserve">Za zwłokę w usunięciu wad i usterek stwierdzonych przy odbiorze lub w okresie rękojmi lub gwarancji – </w:t>
      </w:r>
      <w:r>
        <w:rPr>
          <w:sz w:val="20"/>
          <w:szCs w:val="20"/>
        </w:rPr>
        <w:t xml:space="preserve">                      </w:t>
      </w:r>
      <w:r w:rsidRPr="000176C2">
        <w:rPr>
          <w:sz w:val="20"/>
          <w:szCs w:val="20"/>
        </w:rPr>
        <w:t>w wysokości 0,5 % wynagrodzenia za całość zadania brutto licząc od dnia wyznaczonego na usunięcie wad za każdy dzień zwłoki.</w:t>
      </w:r>
    </w:p>
    <w:p w14:paraId="3416A277" w14:textId="77777777" w:rsidR="00BC36B8" w:rsidRPr="000176C2" w:rsidRDefault="00BC36B8">
      <w:pPr>
        <w:numPr>
          <w:ilvl w:val="1"/>
          <w:numId w:val="22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Za odstąpienie od umowy z przyczyn zależnych od Wykonawcy w wysokości 10 % wynagrodzenia umownego brutto.</w:t>
      </w:r>
    </w:p>
    <w:p w14:paraId="63638B9D" w14:textId="77777777" w:rsidR="00BC36B8" w:rsidRPr="000176C2" w:rsidRDefault="00BC36B8">
      <w:pPr>
        <w:numPr>
          <w:ilvl w:val="0"/>
          <w:numId w:val="22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Stosowanie kar umownych nie jest obligatoryjne.</w:t>
      </w:r>
    </w:p>
    <w:p w14:paraId="7CF004CF" w14:textId="77777777" w:rsidR="00BC36B8" w:rsidRPr="000176C2" w:rsidRDefault="00BC36B8" w:rsidP="00BC36B8">
      <w:pPr>
        <w:jc w:val="both"/>
        <w:rPr>
          <w:sz w:val="20"/>
          <w:szCs w:val="20"/>
        </w:rPr>
      </w:pPr>
    </w:p>
    <w:p w14:paraId="1EF5864B" w14:textId="77777777" w:rsidR="00BC36B8" w:rsidRPr="000176C2" w:rsidRDefault="00BC36B8" w:rsidP="00BC36B8">
      <w:pPr>
        <w:jc w:val="both"/>
        <w:rPr>
          <w:sz w:val="20"/>
          <w:szCs w:val="20"/>
        </w:rPr>
      </w:pPr>
      <w:r w:rsidRPr="000176C2">
        <w:rPr>
          <w:b/>
          <w:bCs/>
          <w:sz w:val="20"/>
          <w:szCs w:val="20"/>
        </w:rPr>
        <w:tab/>
      </w:r>
      <w:r w:rsidRPr="000176C2">
        <w:rPr>
          <w:b/>
          <w:bCs/>
          <w:sz w:val="20"/>
          <w:szCs w:val="20"/>
        </w:rPr>
        <w:tab/>
      </w:r>
      <w:r w:rsidRPr="000176C2">
        <w:rPr>
          <w:b/>
          <w:bCs/>
          <w:sz w:val="20"/>
          <w:szCs w:val="20"/>
        </w:rPr>
        <w:tab/>
      </w:r>
      <w:r w:rsidRPr="000176C2">
        <w:rPr>
          <w:b/>
          <w:bCs/>
          <w:sz w:val="20"/>
          <w:szCs w:val="20"/>
        </w:rPr>
        <w:tab/>
      </w:r>
      <w:r w:rsidRPr="000176C2">
        <w:rPr>
          <w:b/>
          <w:bCs/>
          <w:sz w:val="20"/>
          <w:szCs w:val="20"/>
        </w:rPr>
        <w:tab/>
      </w:r>
      <w:r w:rsidRPr="000176C2">
        <w:rPr>
          <w:b/>
          <w:bCs/>
          <w:sz w:val="20"/>
          <w:szCs w:val="20"/>
        </w:rPr>
        <w:tab/>
        <w:t xml:space="preserve">§ </w:t>
      </w:r>
      <w:r>
        <w:rPr>
          <w:b/>
          <w:bCs/>
          <w:sz w:val="20"/>
          <w:szCs w:val="20"/>
        </w:rPr>
        <w:t>9</w:t>
      </w:r>
    </w:p>
    <w:p w14:paraId="4C2D9FEC" w14:textId="77777777" w:rsidR="00BC36B8" w:rsidRPr="000176C2" w:rsidRDefault="00BC36B8" w:rsidP="00BC36B8">
      <w:pPr>
        <w:jc w:val="both"/>
        <w:rPr>
          <w:b/>
          <w:bCs/>
          <w:sz w:val="20"/>
          <w:szCs w:val="20"/>
        </w:rPr>
      </w:pPr>
    </w:p>
    <w:p w14:paraId="0D5CEED0" w14:textId="77777777" w:rsidR="00BC36B8" w:rsidRPr="000176C2" w:rsidRDefault="00BC36B8">
      <w:pPr>
        <w:numPr>
          <w:ilvl w:val="0"/>
          <w:numId w:val="26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Strony postanawiają, że przedmiotem odbioru końcowego będzie przedmiot umowy.</w:t>
      </w:r>
    </w:p>
    <w:p w14:paraId="41425F61" w14:textId="77777777" w:rsidR="00BC36B8" w:rsidRPr="000176C2" w:rsidRDefault="00BC36B8">
      <w:pPr>
        <w:numPr>
          <w:ilvl w:val="0"/>
          <w:numId w:val="26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Jeżeli w toku czynności obioru zostaną stwierdzone wady to Zamawiającemu przysługują następujące uprawnienia:</w:t>
      </w:r>
    </w:p>
    <w:p w14:paraId="2A51E076" w14:textId="77777777" w:rsidR="00BC36B8" w:rsidRPr="000176C2" w:rsidRDefault="00BC36B8">
      <w:pPr>
        <w:numPr>
          <w:ilvl w:val="0"/>
          <w:numId w:val="16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Jeżeli wady nadają się do usunięcia, może odmówić odbioru do czasu usunięcia wad</w:t>
      </w:r>
    </w:p>
    <w:p w14:paraId="221CC8A4" w14:textId="77777777" w:rsidR="00BC36B8" w:rsidRPr="000176C2" w:rsidRDefault="00BC36B8">
      <w:pPr>
        <w:numPr>
          <w:ilvl w:val="0"/>
          <w:numId w:val="16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Jeżeli wady nie nadają się do usunięcia, to:</w:t>
      </w:r>
    </w:p>
    <w:p w14:paraId="4549F0C7" w14:textId="77777777" w:rsidR="00BC36B8" w:rsidRPr="000176C2" w:rsidRDefault="00BC36B8">
      <w:pPr>
        <w:numPr>
          <w:ilvl w:val="0"/>
          <w:numId w:val="16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Jeżeli nie uniemożliwiają one użytkowania przedmiotu odbioru zgodnie  z przeznaczeniem,</w:t>
      </w:r>
    </w:p>
    <w:p w14:paraId="40A6DAC9" w14:textId="77777777" w:rsidR="00BC36B8" w:rsidRPr="000176C2" w:rsidRDefault="00BC36B8">
      <w:pPr>
        <w:numPr>
          <w:ilvl w:val="0"/>
          <w:numId w:val="16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Zamawiający może obniżyć odpowiednio wynagrodzenie:</w:t>
      </w:r>
    </w:p>
    <w:p w14:paraId="5C24185A" w14:textId="77777777" w:rsidR="00BC36B8" w:rsidRPr="000176C2" w:rsidRDefault="00BC36B8">
      <w:pPr>
        <w:numPr>
          <w:ilvl w:val="0"/>
          <w:numId w:val="16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Jeżeli wady uniemożliwiają użytkowanie zgodnie z przeznaczeniem, Zamawiający może odstąpić od umowy lub żądać wykonania przedmiotu umowy po raz drugi.</w:t>
      </w:r>
    </w:p>
    <w:p w14:paraId="6FC70B89" w14:textId="77777777" w:rsidR="00BC36B8" w:rsidRPr="000176C2" w:rsidRDefault="00BC36B8">
      <w:pPr>
        <w:numPr>
          <w:ilvl w:val="0"/>
          <w:numId w:val="26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 xml:space="preserve">Strony postanawiają, że z czynności odbioru będzie spisany protokół zawierający wszelkie ustalenia dokonane </w:t>
      </w:r>
      <w:r>
        <w:rPr>
          <w:sz w:val="20"/>
          <w:szCs w:val="20"/>
        </w:rPr>
        <w:t xml:space="preserve">            </w:t>
      </w:r>
      <w:r w:rsidRPr="000176C2">
        <w:rPr>
          <w:sz w:val="20"/>
          <w:szCs w:val="20"/>
        </w:rPr>
        <w:t>w toku odbioru, jak też terminy wyznaczone na usunięcie stwierdzonych przy odbiorze wad.</w:t>
      </w:r>
    </w:p>
    <w:p w14:paraId="4212749D" w14:textId="77777777" w:rsidR="00BC36B8" w:rsidRPr="000176C2" w:rsidRDefault="00BC36B8">
      <w:pPr>
        <w:numPr>
          <w:ilvl w:val="0"/>
          <w:numId w:val="26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Wykonawca zobowiązany jest do zawiadomienia Zamawiającego (inspektora nadzoru) o usunięciu wad oraz do żądania wyznaczenia terminu na odbiór zakwestionowanych uprzednio robót jako wadliwych.</w:t>
      </w:r>
    </w:p>
    <w:p w14:paraId="59108FF6" w14:textId="77777777" w:rsidR="00BC36B8" w:rsidRPr="000176C2" w:rsidRDefault="00BC36B8">
      <w:pPr>
        <w:numPr>
          <w:ilvl w:val="0"/>
          <w:numId w:val="26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Zamawiający wyznacza ostateczny pogwarancyjny odbiór robót po upływie terminu gwarancji ustalonego w umowie oraz termin na protokolarne stwierdzenie usunięcia wad po upływie okresu rękojmi.</w:t>
      </w:r>
    </w:p>
    <w:p w14:paraId="6B6FC3E7" w14:textId="77777777" w:rsidR="00BC36B8" w:rsidRPr="000176C2" w:rsidRDefault="00BC36B8">
      <w:pPr>
        <w:numPr>
          <w:ilvl w:val="0"/>
          <w:numId w:val="26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Zamawiający może podjąć decyzję o przerwaniu czynności odbioru, jeżeli w czasie tych czynności ujawniono istnienie takich wad, które uniemożliwiają użytkowanie przedmiotu umowy zgodnie z przeznaczeniem – aż do czasu usunięcia tych wad.</w:t>
      </w:r>
    </w:p>
    <w:p w14:paraId="39BB7891" w14:textId="77777777" w:rsidR="00BC36B8" w:rsidRPr="000176C2" w:rsidRDefault="00BC36B8" w:rsidP="00BC36B8">
      <w:pPr>
        <w:ind w:left="360"/>
        <w:jc w:val="both"/>
        <w:rPr>
          <w:sz w:val="20"/>
          <w:szCs w:val="20"/>
        </w:rPr>
      </w:pPr>
    </w:p>
    <w:p w14:paraId="680D320F" w14:textId="77777777" w:rsidR="00BC36B8" w:rsidRPr="000176C2" w:rsidRDefault="00BC36B8" w:rsidP="00BC36B8">
      <w:pPr>
        <w:jc w:val="both"/>
        <w:rPr>
          <w:sz w:val="20"/>
          <w:szCs w:val="20"/>
        </w:rPr>
      </w:pPr>
      <w:r w:rsidRPr="000176C2">
        <w:rPr>
          <w:b/>
          <w:bCs/>
          <w:sz w:val="20"/>
          <w:szCs w:val="20"/>
        </w:rPr>
        <w:tab/>
      </w:r>
      <w:r w:rsidRPr="000176C2">
        <w:rPr>
          <w:b/>
          <w:bCs/>
          <w:sz w:val="20"/>
          <w:szCs w:val="20"/>
        </w:rPr>
        <w:tab/>
      </w:r>
      <w:r w:rsidRPr="000176C2">
        <w:rPr>
          <w:b/>
          <w:bCs/>
          <w:sz w:val="20"/>
          <w:szCs w:val="20"/>
        </w:rPr>
        <w:tab/>
      </w:r>
      <w:r w:rsidRPr="000176C2">
        <w:rPr>
          <w:b/>
          <w:bCs/>
          <w:sz w:val="20"/>
          <w:szCs w:val="20"/>
        </w:rPr>
        <w:tab/>
      </w:r>
      <w:r w:rsidRPr="000176C2">
        <w:rPr>
          <w:b/>
          <w:bCs/>
          <w:sz w:val="20"/>
          <w:szCs w:val="20"/>
        </w:rPr>
        <w:tab/>
      </w:r>
      <w:r w:rsidRPr="000176C2">
        <w:rPr>
          <w:b/>
          <w:bCs/>
          <w:sz w:val="20"/>
          <w:szCs w:val="20"/>
        </w:rPr>
        <w:tab/>
        <w:t>§ 1</w:t>
      </w:r>
      <w:r>
        <w:rPr>
          <w:b/>
          <w:bCs/>
          <w:sz w:val="20"/>
          <w:szCs w:val="20"/>
        </w:rPr>
        <w:t>0</w:t>
      </w:r>
    </w:p>
    <w:p w14:paraId="5D464C0E" w14:textId="77777777" w:rsidR="00BC36B8" w:rsidRPr="000176C2" w:rsidRDefault="00BC36B8" w:rsidP="00BC36B8">
      <w:pPr>
        <w:jc w:val="both"/>
        <w:rPr>
          <w:b/>
          <w:bCs/>
          <w:sz w:val="20"/>
          <w:szCs w:val="20"/>
        </w:rPr>
      </w:pPr>
    </w:p>
    <w:p w14:paraId="6CE0906C" w14:textId="77777777" w:rsidR="00BC36B8" w:rsidRPr="000176C2" w:rsidRDefault="00BC36B8">
      <w:pPr>
        <w:numPr>
          <w:ilvl w:val="0"/>
          <w:numId w:val="13"/>
        </w:numPr>
        <w:tabs>
          <w:tab w:val="num" w:pos="360"/>
        </w:tabs>
        <w:suppressAutoHyphens/>
        <w:ind w:left="360"/>
        <w:jc w:val="both"/>
        <w:rPr>
          <w:sz w:val="20"/>
          <w:szCs w:val="20"/>
        </w:rPr>
      </w:pPr>
      <w:r w:rsidRPr="000176C2">
        <w:rPr>
          <w:sz w:val="20"/>
          <w:szCs w:val="20"/>
        </w:rPr>
        <w:t>Strony postanawiają, iż odpowiedzialność Wykonawcy z tytułu rękojmi za wady przedmiotu umowy zostanie rozszerzona poprzez udzielenie gwarancji.</w:t>
      </w:r>
    </w:p>
    <w:p w14:paraId="7E11692E" w14:textId="77777777" w:rsidR="00BC36B8" w:rsidRPr="007C6BC0" w:rsidRDefault="00BC36B8">
      <w:pPr>
        <w:numPr>
          <w:ilvl w:val="0"/>
          <w:numId w:val="13"/>
        </w:numPr>
        <w:tabs>
          <w:tab w:val="num" w:pos="360"/>
        </w:tabs>
        <w:suppressAutoHyphens/>
        <w:ind w:left="360"/>
        <w:jc w:val="both"/>
        <w:rPr>
          <w:sz w:val="20"/>
          <w:szCs w:val="20"/>
        </w:rPr>
      </w:pPr>
      <w:r w:rsidRPr="000176C2">
        <w:rPr>
          <w:sz w:val="20"/>
          <w:szCs w:val="20"/>
        </w:rPr>
        <w:t>Termin gwarancji wynosi ……………… licząc od daty odbioru</w:t>
      </w:r>
      <w:r>
        <w:rPr>
          <w:sz w:val="20"/>
          <w:szCs w:val="20"/>
        </w:rPr>
        <w:t>.</w:t>
      </w:r>
    </w:p>
    <w:p w14:paraId="7CFD03EA" w14:textId="77777777" w:rsidR="00BC36B8" w:rsidRPr="000176C2" w:rsidRDefault="00BC36B8" w:rsidP="00BC36B8">
      <w:pPr>
        <w:jc w:val="both"/>
        <w:rPr>
          <w:b/>
          <w:bCs/>
          <w:sz w:val="20"/>
          <w:szCs w:val="20"/>
        </w:rPr>
      </w:pPr>
    </w:p>
    <w:p w14:paraId="118C321B" w14:textId="77777777" w:rsidR="00BC36B8" w:rsidRPr="000176C2" w:rsidRDefault="00BC36B8" w:rsidP="00BC36B8">
      <w:pPr>
        <w:jc w:val="both"/>
        <w:rPr>
          <w:sz w:val="20"/>
          <w:szCs w:val="20"/>
        </w:rPr>
      </w:pPr>
      <w:r w:rsidRPr="000176C2">
        <w:rPr>
          <w:b/>
          <w:bCs/>
          <w:sz w:val="20"/>
          <w:szCs w:val="20"/>
        </w:rPr>
        <w:tab/>
      </w:r>
      <w:r w:rsidRPr="000176C2">
        <w:rPr>
          <w:b/>
          <w:bCs/>
          <w:sz w:val="20"/>
          <w:szCs w:val="20"/>
        </w:rPr>
        <w:tab/>
      </w:r>
      <w:r w:rsidRPr="000176C2">
        <w:rPr>
          <w:b/>
          <w:bCs/>
          <w:sz w:val="20"/>
          <w:szCs w:val="20"/>
        </w:rPr>
        <w:tab/>
      </w:r>
      <w:r w:rsidRPr="000176C2">
        <w:rPr>
          <w:b/>
          <w:bCs/>
          <w:sz w:val="20"/>
          <w:szCs w:val="20"/>
        </w:rPr>
        <w:tab/>
      </w:r>
      <w:r w:rsidRPr="000176C2">
        <w:rPr>
          <w:b/>
          <w:bCs/>
          <w:sz w:val="20"/>
          <w:szCs w:val="20"/>
        </w:rPr>
        <w:tab/>
      </w:r>
      <w:r w:rsidRPr="000176C2">
        <w:rPr>
          <w:b/>
          <w:bCs/>
          <w:sz w:val="20"/>
          <w:szCs w:val="20"/>
        </w:rPr>
        <w:tab/>
        <w:t>§ 1</w:t>
      </w:r>
      <w:r>
        <w:rPr>
          <w:b/>
          <w:bCs/>
          <w:sz w:val="20"/>
          <w:szCs w:val="20"/>
        </w:rPr>
        <w:t>1</w:t>
      </w:r>
    </w:p>
    <w:p w14:paraId="4A6AE04B" w14:textId="77777777" w:rsidR="00BC36B8" w:rsidRPr="000176C2" w:rsidRDefault="00BC36B8" w:rsidP="00BC36B8">
      <w:pPr>
        <w:jc w:val="both"/>
        <w:rPr>
          <w:b/>
          <w:bCs/>
          <w:sz w:val="20"/>
          <w:szCs w:val="20"/>
        </w:rPr>
      </w:pPr>
    </w:p>
    <w:p w14:paraId="012B76B7" w14:textId="77777777" w:rsidR="00BC36B8" w:rsidRPr="000176C2" w:rsidRDefault="00BC36B8">
      <w:pPr>
        <w:numPr>
          <w:ilvl w:val="0"/>
          <w:numId w:val="14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W razie powstania sporu na tle wykonania niniejszej umowy w sprawie zamówienia publicznego Zamawiający jest zobowiązany przede wszystkim do wyczerpania drogi postępowania reklamacyjnego.</w:t>
      </w:r>
    </w:p>
    <w:p w14:paraId="7B75F94F" w14:textId="77777777" w:rsidR="00BC36B8" w:rsidRPr="000176C2" w:rsidRDefault="00BC36B8">
      <w:pPr>
        <w:numPr>
          <w:ilvl w:val="0"/>
          <w:numId w:val="14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Reklamację wykonuje się poprzez skierowanie konkretnego roszczenia do Wykonawcy.</w:t>
      </w:r>
    </w:p>
    <w:p w14:paraId="77EA39B1" w14:textId="77777777" w:rsidR="00BC36B8" w:rsidRPr="000176C2" w:rsidRDefault="00BC36B8">
      <w:pPr>
        <w:numPr>
          <w:ilvl w:val="0"/>
          <w:numId w:val="14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 xml:space="preserve">Wykonawca ma obowiązek do pisemnego ustosunkowania się do zgłoszonego przez Zamawiającego roszczenia </w:t>
      </w:r>
      <w:r>
        <w:rPr>
          <w:sz w:val="20"/>
          <w:szCs w:val="20"/>
        </w:rPr>
        <w:t xml:space="preserve">            </w:t>
      </w:r>
      <w:r w:rsidRPr="000176C2">
        <w:rPr>
          <w:sz w:val="20"/>
          <w:szCs w:val="20"/>
        </w:rPr>
        <w:t>w terminie 21 dni od daty zgłoszenia roszczenia.</w:t>
      </w:r>
    </w:p>
    <w:p w14:paraId="6FB4398D" w14:textId="77777777" w:rsidR="00BC36B8" w:rsidRDefault="00BC36B8">
      <w:pPr>
        <w:numPr>
          <w:ilvl w:val="0"/>
          <w:numId w:val="14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W razie odmowy przez Wykonawcę uznania roszczenia Zamawiającego, względnie nie udzielenia odpowiedzi na roszczenia w terminie, o którym mowa w ust. 3 Zamawiający uprawniony jest do wystąpienia na drogę sądową.</w:t>
      </w:r>
    </w:p>
    <w:p w14:paraId="7010D8F8" w14:textId="77777777" w:rsidR="00BC36B8" w:rsidRPr="000176C2" w:rsidRDefault="00BC36B8" w:rsidP="00BC36B8">
      <w:pPr>
        <w:suppressAutoHyphens/>
        <w:jc w:val="both"/>
        <w:rPr>
          <w:sz w:val="20"/>
          <w:szCs w:val="20"/>
        </w:rPr>
      </w:pPr>
    </w:p>
    <w:p w14:paraId="5160A0F2" w14:textId="77777777" w:rsidR="00BC36B8" w:rsidRPr="000176C2" w:rsidRDefault="00BC36B8" w:rsidP="00BC36B8">
      <w:pPr>
        <w:ind w:left="360"/>
        <w:jc w:val="both"/>
        <w:rPr>
          <w:sz w:val="20"/>
          <w:szCs w:val="20"/>
        </w:rPr>
      </w:pPr>
    </w:p>
    <w:p w14:paraId="030B51B0" w14:textId="77777777" w:rsidR="00BC36B8" w:rsidRPr="000176C2" w:rsidRDefault="00BC36B8" w:rsidP="00BC36B8">
      <w:pPr>
        <w:jc w:val="both"/>
        <w:rPr>
          <w:sz w:val="20"/>
          <w:szCs w:val="20"/>
        </w:rPr>
      </w:pPr>
      <w:r w:rsidRPr="000176C2">
        <w:rPr>
          <w:b/>
          <w:bCs/>
          <w:sz w:val="20"/>
          <w:szCs w:val="20"/>
        </w:rPr>
        <w:lastRenderedPageBreak/>
        <w:tab/>
      </w:r>
      <w:r w:rsidRPr="000176C2">
        <w:rPr>
          <w:b/>
          <w:bCs/>
          <w:sz w:val="20"/>
          <w:szCs w:val="20"/>
        </w:rPr>
        <w:tab/>
      </w:r>
      <w:r w:rsidRPr="000176C2">
        <w:rPr>
          <w:b/>
          <w:bCs/>
          <w:sz w:val="20"/>
          <w:szCs w:val="20"/>
        </w:rPr>
        <w:tab/>
      </w:r>
      <w:r w:rsidRPr="000176C2">
        <w:rPr>
          <w:b/>
          <w:bCs/>
          <w:sz w:val="20"/>
          <w:szCs w:val="20"/>
        </w:rPr>
        <w:tab/>
      </w:r>
      <w:r w:rsidRPr="000176C2">
        <w:rPr>
          <w:b/>
          <w:bCs/>
          <w:sz w:val="20"/>
          <w:szCs w:val="20"/>
        </w:rPr>
        <w:tab/>
      </w:r>
      <w:r w:rsidRPr="000176C2">
        <w:rPr>
          <w:b/>
          <w:bCs/>
          <w:sz w:val="20"/>
          <w:szCs w:val="20"/>
        </w:rPr>
        <w:tab/>
        <w:t>§ 1</w:t>
      </w:r>
      <w:r>
        <w:rPr>
          <w:b/>
          <w:bCs/>
          <w:sz w:val="20"/>
          <w:szCs w:val="20"/>
        </w:rPr>
        <w:t>2</w:t>
      </w:r>
    </w:p>
    <w:p w14:paraId="64498462" w14:textId="77777777" w:rsidR="00BC36B8" w:rsidRPr="000176C2" w:rsidRDefault="00BC36B8" w:rsidP="00BC36B8">
      <w:pPr>
        <w:jc w:val="both"/>
        <w:rPr>
          <w:b/>
          <w:bCs/>
          <w:sz w:val="20"/>
          <w:szCs w:val="20"/>
        </w:rPr>
      </w:pPr>
    </w:p>
    <w:p w14:paraId="73688D53" w14:textId="77777777" w:rsidR="00BC36B8" w:rsidRPr="00EC56FB" w:rsidRDefault="00BC36B8">
      <w:pPr>
        <w:numPr>
          <w:ilvl w:val="0"/>
          <w:numId w:val="19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Rozliczanie robót będzie się odbywało fakturami częściowymi i fakturą końcową</w:t>
      </w:r>
      <w:r>
        <w:rPr>
          <w:sz w:val="20"/>
          <w:szCs w:val="20"/>
        </w:rPr>
        <w:t xml:space="preserve">- pierwsza transz (100.000,00 złotych)płatna do 31.12.2022 r. </w:t>
      </w:r>
    </w:p>
    <w:p w14:paraId="0D02A550" w14:textId="77777777" w:rsidR="00BC36B8" w:rsidRPr="000176C2" w:rsidRDefault="00BC36B8">
      <w:pPr>
        <w:numPr>
          <w:ilvl w:val="0"/>
          <w:numId w:val="19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Faktury częściowe wystawiane będą po wykonaniu i odebraniu przez Zamawiającego danego elementu (etapu) robót a regulowane będą w terminie do 21 dni od daty otrzymania przez Zamawiającego faktury i protokołu odbioru wykonanego elementu robót.</w:t>
      </w:r>
    </w:p>
    <w:p w14:paraId="398CA0CA" w14:textId="77777777" w:rsidR="00BC36B8" w:rsidRPr="000176C2" w:rsidRDefault="00BC36B8">
      <w:pPr>
        <w:numPr>
          <w:ilvl w:val="0"/>
          <w:numId w:val="19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 xml:space="preserve">Faktura winna być wystawiona na:  </w:t>
      </w:r>
    </w:p>
    <w:p w14:paraId="63013E19" w14:textId="77777777" w:rsidR="00BC36B8" w:rsidRPr="000176C2" w:rsidRDefault="00BC36B8" w:rsidP="00BC36B8">
      <w:pPr>
        <w:ind w:left="360"/>
        <w:jc w:val="both"/>
        <w:rPr>
          <w:sz w:val="20"/>
          <w:szCs w:val="20"/>
        </w:rPr>
      </w:pPr>
      <w:r w:rsidRPr="000176C2">
        <w:rPr>
          <w:b/>
          <w:bCs/>
          <w:sz w:val="20"/>
          <w:szCs w:val="20"/>
        </w:rPr>
        <w:t>Nabywca:</w:t>
      </w:r>
      <w:r w:rsidRPr="000176C2">
        <w:rPr>
          <w:sz w:val="20"/>
          <w:szCs w:val="20"/>
        </w:rPr>
        <w:t xml:space="preserve"> Gmina Kędzierzyn-Koźle ul. Grzegorza Piramowicza 32, 47-200 Kędzierzyn-Koźle; NIP: 7492055601</w:t>
      </w:r>
    </w:p>
    <w:p w14:paraId="41B82152" w14:textId="77777777" w:rsidR="00BC36B8" w:rsidRPr="000176C2" w:rsidRDefault="00BC36B8" w:rsidP="00BC36B8">
      <w:pPr>
        <w:ind w:left="360"/>
        <w:jc w:val="both"/>
        <w:rPr>
          <w:sz w:val="20"/>
          <w:szCs w:val="20"/>
        </w:rPr>
      </w:pPr>
      <w:r w:rsidRPr="000176C2">
        <w:rPr>
          <w:b/>
          <w:bCs/>
          <w:sz w:val="20"/>
          <w:szCs w:val="20"/>
        </w:rPr>
        <w:t>Odbiorca/Płatnik:</w:t>
      </w:r>
      <w:r w:rsidRPr="000176C2">
        <w:rPr>
          <w:sz w:val="20"/>
          <w:szCs w:val="20"/>
        </w:rPr>
        <w:t xml:space="preserve"> Miejski Zarząd Budynków Komunalnych w Kędzierzynie-Koźlu ul. Grunwaldzka 6, 47-220 Kędzierzyn-Koźle.</w:t>
      </w:r>
    </w:p>
    <w:p w14:paraId="4FE31144" w14:textId="77777777" w:rsidR="00BC36B8" w:rsidRPr="000176C2" w:rsidRDefault="00BC36B8">
      <w:pPr>
        <w:numPr>
          <w:ilvl w:val="0"/>
          <w:numId w:val="19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W przypadku wystąpienia zwłoki w oddaniu przedmiotu zamówienia lub zwłoki w usunięciu wad stwierdzonych przy odbiorze, wartość faktury końcowej zostanie pomniejszona o wysokość kar umownych, ustalonych w oparciu o zapisy zamieszczone   w § 9 umowy.</w:t>
      </w:r>
    </w:p>
    <w:p w14:paraId="551A4CAC" w14:textId="77777777" w:rsidR="00BC36B8" w:rsidRPr="000176C2" w:rsidRDefault="00BC36B8">
      <w:pPr>
        <w:numPr>
          <w:ilvl w:val="0"/>
          <w:numId w:val="19"/>
        </w:numPr>
        <w:suppressAutoHyphens/>
        <w:jc w:val="both"/>
        <w:rPr>
          <w:sz w:val="20"/>
          <w:szCs w:val="20"/>
        </w:rPr>
      </w:pPr>
      <w:r w:rsidRPr="000176C2">
        <w:rPr>
          <w:color w:val="000000"/>
          <w:sz w:val="20"/>
          <w:szCs w:val="20"/>
        </w:rPr>
        <w:t xml:space="preserve">W przypadku wskazania przez Wykonawcę na fakturze rachunku bankowego nieujawnionego w wykazie podatników VAT, MZBK uprawniona będzie do dokonania zapłaty na rachunek bankowy Wykonawcy wskazany </w:t>
      </w:r>
      <w:r>
        <w:rPr>
          <w:color w:val="000000"/>
          <w:sz w:val="20"/>
          <w:szCs w:val="20"/>
        </w:rPr>
        <w:t xml:space="preserve">               </w:t>
      </w:r>
      <w:r w:rsidRPr="000176C2">
        <w:rPr>
          <w:color w:val="000000"/>
          <w:sz w:val="20"/>
          <w:szCs w:val="20"/>
        </w:rPr>
        <w:t xml:space="preserve">w wykazie podatników VAT, a w razie braku rachunku Wykonawcy ujawnionego w wykazie, do wstrzymania się </w:t>
      </w:r>
      <w:r>
        <w:rPr>
          <w:color w:val="000000"/>
          <w:sz w:val="20"/>
          <w:szCs w:val="20"/>
        </w:rPr>
        <w:t xml:space="preserve">            </w:t>
      </w:r>
      <w:r w:rsidRPr="000176C2">
        <w:rPr>
          <w:color w:val="000000"/>
          <w:sz w:val="20"/>
          <w:szCs w:val="20"/>
        </w:rPr>
        <w:t>z zapłatą do czasu wskazania przez Wykonawcę, dla potrzeb płatności, rachunku bankowego ujawnionego w wykazie podatników VAT.</w:t>
      </w:r>
    </w:p>
    <w:p w14:paraId="6CFC3CB2" w14:textId="77777777" w:rsidR="00BC36B8" w:rsidRPr="000176C2" w:rsidRDefault="00BC36B8">
      <w:pPr>
        <w:numPr>
          <w:ilvl w:val="0"/>
          <w:numId w:val="19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Faktury za pracę stanowiące przedmiot umowy będą płatne przelewem na konto wskazane przez Wykonawcę na fakturze.</w:t>
      </w:r>
    </w:p>
    <w:p w14:paraId="23B16D2E" w14:textId="77777777" w:rsidR="00BC36B8" w:rsidRPr="000176C2" w:rsidRDefault="00BC36B8" w:rsidP="00BC36B8">
      <w:pPr>
        <w:ind w:left="360"/>
        <w:jc w:val="both"/>
        <w:rPr>
          <w:sz w:val="20"/>
          <w:szCs w:val="20"/>
        </w:rPr>
      </w:pPr>
      <w:r w:rsidRPr="000176C2">
        <w:rPr>
          <w:b/>
          <w:bCs/>
          <w:sz w:val="20"/>
          <w:szCs w:val="20"/>
        </w:rPr>
        <w:tab/>
      </w:r>
      <w:r w:rsidRPr="000176C2">
        <w:rPr>
          <w:b/>
          <w:bCs/>
          <w:sz w:val="20"/>
          <w:szCs w:val="20"/>
        </w:rPr>
        <w:tab/>
      </w:r>
      <w:r w:rsidRPr="000176C2">
        <w:rPr>
          <w:b/>
          <w:bCs/>
          <w:sz w:val="20"/>
          <w:szCs w:val="20"/>
        </w:rPr>
        <w:tab/>
      </w:r>
      <w:r w:rsidRPr="000176C2">
        <w:rPr>
          <w:b/>
          <w:bCs/>
          <w:sz w:val="20"/>
          <w:szCs w:val="20"/>
        </w:rPr>
        <w:tab/>
      </w:r>
      <w:r w:rsidRPr="000176C2">
        <w:rPr>
          <w:b/>
          <w:bCs/>
          <w:sz w:val="20"/>
          <w:szCs w:val="20"/>
        </w:rPr>
        <w:tab/>
        <w:t xml:space="preserve">           § 1</w:t>
      </w:r>
      <w:r>
        <w:rPr>
          <w:b/>
          <w:bCs/>
          <w:sz w:val="20"/>
          <w:szCs w:val="20"/>
        </w:rPr>
        <w:t>3</w:t>
      </w:r>
    </w:p>
    <w:p w14:paraId="68B64291" w14:textId="77777777" w:rsidR="00BC36B8" w:rsidRPr="000176C2" w:rsidRDefault="00BC36B8" w:rsidP="00BC36B8">
      <w:pPr>
        <w:jc w:val="both"/>
        <w:rPr>
          <w:b/>
          <w:bCs/>
          <w:sz w:val="20"/>
          <w:szCs w:val="20"/>
        </w:rPr>
      </w:pPr>
    </w:p>
    <w:p w14:paraId="3324B21B" w14:textId="77777777" w:rsidR="00BC36B8" w:rsidRPr="000176C2" w:rsidRDefault="00BC36B8" w:rsidP="00BC36B8">
      <w:pPr>
        <w:jc w:val="both"/>
        <w:rPr>
          <w:sz w:val="20"/>
          <w:szCs w:val="20"/>
        </w:rPr>
      </w:pPr>
      <w:r w:rsidRPr="000176C2">
        <w:rPr>
          <w:sz w:val="20"/>
          <w:szCs w:val="20"/>
        </w:rPr>
        <w:t>Oprócz wypadków wymienionych w treści tytułu XV kodeksu cywilnego stronom przysługuje prawo odstąpienia od umowy w następujących sytuacjach:</w:t>
      </w:r>
    </w:p>
    <w:p w14:paraId="21D19233" w14:textId="77777777" w:rsidR="00BC36B8" w:rsidRPr="000176C2" w:rsidRDefault="00BC36B8" w:rsidP="00BC36B8">
      <w:pPr>
        <w:jc w:val="both"/>
        <w:rPr>
          <w:sz w:val="20"/>
          <w:szCs w:val="20"/>
        </w:rPr>
      </w:pPr>
      <w:r w:rsidRPr="000176C2">
        <w:rPr>
          <w:sz w:val="20"/>
          <w:szCs w:val="20"/>
        </w:rPr>
        <w:t>Zamawiającemu przysługuje prawo do odstąpienia od umowy:</w:t>
      </w:r>
    </w:p>
    <w:p w14:paraId="7FE26093" w14:textId="77777777" w:rsidR="00BC36B8" w:rsidRPr="000176C2" w:rsidRDefault="00BC36B8">
      <w:pPr>
        <w:numPr>
          <w:ilvl w:val="0"/>
          <w:numId w:val="15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W razie wystąpienia istotnej zmiany okoliczności powodującej, że wykonanie umowy nie leży w interesie publicznym, czego nie można było przewidzieć w chwili zawarcia umowy.</w:t>
      </w:r>
    </w:p>
    <w:p w14:paraId="2A9FF47E" w14:textId="77777777" w:rsidR="00BC36B8" w:rsidRPr="00831255" w:rsidRDefault="00BC36B8">
      <w:pPr>
        <w:numPr>
          <w:ilvl w:val="0"/>
          <w:numId w:val="15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Odstąpienie od umowy w tym wypadku może nastąpić w terminie miesiąca od powzięcia wiadomości o powyższych okolicznościach.</w:t>
      </w:r>
    </w:p>
    <w:p w14:paraId="557360CF" w14:textId="77777777" w:rsidR="00BC36B8" w:rsidRPr="000176C2" w:rsidRDefault="00BC36B8" w:rsidP="00BC36B8">
      <w:pPr>
        <w:ind w:left="3540" w:firstLine="708"/>
        <w:rPr>
          <w:sz w:val="20"/>
          <w:szCs w:val="20"/>
        </w:rPr>
      </w:pPr>
      <w:r w:rsidRPr="000176C2">
        <w:rPr>
          <w:b/>
          <w:bCs/>
          <w:sz w:val="20"/>
          <w:szCs w:val="20"/>
        </w:rPr>
        <w:t>§ 1</w:t>
      </w:r>
      <w:r>
        <w:rPr>
          <w:b/>
          <w:bCs/>
          <w:sz w:val="20"/>
          <w:szCs w:val="20"/>
        </w:rPr>
        <w:t>4</w:t>
      </w:r>
    </w:p>
    <w:p w14:paraId="4655D9A3" w14:textId="77777777" w:rsidR="00BC36B8" w:rsidRPr="000176C2" w:rsidRDefault="00BC36B8" w:rsidP="00BC36B8">
      <w:pPr>
        <w:jc w:val="both"/>
        <w:rPr>
          <w:b/>
          <w:bCs/>
          <w:sz w:val="20"/>
          <w:szCs w:val="20"/>
        </w:rPr>
      </w:pPr>
    </w:p>
    <w:p w14:paraId="668B2664" w14:textId="77777777" w:rsidR="00BC36B8" w:rsidRPr="000176C2" w:rsidRDefault="00BC36B8" w:rsidP="00BC36B8">
      <w:pPr>
        <w:jc w:val="both"/>
        <w:rPr>
          <w:sz w:val="20"/>
          <w:szCs w:val="20"/>
        </w:rPr>
      </w:pPr>
      <w:r w:rsidRPr="000176C2">
        <w:rPr>
          <w:sz w:val="20"/>
          <w:szCs w:val="20"/>
        </w:rPr>
        <w:t>W sprawach nie uregulowanych niniejszą umową stosuje się przepisy kodeksu cywilnego.</w:t>
      </w:r>
    </w:p>
    <w:p w14:paraId="034CC4EA" w14:textId="77777777" w:rsidR="00BC36B8" w:rsidRPr="000176C2" w:rsidRDefault="00BC36B8" w:rsidP="00BC36B8">
      <w:pPr>
        <w:jc w:val="both"/>
        <w:rPr>
          <w:sz w:val="20"/>
          <w:szCs w:val="20"/>
        </w:rPr>
      </w:pPr>
    </w:p>
    <w:p w14:paraId="332AFEC7" w14:textId="77777777" w:rsidR="00BC36B8" w:rsidRPr="000176C2" w:rsidRDefault="00BC36B8" w:rsidP="00BC36B8">
      <w:pPr>
        <w:jc w:val="both"/>
        <w:rPr>
          <w:sz w:val="20"/>
          <w:szCs w:val="20"/>
        </w:rPr>
      </w:pPr>
      <w:r w:rsidRPr="000176C2">
        <w:rPr>
          <w:b/>
          <w:bCs/>
          <w:sz w:val="20"/>
          <w:szCs w:val="20"/>
        </w:rPr>
        <w:tab/>
      </w:r>
      <w:r w:rsidRPr="000176C2">
        <w:rPr>
          <w:b/>
          <w:bCs/>
          <w:sz w:val="20"/>
          <w:szCs w:val="20"/>
        </w:rPr>
        <w:tab/>
      </w:r>
      <w:r w:rsidRPr="000176C2">
        <w:rPr>
          <w:b/>
          <w:bCs/>
          <w:sz w:val="20"/>
          <w:szCs w:val="20"/>
        </w:rPr>
        <w:tab/>
      </w:r>
      <w:r w:rsidRPr="000176C2">
        <w:rPr>
          <w:b/>
          <w:bCs/>
          <w:sz w:val="20"/>
          <w:szCs w:val="20"/>
        </w:rPr>
        <w:tab/>
      </w:r>
      <w:r w:rsidRPr="000176C2">
        <w:rPr>
          <w:b/>
          <w:bCs/>
          <w:sz w:val="20"/>
          <w:szCs w:val="20"/>
        </w:rPr>
        <w:tab/>
      </w:r>
      <w:r w:rsidRPr="000176C2">
        <w:rPr>
          <w:b/>
          <w:bCs/>
          <w:sz w:val="20"/>
          <w:szCs w:val="20"/>
        </w:rPr>
        <w:tab/>
        <w:t>§ 1</w:t>
      </w:r>
      <w:r>
        <w:rPr>
          <w:b/>
          <w:bCs/>
          <w:sz w:val="20"/>
          <w:szCs w:val="20"/>
        </w:rPr>
        <w:t>5</w:t>
      </w:r>
    </w:p>
    <w:p w14:paraId="137CF3DC" w14:textId="77777777" w:rsidR="00BC36B8" w:rsidRPr="000176C2" w:rsidRDefault="00BC36B8" w:rsidP="00BC36B8">
      <w:pPr>
        <w:jc w:val="both"/>
        <w:rPr>
          <w:b/>
          <w:bCs/>
          <w:sz w:val="20"/>
          <w:szCs w:val="20"/>
        </w:rPr>
      </w:pPr>
    </w:p>
    <w:p w14:paraId="3BA4080D" w14:textId="77777777" w:rsidR="00BC36B8" w:rsidRPr="000176C2" w:rsidRDefault="00BC36B8" w:rsidP="00BC36B8">
      <w:pPr>
        <w:jc w:val="both"/>
        <w:rPr>
          <w:sz w:val="20"/>
          <w:szCs w:val="20"/>
        </w:rPr>
      </w:pPr>
      <w:r w:rsidRPr="000176C2">
        <w:rPr>
          <w:sz w:val="20"/>
          <w:szCs w:val="20"/>
        </w:rPr>
        <w:t>Umowę sporządza się w 2 egz. , po jednym egz. dla Zamawiającego i 1 egz. dla Wykonawcy.</w:t>
      </w:r>
    </w:p>
    <w:p w14:paraId="1ED5BF5B" w14:textId="77777777" w:rsidR="00BC36B8" w:rsidRPr="000176C2" w:rsidRDefault="00BC36B8" w:rsidP="00BC36B8">
      <w:pPr>
        <w:jc w:val="both"/>
        <w:rPr>
          <w:sz w:val="20"/>
          <w:szCs w:val="20"/>
        </w:rPr>
      </w:pPr>
    </w:p>
    <w:p w14:paraId="091AB75D" w14:textId="77777777" w:rsidR="00BC36B8" w:rsidRPr="000176C2" w:rsidRDefault="00BC36B8" w:rsidP="00BC36B8">
      <w:pPr>
        <w:jc w:val="both"/>
        <w:rPr>
          <w:sz w:val="20"/>
          <w:szCs w:val="20"/>
        </w:rPr>
      </w:pPr>
      <w:r w:rsidRPr="000176C2">
        <w:rPr>
          <w:b/>
          <w:bCs/>
          <w:sz w:val="20"/>
          <w:szCs w:val="20"/>
        </w:rPr>
        <w:tab/>
      </w:r>
      <w:r w:rsidRPr="000176C2">
        <w:rPr>
          <w:b/>
          <w:bCs/>
          <w:sz w:val="20"/>
          <w:szCs w:val="20"/>
        </w:rPr>
        <w:tab/>
      </w:r>
      <w:r w:rsidRPr="000176C2">
        <w:rPr>
          <w:b/>
          <w:bCs/>
          <w:sz w:val="20"/>
          <w:szCs w:val="20"/>
        </w:rPr>
        <w:tab/>
      </w:r>
      <w:r w:rsidRPr="000176C2">
        <w:rPr>
          <w:b/>
          <w:bCs/>
          <w:sz w:val="20"/>
          <w:szCs w:val="20"/>
        </w:rPr>
        <w:tab/>
      </w:r>
      <w:r w:rsidRPr="000176C2">
        <w:rPr>
          <w:b/>
          <w:bCs/>
          <w:sz w:val="20"/>
          <w:szCs w:val="20"/>
        </w:rPr>
        <w:tab/>
      </w:r>
      <w:r w:rsidRPr="000176C2">
        <w:rPr>
          <w:b/>
          <w:bCs/>
          <w:sz w:val="20"/>
          <w:szCs w:val="20"/>
        </w:rPr>
        <w:tab/>
        <w:t>§ 1</w:t>
      </w:r>
      <w:r>
        <w:rPr>
          <w:b/>
          <w:bCs/>
          <w:sz w:val="20"/>
          <w:szCs w:val="20"/>
        </w:rPr>
        <w:t>6</w:t>
      </w:r>
    </w:p>
    <w:p w14:paraId="60F93231" w14:textId="77777777" w:rsidR="00BC36B8" w:rsidRPr="000176C2" w:rsidRDefault="00BC36B8" w:rsidP="00BC36B8">
      <w:pPr>
        <w:jc w:val="both"/>
        <w:rPr>
          <w:sz w:val="20"/>
          <w:szCs w:val="20"/>
        </w:rPr>
      </w:pPr>
      <w:r w:rsidRPr="000176C2">
        <w:rPr>
          <w:sz w:val="20"/>
          <w:szCs w:val="20"/>
        </w:rPr>
        <w:t>Wykaz załączników do umowy:</w:t>
      </w:r>
    </w:p>
    <w:p w14:paraId="53075F9C" w14:textId="77777777" w:rsidR="00BC36B8" w:rsidRPr="000176C2" w:rsidRDefault="00BC36B8">
      <w:pPr>
        <w:numPr>
          <w:ilvl w:val="0"/>
          <w:numId w:val="27"/>
        </w:numPr>
        <w:suppressAutoHyphens/>
        <w:jc w:val="both"/>
        <w:rPr>
          <w:sz w:val="20"/>
          <w:szCs w:val="20"/>
        </w:rPr>
      </w:pPr>
      <w:r w:rsidRPr="000176C2">
        <w:rPr>
          <w:sz w:val="20"/>
          <w:szCs w:val="20"/>
        </w:rPr>
        <w:t>Oferta wykonawcy wraz z wykazem przedmiotu zadań.</w:t>
      </w:r>
    </w:p>
    <w:p w14:paraId="5CEBCD65" w14:textId="77777777" w:rsidR="00BC36B8" w:rsidRPr="000176C2" w:rsidRDefault="00BC36B8" w:rsidP="00BC36B8">
      <w:pPr>
        <w:jc w:val="both"/>
        <w:rPr>
          <w:sz w:val="20"/>
          <w:szCs w:val="20"/>
        </w:rPr>
      </w:pPr>
    </w:p>
    <w:p w14:paraId="5D3380D8" w14:textId="77777777" w:rsidR="00BC36B8" w:rsidRDefault="00BC36B8" w:rsidP="00BC36B8">
      <w:pPr>
        <w:jc w:val="both"/>
        <w:rPr>
          <w:sz w:val="20"/>
          <w:szCs w:val="20"/>
        </w:rPr>
      </w:pPr>
      <w:r w:rsidRPr="000176C2">
        <w:rPr>
          <w:sz w:val="20"/>
          <w:szCs w:val="20"/>
        </w:rPr>
        <w:tab/>
      </w:r>
      <w:r w:rsidRPr="000176C2">
        <w:rPr>
          <w:sz w:val="20"/>
          <w:szCs w:val="20"/>
        </w:rPr>
        <w:tab/>
      </w:r>
      <w:r w:rsidRPr="000176C2">
        <w:rPr>
          <w:sz w:val="20"/>
          <w:szCs w:val="20"/>
        </w:rPr>
        <w:tab/>
      </w:r>
      <w:r w:rsidRPr="000176C2">
        <w:rPr>
          <w:sz w:val="20"/>
          <w:szCs w:val="20"/>
        </w:rPr>
        <w:tab/>
      </w:r>
      <w:r w:rsidRPr="000176C2">
        <w:rPr>
          <w:sz w:val="20"/>
          <w:szCs w:val="20"/>
        </w:rPr>
        <w:tab/>
      </w:r>
      <w:r w:rsidRPr="000176C2">
        <w:rPr>
          <w:sz w:val="20"/>
          <w:szCs w:val="20"/>
        </w:rPr>
        <w:tab/>
      </w:r>
    </w:p>
    <w:p w14:paraId="1BE2C08D" w14:textId="77777777" w:rsidR="00BC36B8" w:rsidRDefault="00BC36B8" w:rsidP="00BC36B8">
      <w:pPr>
        <w:jc w:val="both"/>
        <w:rPr>
          <w:sz w:val="20"/>
          <w:szCs w:val="20"/>
        </w:rPr>
      </w:pPr>
    </w:p>
    <w:p w14:paraId="6501B225" w14:textId="77777777" w:rsidR="00BC36B8" w:rsidRDefault="00BC36B8" w:rsidP="00BC36B8">
      <w:pPr>
        <w:jc w:val="both"/>
        <w:rPr>
          <w:sz w:val="20"/>
          <w:szCs w:val="20"/>
        </w:rPr>
      </w:pPr>
    </w:p>
    <w:p w14:paraId="0D1C15E1" w14:textId="77777777" w:rsidR="00BC36B8" w:rsidRDefault="00BC36B8" w:rsidP="00BC36B8">
      <w:pPr>
        <w:jc w:val="both"/>
        <w:rPr>
          <w:sz w:val="20"/>
          <w:szCs w:val="20"/>
        </w:rPr>
      </w:pPr>
    </w:p>
    <w:p w14:paraId="09800373" w14:textId="77777777" w:rsidR="00BC36B8" w:rsidRDefault="00BC36B8" w:rsidP="00BC36B8">
      <w:pPr>
        <w:jc w:val="both"/>
        <w:rPr>
          <w:sz w:val="20"/>
          <w:szCs w:val="20"/>
        </w:rPr>
      </w:pPr>
    </w:p>
    <w:p w14:paraId="0F111AC9" w14:textId="77777777" w:rsidR="00BC36B8" w:rsidRDefault="00BC36B8" w:rsidP="00BC36B8">
      <w:pPr>
        <w:jc w:val="both"/>
        <w:rPr>
          <w:sz w:val="20"/>
          <w:szCs w:val="20"/>
        </w:rPr>
      </w:pPr>
    </w:p>
    <w:p w14:paraId="1E3D59DA" w14:textId="77777777" w:rsidR="00BC36B8" w:rsidRDefault="00BC36B8" w:rsidP="00BC36B8">
      <w:pPr>
        <w:jc w:val="both"/>
        <w:rPr>
          <w:sz w:val="20"/>
          <w:szCs w:val="20"/>
        </w:rPr>
      </w:pPr>
    </w:p>
    <w:p w14:paraId="32ACC8F4" w14:textId="77777777" w:rsidR="00BC36B8" w:rsidRPr="000176C2" w:rsidRDefault="00BC36B8" w:rsidP="00BC36B8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0176C2">
        <w:rPr>
          <w:sz w:val="20"/>
          <w:szCs w:val="20"/>
        </w:rPr>
        <w:tab/>
      </w:r>
    </w:p>
    <w:p w14:paraId="29A5FA6E" w14:textId="77777777" w:rsidR="00BC36B8" w:rsidRPr="000176C2" w:rsidRDefault="00BC36B8" w:rsidP="00BC36B8">
      <w:pPr>
        <w:ind w:firstLine="360"/>
        <w:jc w:val="both"/>
        <w:rPr>
          <w:sz w:val="20"/>
          <w:szCs w:val="20"/>
        </w:rPr>
      </w:pPr>
      <w:r w:rsidRPr="000176C2">
        <w:rPr>
          <w:rFonts w:eastAsia="Wingdings 2"/>
          <w:b/>
          <w:sz w:val="20"/>
          <w:szCs w:val="20"/>
        </w:rPr>
        <w:tab/>
      </w:r>
      <w:r w:rsidRPr="000176C2">
        <w:rPr>
          <w:rFonts w:eastAsia="Wingdings 2"/>
          <w:b/>
          <w:sz w:val="20"/>
          <w:szCs w:val="20"/>
        </w:rPr>
        <w:tab/>
      </w:r>
      <w:r w:rsidRPr="000176C2">
        <w:rPr>
          <w:rFonts w:eastAsia="Wingdings 2"/>
          <w:b/>
          <w:sz w:val="20"/>
          <w:szCs w:val="20"/>
        </w:rPr>
        <w:tab/>
      </w:r>
      <w:r w:rsidRPr="000176C2">
        <w:rPr>
          <w:rFonts w:eastAsia="Wingdings 2"/>
          <w:b/>
          <w:sz w:val="20"/>
          <w:szCs w:val="20"/>
        </w:rPr>
        <w:tab/>
      </w:r>
      <w:r w:rsidRPr="000176C2">
        <w:rPr>
          <w:rFonts w:eastAsia="Wingdings 2"/>
          <w:b/>
          <w:sz w:val="20"/>
          <w:szCs w:val="20"/>
        </w:rPr>
        <w:tab/>
      </w:r>
      <w:r w:rsidRPr="000176C2">
        <w:rPr>
          <w:rFonts w:eastAsia="Wingdings 2"/>
          <w:b/>
          <w:sz w:val="20"/>
          <w:szCs w:val="20"/>
        </w:rPr>
        <w:tab/>
      </w:r>
      <w:r w:rsidRPr="000176C2">
        <w:rPr>
          <w:rFonts w:eastAsia="Wingdings 2"/>
          <w:b/>
          <w:sz w:val="20"/>
          <w:szCs w:val="20"/>
        </w:rPr>
        <w:tab/>
        <w:t>AKCEPTUJĘ BEZ UWAG I ZASTRZEŻEŃ</w:t>
      </w:r>
    </w:p>
    <w:p w14:paraId="5F8513DE" w14:textId="77777777" w:rsidR="00BC36B8" w:rsidRPr="000176C2" w:rsidRDefault="00BC36B8" w:rsidP="00BC36B8">
      <w:pPr>
        <w:jc w:val="both"/>
        <w:rPr>
          <w:rFonts w:eastAsia="Wingdings 2"/>
          <w:b/>
          <w:sz w:val="20"/>
          <w:szCs w:val="20"/>
        </w:rPr>
      </w:pPr>
    </w:p>
    <w:p w14:paraId="0F58178C" w14:textId="77777777" w:rsidR="00BC36B8" w:rsidRPr="000176C2" w:rsidRDefault="00BC36B8" w:rsidP="00BC36B8">
      <w:pPr>
        <w:jc w:val="both"/>
        <w:rPr>
          <w:sz w:val="20"/>
          <w:szCs w:val="20"/>
        </w:rPr>
      </w:pPr>
      <w:r w:rsidRPr="000176C2">
        <w:rPr>
          <w:rFonts w:eastAsia="Wingdings 2"/>
          <w:b/>
          <w:sz w:val="20"/>
          <w:szCs w:val="20"/>
        </w:rPr>
        <w:tab/>
      </w:r>
      <w:r w:rsidRPr="000176C2">
        <w:rPr>
          <w:rFonts w:eastAsia="Wingdings 2"/>
          <w:b/>
          <w:sz w:val="20"/>
          <w:szCs w:val="20"/>
        </w:rPr>
        <w:tab/>
      </w:r>
      <w:r w:rsidRPr="000176C2">
        <w:rPr>
          <w:rFonts w:eastAsia="Wingdings 2"/>
          <w:b/>
          <w:sz w:val="20"/>
          <w:szCs w:val="20"/>
        </w:rPr>
        <w:tab/>
      </w:r>
      <w:r w:rsidRPr="000176C2">
        <w:rPr>
          <w:rFonts w:eastAsia="Wingdings 2"/>
          <w:b/>
          <w:sz w:val="20"/>
          <w:szCs w:val="20"/>
        </w:rPr>
        <w:tab/>
      </w:r>
      <w:r w:rsidRPr="000176C2">
        <w:rPr>
          <w:rFonts w:eastAsia="Wingdings 2"/>
          <w:b/>
          <w:sz w:val="20"/>
          <w:szCs w:val="20"/>
        </w:rPr>
        <w:tab/>
      </w:r>
      <w:r w:rsidRPr="000176C2">
        <w:rPr>
          <w:rFonts w:eastAsia="Wingdings 2"/>
          <w:b/>
          <w:sz w:val="20"/>
          <w:szCs w:val="20"/>
        </w:rPr>
        <w:tab/>
      </w:r>
      <w:r w:rsidRPr="000176C2">
        <w:rPr>
          <w:rFonts w:eastAsia="Wingdings 2"/>
          <w:b/>
          <w:sz w:val="20"/>
          <w:szCs w:val="20"/>
        </w:rPr>
        <w:tab/>
      </w:r>
      <w:r w:rsidRPr="000176C2">
        <w:rPr>
          <w:rFonts w:eastAsia="Wingdings 2"/>
          <w:b/>
          <w:sz w:val="20"/>
          <w:szCs w:val="20"/>
        </w:rPr>
        <w:tab/>
        <w:t xml:space="preserve">    W Y K O N A W C A</w:t>
      </w:r>
    </w:p>
    <w:p w14:paraId="418C1EEA" w14:textId="77777777" w:rsidR="00BC36B8" w:rsidRPr="000176C2" w:rsidRDefault="00BC36B8" w:rsidP="00BC36B8">
      <w:pPr>
        <w:jc w:val="both"/>
        <w:rPr>
          <w:rFonts w:eastAsia="Wingdings 2"/>
          <w:b/>
          <w:sz w:val="20"/>
          <w:szCs w:val="20"/>
        </w:rPr>
      </w:pPr>
    </w:p>
    <w:p w14:paraId="378AD4AB" w14:textId="77777777" w:rsidR="00BC36B8" w:rsidRPr="000176C2" w:rsidRDefault="00BC36B8" w:rsidP="00BC36B8">
      <w:pPr>
        <w:jc w:val="both"/>
        <w:rPr>
          <w:sz w:val="20"/>
          <w:szCs w:val="20"/>
        </w:rPr>
      </w:pPr>
      <w:r w:rsidRPr="000176C2">
        <w:rPr>
          <w:b/>
          <w:sz w:val="20"/>
          <w:szCs w:val="20"/>
        </w:rPr>
        <w:t xml:space="preserve">                                                                     </w:t>
      </w:r>
      <w:r w:rsidRPr="000176C2">
        <w:rPr>
          <w:rFonts w:eastAsia="Wingdings 2"/>
          <w:b/>
          <w:sz w:val="20"/>
          <w:szCs w:val="20"/>
        </w:rPr>
        <w:t>Imię ……………. Nazwisko …………………..</w:t>
      </w:r>
      <w:r w:rsidRPr="000176C2">
        <w:rPr>
          <w:rFonts w:eastAsia="Wingdings 2"/>
          <w:b/>
          <w:sz w:val="20"/>
          <w:szCs w:val="20"/>
        </w:rPr>
        <w:tab/>
      </w:r>
    </w:p>
    <w:p w14:paraId="640D7FE8" w14:textId="77777777" w:rsidR="00BC36B8" w:rsidRPr="000176C2" w:rsidRDefault="00BC36B8" w:rsidP="00BC36B8">
      <w:pPr>
        <w:jc w:val="both"/>
        <w:rPr>
          <w:sz w:val="20"/>
          <w:szCs w:val="20"/>
        </w:rPr>
      </w:pPr>
      <w:r w:rsidRPr="000176C2">
        <w:rPr>
          <w:b/>
          <w:sz w:val="20"/>
          <w:szCs w:val="20"/>
        </w:rPr>
        <w:t xml:space="preserve">                                                                     </w:t>
      </w:r>
      <w:r w:rsidRPr="000176C2">
        <w:rPr>
          <w:rFonts w:eastAsia="Wingdings 2"/>
          <w:b/>
          <w:sz w:val="20"/>
          <w:szCs w:val="20"/>
        </w:rPr>
        <w:t>podpis ..................................................................</w:t>
      </w:r>
    </w:p>
    <w:p w14:paraId="74F0D4AC" w14:textId="77777777" w:rsidR="00BC36B8" w:rsidRPr="00B8208F" w:rsidRDefault="00BC36B8" w:rsidP="00BC36B8">
      <w:pPr>
        <w:jc w:val="both"/>
        <w:rPr>
          <w:sz w:val="20"/>
          <w:szCs w:val="20"/>
        </w:rPr>
        <w:sectPr w:rsidR="00BC36B8" w:rsidRPr="00B8208F">
          <w:pgSz w:w="11906" w:h="16838"/>
          <w:pgMar w:top="1417" w:right="849" w:bottom="1417" w:left="1417" w:header="426" w:footer="194" w:gutter="0"/>
          <w:cols w:space="708"/>
        </w:sectPr>
      </w:pPr>
      <w:r w:rsidRPr="000176C2">
        <w:rPr>
          <w:b/>
          <w:sz w:val="20"/>
          <w:szCs w:val="20"/>
        </w:rPr>
        <w:t xml:space="preserve">                                   </w:t>
      </w:r>
      <w:r w:rsidRPr="000176C2">
        <w:rPr>
          <w:rFonts w:eastAsia="Wingdings 2"/>
          <w:b/>
          <w:sz w:val="20"/>
          <w:szCs w:val="20"/>
        </w:rPr>
        <w:tab/>
        <w:t>/upełnomocniony przedstawiciel wykonawcy określony aktem reje</w:t>
      </w:r>
      <w:r>
        <w:rPr>
          <w:rFonts w:eastAsia="Wingdings 2"/>
          <w:b/>
          <w:sz w:val="20"/>
          <w:szCs w:val="20"/>
        </w:rPr>
        <w:t>stracji</w:t>
      </w:r>
    </w:p>
    <w:bookmarkEnd w:id="0"/>
    <w:p w14:paraId="292B73C0" w14:textId="77777777" w:rsidR="00BC36B8" w:rsidRDefault="00BC36B8"/>
    <w:sectPr w:rsidR="00BC36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35DEA4" w14:textId="77777777" w:rsidR="00B91E46" w:rsidRDefault="00B91E46" w:rsidP="00BC36B8">
      <w:r>
        <w:separator/>
      </w:r>
    </w:p>
  </w:endnote>
  <w:endnote w:type="continuationSeparator" w:id="0">
    <w:p w14:paraId="0C436D84" w14:textId="77777777" w:rsidR="00B91E46" w:rsidRDefault="00B91E46" w:rsidP="00BC36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F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 Sans">
    <w:altName w:val="Arial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Optima">
    <w:altName w:val="Times New Roman"/>
    <w:charset w:val="00"/>
    <w:family w:val="swiss"/>
    <w:pitch w:val="variable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EDE00" w14:textId="77777777" w:rsidR="00BC36B8" w:rsidRPr="00601B36" w:rsidRDefault="00BC36B8" w:rsidP="00E5118F">
    <w:pPr>
      <w:pStyle w:val="Stopka"/>
      <w:jc w:val="right"/>
      <w:rPr>
        <w:rFonts w:ascii="Tahoma" w:hAnsi="Tahoma" w:cs="Tahoma"/>
        <w:sz w:val="14"/>
        <w:szCs w:val="12"/>
      </w:rPr>
    </w:pPr>
    <w:r w:rsidRPr="00054B88">
      <w:rPr>
        <w:rFonts w:ascii="Tahoma" w:hAnsi="Tahoma" w:cs="Tahoma"/>
        <w:sz w:val="14"/>
        <w:szCs w:val="12"/>
      </w:rPr>
      <w:t xml:space="preserve">Strona </w:t>
    </w:r>
    <w:r w:rsidRPr="00054B88">
      <w:rPr>
        <w:rFonts w:ascii="Tahoma" w:hAnsi="Tahoma" w:cs="Tahoma"/>
        <w:sz w:val="14"/>
        <w:szCs w:val="12"/>
      </w:rPr>
      <w:fldChar w:fldCharType="begin"/>
    </w:r>
    <w:r w:rsidRPr="00054B88">
      <w:rPr>
        <w:rFonts w:ascii="Tahoma" w:hAnsi="Tahoma" w:cs="Tahoma"/>
        <w:sz w:val="14"/>
        <w:szCs w:val="12"/>
      </w:rPr>
      <w:instrText>PAGE  \* Arabic  \* MERGEFORMAT</w:instrText>
    </w:r>
    <w:r w:rsidRPr="00054B88">
      <w:rPr>
        <w:rFonts w:ascii="Tahoma" w:hAnsi="Tahoma" w:cs="Tahoma"/>
        <w:sz w:val="14"/>
        <w:szCs w:val="12"/>
      </w:rPr>
      <w:fldChar w:fldCharType="separate"/>
    </w:r>
    <w:r>
      <w:rPr>
        <w:rFonts w:ascii="Tahoma" w:hAnsi="Tahoma" w:cs="Tahoma"/>
        <w:noProof/>
        <w:sz w:val="14"/>
        <w:szCs w:val="12"/>
      </w:rPr>
      <w:t>32</w:t>
    </w:r>
    <w:r w:rsidRPr="00054B88">
      <w:rPr>
        <w:rFonts w:ascii="Tahoma" w:hAnsi="Tahoma" w:cs="Tahoma"/>
        <w:sz w:val="14"/>
        <w:szCs w:val="12"/>
      </w:rPr>
      <w:fldChar w:fldCharType="end"/>
    </w:r>
    <w:r w:rsidRPr="00054B88">
      <w:rPr>
        <w:rFonts w:ascii="Tahoma" w:hAnsi="Tahoma" w:cs="Tahoma"/>
        <w:sz w:val="14"/>
        <w:szCs w:val="12"/>
      </w:rPr>
      <w:t xml:space="preserve"> z </w:t>
    </w:r>
    <w:r w:rsidRPr="00054B88">
      <w:rPr>
        <w:rFonts w:ascii="Tahoma" w:hAnsi="Tahoma" w:cs="Tahoma"/>
        <w:sz w:val="14"/>
        <w:szCs w:val="12"/>
      </w:rPr>
      <w:fldChar w:fldCharType="begin"/>
    </w:r>
    <w:r w:rsidRPr="00054B88">
      <w:rPr>
        <w:rFonts w:ascii="Tahoma" w:hAnsi="Tahoma" w:cs="Tahoma"/>
        <w:sz w:val="14"/>
        <w:szCs w:val="12"/>
      </w:rPr>
      <w:instrText>NUMPAGES  \* Arabic  \* MERGEFORMAT</w:instrText>
    </w:r>
    <w:r w:rsidRPr="00054B88">
      <w:rPr>
        <w:rFonts w:ascii="Tahoma" w:hAnsi="Tahoma" w:cs="Tahoma"/>
        <w:sz w:val="14"/>
        <w:szCs w:val="12"/>
      </w:rPr>
      <w:fldChar w:fldCharType="separate"/>
    </w:r>
    <w:r>
      <w:rPr>
        <w:rFonts w:ascii="Tahoma" w:hAnsi="Tahoma" w:cs="Tahoma"/>
        <w:noProof/>
        <w:sz w:val="14"/>
        <w:szCs w:val="12"/>
      </w:rPr>
      <w:t>33</w:t>
    </w:r>
    <w:r w:rsidRPr="00054B88">
      <w:rPr>
        <w:rFonts w:ascii="Tahoma" w:hAnsi="Tahoma" w:cs="Tahoma"/>
        <w:sz w:val="14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3BCB65" w14:textId="77777777" w:rsidR="00B91E46" w:rsidRDefault="00B91E46" w:rsidP="00BC36B8">
      <w:r>
        <w:separator/>
      </w:r>
    </w:p>
  </w:footnote>
  <w:footnote w:type="continuationSeparator" w:id="0">
    <w:p w14:paraId="59F38DBC" w14:textId="77777777" w:rsidR="00B91E46" w:rsidRDefault="00B91E46" w:rsidP="00BC36B8">
      <w:r>
        <w:continuationSeparator/>
      </w:r>
    </w:p>
  </w:footnote>
  <w:footnote w:id="1">
    <w:p w14:paraId="561BD22E" w14:textId="77777777" w:rsidR="00BC36B8" w:rsidRDefault="00BC36B8" w:rsidP="00BC36B8">
      <w:pPr>
        <w:rPr>
          <w:sz w:val="20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Tahoma" w:hAnsi="Tahoma" w:cs="Tahoma"/>
          <w:sz w:val="16"/>
          <w:szCs w:val="20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045B06C1" w14:textId="77777777" w:rsidR="00BC36B8" w:rsidRDefault="00BC36B8" w:rsidP="00BC36B8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B3648160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3" w15:restartNumberingAfterBreak="0">
    <w:nsid w:val="00000005"/>
    <w:multiLevelType w:val="singleLevel"/>
    <w:tmpl w:val="FF8C6702"/>
    <w:lvl w:ilvl="0">
      <w:start w:val="1"/>
      <w:numFmt w:val="decimal"/>
      <w:lvlText w:val="%1."/>
      <w:lvlJc w:val="left"/>
      <w:pPr>
        <w:ind w:left="120" w:hanging="360"/>
      </w:pPr>
      <w:rPr>
        <w:rFonts w:ascii="Times New Roman" w:hAnsi="Times New Roman" w:cs="Times New Roman" w:hint="default"/>
        <w:sz w:val="20"/>
        <w:szCs w:val="20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1"/>
        <w:szCs w:val="21"/>
        <w:lang w:eastAsia="pl-PL"/>
      </w:rPr>
    </w:lvl>
  </w:abstractNum>
  <w:abstractNum w:abstractNumId="5" w15:restartNumberingAfterBreak="0">
    <w:nsid w:val="00000007"/>
    <w:multiLevelType w:val="singleLevel"/>
    <w:tmpl w:val="6F626738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</w:abstractNum>
  <w:abstractNum w:abstractNumId="6" w15:restartNumberingAfterBreak="0">
    <w:nsid w:val="00000008"/>
    <w:multiLevelType w:val="singleLevel"/>
    <w:tmpl w:val="4BBE372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0"/>
        <w:szCs w:val="20"/>
        <w:vertAlign w:val="baseline"/>
      </w:rPr>
    </w:lvl>
  </w:abstractNum>
  <w:abstractNum w:abstractNumId="7" w15:restartNumberingAfterBreak="0">
    <w:nsid w:val="00000009"/>
    <w:multiLevelType w:val="singleLevel"/>
    <w:tmpl w:val="7A4418B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</w:abstractNum>
  <w:abstractNum w:abstractNumId="8" w15:restartNumberingAfterBreak="0">
    <w:nsid w:val="0000000A"/>
    <w:multiLevelType w:val="multilevel"/>
    <w:tmpl w:val="F5CEA33C"/>
    <w:name w:val="WW8Num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0000000B"/>
    <w:multiLevelType w:val="singleLevel"/>
    <w:tmpl w:val="66485C24"/>
    <w:name w:val="WW8Num1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</w:abstractNum>
  <w:abstractNum w:abstractNumId="10" w15:restartNumberingAfterBreak="0">
    <w:nsid w:val="0000000C"/>
    <w:multiLevelType w:val="multilevel"/>
    <w:tmpl w:val="278A1E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ascii="Times New Roman" w:hAnsi="Times New Roman" w:cs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</w:abstractNum>
  <w:abstractNum w:abstractNumId="11" w15:restartNumberingAfterBreak="0">
    <w:nsid w:val="0000000D"/>
    <w:multiLevelType w:val="singleLevel"/>
    <w:tmpl w:val="EC1EFA14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</w:abstractNum>
  <w:abstractNum w:abstractNumId="12" w15:restartNumberingAfterBreak="0">
    <w:nsid w:val="0000000E"/>
    <w:multiLevelType w:val="singleLevel"/>
    <w:tmpl w:val="4E625534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</w:abstractNum>
  <w:abstractNum w:abstractNumId="13" w15:restartNumberingAfterBreak="0">
    <w:nsid w:val="0000000F"/>
    <w:multiLevelType w:val="singleLevel"/>
    <w:tmpl w:val="094AD726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</w:abstractNum>
  <w:abstractNum w:abstractNumId="14" w15:restartNumberingAfterBreak="0">
    <w:nsid w:val="00000010"/>
    <w:multiLevelType w:val="multilevel"/>
    <w:tmpl w:val="5B264CFA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00000011"/>
    <w:multiLevelType w:val="multilevel"/>
    <w:tmpl w:val="03C62B22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00000012"/>
    <w:multiLevelType w:val="multilevel"/>
    <w:tmpl w:val="30C8B7D6"/>
    <w:name w:val="WW8Num19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0228693D"/>
    <w:multiLevelType w:val="multilevel"/>
    <w:tmpl w:val="E534BD1E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18"/>
        <w:szCs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4BA0857"/>
    <w:multiLevelType w:val="hybridMultilevel"/>
    <w:tmpl w:val="4FDAE570"/>
    <w:lvl w:ilvl="0" w:tplc="0128DDF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65B57C2"/>
    <w:multiLevelType w:val="hybridMultilevel"/>
    <w:tmpl w:val="B3AA05C4"/>
    <w:lvl w:ilvl="0" w:tplc="8B5A997E">
      <w:start w:val="2"/>
      <w:numFmt w:val="decimal"/>
      <w:lvlText w:val="%1."/>
      <w:lvlJc w:val="left"/>
      <w:pPr>
        <w:ind w:left="1440" w:firstLine="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EE3197E"/>
    <w:multiLevelType w:val="multilevel"/>
    <w:tmpl w:val="AEFEBC36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b/>
        <w:color w:val="auto"/>
        <w:sz w:val="28"/>
        <w:szCs w:val="28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2D4B4D8C"/>
    <w:multiLevelType w:val="hybridMultilevel"/>
    <w:tmpl w:val="CCF42876"/>
    <w:lvl w:ilvl="0" w:tplc="B3AEAF6E">
      <w:start w:val="1"/>
      <w:numFmt w:val="decimal"/>
      <w:pStyle w:val="Nagwek3"/>
      <w:lvlText w:val="%1."/>
      <w:lvlJc w:val="left"/>
      <w:pPr>
        <w:tabs>
          <w:tab w:val="num" w:pos="1068"/>
        </w:tabs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 w15:restartNumberingAfterBreak="0">
    <w:nsid w:val="353D1A11"/>
    <w:multiLevelType w:val="multilevel"/>
    <w:tmpl w:val="E3EECA64"/>
    <w:styleLink w:val="Styl12"/>
    <w:lvl w:ilvl="0">
      <w:start w:val="2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3" w15:restartNumberingAfterBreak="0">
    <w:nsid w:val="37545D8D"/>
    <w:multiLevelType w:val="hybridMultilevel"/>
    <w:tmpl w:val="89C4BE52"/>
    <w:styleLink w:val="DNag31"/>
    <w:lvl w:ilvl="0" w:tplc="0415000F">
      <w:start w:val="1"/>
      <w:numFmt w:val="decimal"/>
      <w:lvlText w:val="%1."/>
      <w:lvlJc w:val="left"/>
      <w:pPr>
        <w:ind w:left="0" w:firstLine="0"/>
      </w:pPr>
    </w:lvl>
    <w:lvl w:ilvl="1" w:tplc="04150019">
      <w:numFmt w:val="decimal"/>
      <w:lvlText w:val=""/>
      <w:lvlJc w:val="left"/>
      <w:pPr>
        <w:ind w:left="0" w:firstLine="0"/>
      </w:pPr>
    </w:lvl>
    <w:lvl w:ilvl="2" w:tplc="0415001B">
      <w:numFmt w:val="decimal"/>
      <w:lvlText w:val=""/>
      <w:lvlJc w:val="left"/>
      <w:pPr>
        <w:ind w:left="0" w:firstLine="0"/>
      </w:pPr>
    </w:lvl>
    <w:lvl w:ilvl="3" w:tplc="0415000F">
      <w:numFmt w:val="decimal"/>
      <w:lvlText w:val=""/>
      <w:lvlJc w:val="left"/>
      <w:pPr>
        <w:ind w:left="0" w:firstLine="0"/>
      </w:pPr>
    </w:lvl>
    <w:lvl w:ilvl="4" w:tplc="04150019">
      <w:numFmt w:val="decimal"/>
      <w:lvlText w:val=""/>
      <w:lvlJc w:val="left"/>
      <w:pPr>
        <w:ind w:left="0" w:firstLine="0"/>
      </w:pPr>
    </w:lvl>
    <w:lvl w:ilvl="5" w:tplc="0415001B">
      <w:numFmt w:val="decimal"/>
      <w:lvlText w:val=""/>
      <w:lvlJc w:val="left"/>
      <w:pPr>
        <w:ind w:left="0" w:firstLine="0"/>
      </w:pPr>
    </w:lvl>
    <w:lvl w:ilvl="6" w:tplc="0415000F">
      <w:numFmt w:val="decimal"/>
      <w:lvlText w:val=""/>
      <w:lvlJc w:val="left"/>
      <w:pPr>
        <w:ind w:left="0" w:firstLine="0"/>
      </w:pPr>
    </w:lvl>
    <w:lvl w:ilvl="7" w:tplc="04150019">
      <w:numFmt w:val="decimal"/>
      <w:lvlText w:val=""/>
      <w:lvlJc w:val="left"/>
      <w:pPr>
        <w:ind w:left="0" w:firstLine="0"/>
      </w:pPr>
    </w:lvl>
    <w:lvl w:ilvl="8" w:tplc="0415001B">
      <w:numFmt w:val="decimal"/>
      <w:lvlText w:val=""/>
      <w:lvlJc w:val="left"/>
      <w:pPr>
        <w:ind w:left="0" w:firstLine="0"/>
      </w:pPr>
    </w:lvl>
  </w:abstractNum>
  <w:abstractNum w:abstractNumId="24" w15:restartNumberingAfterBreak="0">
    <w:nsid w:val="45033553"/>
    <w:multiLevelType w:val="multilevel"/>
    <w:tmpl w:val="AFAE45C0"/>
    <w:styleLink w:val="DNag3"/>
    <w:lvl w:ilvl="0">
      <w:numFmt w:val="decimal"/>
      <w:lvlText w:val="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5" w15:restartNumberingAfterBreak="0">
    <w:nsid w:val="53AB086C"/>
    <w:multiLevelType w:val="multilevel"/>
    <w:tmpl w:val="7A30EEE4"/>
    <w:styleLink w:val="Styl111"/>
    <w:lvl w:ilvl="0">
      <w:numFmt w:val="decimal"/>
      <w:lvlText w:val=""/>
      <w:lvlJc w:val="left"/>
      <w:pPr>
        <w:ind w:left="0" w:firstLine="0"/>
      </w:pPr>
    </w:lvl>
    <w:lvl w:ilvl="1">
      <w:numFmt w:val="decimal"/>
      <w:pStyle w:val="Clauzullo1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6" w15:restartNumberingAfterBreak="0">
    <w:nsid w:val="5BFD3210"/>
    <w:multiLevelType w:val="hybridMultilevel"/>
    <w:tmpl w:val="7508415C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27" w15:restartNumberingAfterBreak="0">
    <w:nsid w:val="67D76B35"/>
    <w:multiLevelType w:val="hybridMultilevel"/>
    <w:tmpl w:val="208E345A"/>
    <w:lvl w:ilvl="0" w:tplc="0128DDF2">
      <w:start w:val="1"/>
      <w:numFmt w:val="bullet"/>
      <w:lvlText w:val="-"/>
      <w:lvlJc w:val="left"/>
      <w:pPr>
        <w:ind w:left="0" w:firstLine="0"/>
      </w:pPr>
      <w:rPr>
        <w:rFonts w:ascii="Verdana" w:hAnsi="Verdana" w:hint="default"/>
        <w:b w:val="0"/>
      </w:rPr>
    </w:lvl>
    <w:lvl w:ilvl="1" w:tplc="04150003">
      <w:numFmt w:val="decimal"/>
      <w:lvlText w:val=""/>
      <w:lvlJc w:val="left"/>
      <w:pPr>
        <w:ind w:left="0" w:firstLine="0"/>
      </w:pPr>
    </w:lvl>
    <w:lvl w:ilvl="2" w:tplc="04150005">
      <w:numFmt w:val="decimal"/>
      <w:lvlText w:val=""/>
      <w:lvlJc w:val="left"/>
      <w:pPr>
        <w:ind w:left="0" w:firstLine="0"/>
      </w:pPr>
    </w:lvl>
    <w:lvl w:ilvl="3" w:tplc="04150001">
      <w:numFmt w:val="decimal"/>
      <w:lvlText w:val=""/>
      <w:lvlJc w:val="left"/>
      <w:pPr>
        <w:ind w:left="0" w:firstLine="0"/>
      </w:pPr>
    </w:lvl>
    <w:lvl w:ilvl="4" w:tplc="04150003">
      <w:numFmt w:val="decimal"/>
      <w:lvlText w:val=""/>
      <w:lvlJc w:val="left"/>
      <w:pPr>
        <w:ind w:left="0" w:firstLine="0"/>
      </w:pPr>
    </w:lvl>
    <w:lvl w:ilvl="5" w:tplc="04150005">
      <w:numFmt w:val="decimal"/>
      <w:lvlText w:val=""/>
      <w:lvlJc w:val="left"/>
      <w:pPr>
        <w:ind w:left="0" w:firstLine="0"/>
      </w:pPr>
    </w:lvl>
    <w:lvl w:ilvl="6" w:tplc="04150001">
      <w:numFmt w:val="decimal"/>
      <w:lvlText w:val=""/>
      <w:lvlJc w:val="left"/>
      <w:pPr>
        <w:ind w:left="0" w:firstLine="0"/>
      </w:pPr>
    </w:lvl>
    <w:lvl w:ilvl="7" w:tplc="04150003">
      <w:numFmt w:val="decimal"/>
      <w:lvlText w:val=""/>
      <w:lvlJc w:val="left"/>
      <w:pPr>
        <w:ind w:left="0" w:firstLine="0"/>
      </w:pPr>
    </w:lvl>
    <w:lvl w:ilvl="8" w:tplc="04150005">
      <w:numFmt w:val="decimal"/>
      <w:lvlText w:val=""/>
      <w:lvlJc w:val="left"/>
      <w:pPr>
        <w:ind w:left="0" w:firstLine="0"/>
      </w:pPr>
    </w:lvl>
  </w:abstractNum>
  <w:abstractNum w:abstractNumId="28" w15:restartNumberingAfterBreak="0">
    <w:nsid w:val="6EAB52DC"/>
    <w:multiLevelType w:val="hybridMultilevel"/>
    <w:tmpl w:val="6004E97C"/>
    <w:lvl w:ilvl="0" w:tplc="A296F7F6">
      <w:numFmt w:val="decimal"/>
      <w:lvlText w:val=""/>
      <w:lvlJc w:val="left"/>
    </w:lvl>
    <w:lvl w:ilvl="1" w:tplc="04150019">
      <w:numFmt w:val="decimal"/>
      <w:lvlText w:val=""/>
      <w:lvlJc w:val="left"/>
    </w:lvl>
    <w:lvl w:ilvl="2" w:tplc="0415001B">
      <w:numFmt w:val="decimal"/>
      <w:lvlText w:val=""/>
      <w:lvlJc w:val="left"/>
    </w:lvl>
    <w:lvl w:ilvl="3" w:tplc="0415000F">
      <w:numFmt w:val="decimal"/>
      <w:lvlText w:val=""/>
      <w:lvlJc w:val="left"/>
    </w:lvl>
    <w:lvl w:ilvl="4" w:tplc="04150019">
      <w:numFmt w:val="decimal"/>
      <w:lvlText w:val=""/>
      <w:lvlJc w:val="left"/>
    </w:lvl>
    <w:lvl w:ilvl="5" w:tplc="0415001B">
      <w:numFmt w:val="decimal"/>
      <w:lvlText w:val=""/>
      <w:lvlJc w:val="left"/>
    </w:lvl>
    <w:lvl w:ilvl="6" w:tplc="0415000F">
      <w:numFmt w:val="decimal"/>
      <w:lvlText w:val=""/>
      <w:lvlJc w:val="left"/>
    </w:lvl>
    <w:lvl w:ilvl="7" w:tplc="04150019">
      <w:numFmt w:val="decimal"/>
      <w:lvlText w:val=""/>
      <w:lvlJc w:val="left"/>
    </w:lvl>
    <w:lvl w:ilvl="8" w:tplc="0415001B">
      <w:numFmt w:val="decimal"/>
      <w:lvlText w:val=""/>
      <w:lvlJc w:val="left"/>
    </w:lvl>
  </w:abstractNum>
  <w:abstractNum w:abstractNumId="29" w15:restartNumberingAfterBreak="0">
    <w:nsid w:val="721975BC"/>
    <w:multiLevelType w:val="hybridMultilevel"/>
    <w:tmpl w:val="169A8120"/>
    <w:lvl w:ilvl="0" w:tplc="04150017">
      <w:start w:val="1"/>
      <w:numFmt w:val="lowerLetter"/>
      <w:lvlText w:val="%1)"/>
      <w:lvlJc w:val="left"/>
      <w:pPr>
        <w:ind w:left="936" w:hanging="360"/>
      </w:pPr>
    </w:lvl>
    <w:lvl w:ilvl="1" w:tplc="0596AA9A">
      <w:start w:val="1"/>
      <w:numFmt w:val="decimal"/>
      <w:lvlText w:val="%2)"/>
      <w:lvlJc w:val="left"/>
      <w:pPr>
        <w:ind w:left="1656" w:hanging="360"/>
      </w:pPr>
    </w:lvl>
    <w:lvl w:ilvl="2" w:tplc="0D945194">
      <w:start w:val="1"/>
      <w:numFmt w:val="upperRoman"/>
      <w:lvlText w:val="%3."/>
      <w:lvlJc w:val="left"/>
      <w:pPr>
        <w:ind w:left="2916" w:hanging="720"/>
      </w:pPr>
    </w:lvl>
    <w:lvl w:ilvl="3" w:tplc="0415000F">
      <w:start w:val="1"/>
      <w:numFmt w:val="decimal"/>
      <w:lvlText w:val="%4."/>
      <w:lvlJc w:val="left"/>
      <w:pPr>
        <w:ind w:left="3096" w:hanging="360"/>
      </w:pPr>
    </w:lvl>
    <w:lvl w:ilvl="4" w:tplc="04150019">
      <w:start w:val="1"/>
      <w:numFmt w:val="lowerLetter"/>
      <w:lvlText w:val="%5."/>
      <w:lvlJc w:val="left"/>
      <w:pPr>
        <w:ind w:left="3816" w:hanging="360"/>
      </w:pPr>
    </w:lvl>
    <w:lvl w:ilvl="5" w:tplc="0415001B">
      <w:start w:val="1"/>
      <w:numFmt w:val="lowerRoman"/>
      <w:lvlText w:val="%6."/>
      <w:lvlJc w:val="right"/>
      <w:pPr>
        <w:ind w:left="4536" w:hanging="180"/>
      </w:pPr>
    </w:lvl>
    <w:lvl w:ilvl="6" w:tplc="0415000F">
      <w:start w:val="1"/>
      <w:numFmt w:val="decimal"/>
      <w:lvlText w:val="%7."/>
      <w:lvlJc w:val="left"/>
      <w:pPr>
        <w:ind w:left="5256" w:hanging="360"/>
      </w:pPr>
    </w:lvl>
    <w:lvl w:ilvl="7" w:tplc="04150019">
      <w:start w:val="1"/>
      <w:numFmt w:val="lowerLetter"/>
      <w:lvlText w:val="%8."/>
      <w:lvlJc w:val="left"/>
      <w:pPr>
        <w:ind w:left="5976" w:hanging="360"/>
      </w:pPr>
    </w:lvl>
    <w:lvl w:ilvl="8" w:tplc="0415001B">
      <w:start w:val="1"/>
      <w:numFmt w:val="lowerRoman"/>
      <w:lvlText w:val="%9."/>
      <w:lvlJc w:val="right"/>
      <w:pPr>
        <w:ind w:left="6696" w:hanging="180"/>
      </w:pPr>
    </w:lvl>
  </w:abstractNum>
  <w:num w:numId="1" w16cid:durableId="1672560674">
    <w:abstractNumId w:val="20"/>
  </w:num>
  <w:num w:numId="2" w16cid:durableId="48755479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35592702">
    <w:abstractNumId w:val="22"/>
  </w:num>
  <w:num w:numId="4" w16cid:durableId="486559200">
    <w:abstractNumId w:val="25"/>
  </w:num>
  <w:num w:numId="5" w16cid:durableId="118216450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55979591">
    <w:abstractNumId w:val="18"/>
  </w:num>
  <w:num w:numId="7" w16cid:durableId="305357251">
    <w:abstractNumId w:val="27"/>
  </w:num>
  <w:num w:numId="8" w16cid:durableId="2064793135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 w16cid:durableId="1894147882">
    <w:abstractNumId w:val="24"/>
  </w:num>
  <w:num w:numId="10" w16cid:durableId="87317229">
    <w:abstractNumId w:val="17"/>
  </w:num>
  <w:num w:numId="11" w16cid:durableId="96606800">
    <w:abstractNumId w:val="28"/>
  </w:num>
  <w:num w:numId="12" w16cid:durableId="1020085274">
    <w:abstractNumId w:val="4"/>
  </w:num>
  <w:num w:numId="13" w16cid:durableId="1327708817">
    <w:abstractNumId w:val="3"/>
  </w:num>
  <w:num w:numId="14" w16cid:durableId="164978658">
    <w:abstractNumId w:val="0"/>
  </w:num>
  <w:num w:numId="15" w16cid:durableId="837968112">
    <w:abstractNumId w:val="1"/>
  </w:num>
  <w:num w:numId="16" w16cid:durableId="845749782">
    <w:abstractNumId w:val="2"/>
  </w:num>
  <w:num w:numId="17" w16cid:durableId="1638102079">
    <w:abstractNumId w:val="5"/>
  </w:num>
  <w:num w:numId="18" w16cid:durableId="1883319318">
    <w:abstractNumId w:val="6"/>
  </w:num>
  <w:num w:numId="19" w16cid:durableId="81337885">
    <w:abstractNumId w:val="7"/>
  </w:num>
  <w:num w:numId="20" w16cid:durableId="1753353144">
    <w:abstractNumId w:val="8"/>
  </w:num>
  <w:num w:numId="21" w16cid:durableId="1407217522">
    <w:abstractNumId w:val="9"/>
  </w:num>
  <w:num w:numId="22" w16cid:durableId="794912058">
    <w:abstractNumId w:val="10"/>
  </w:num>
  <w:num w:numId="23" w16cid:durableId="696272874">
    <w:abstractNumId w:val="11"/>
  </w:num>
  <w:num w:numId="24" w16cid:durableId="373775442">
    <w:abstractNumId w:val="12"/>
  </w:num>
  <w:num w:numId="25" w16cid:durableId="2107268152">
    <w:abstractNumId w:val="13"/>
  </w:num>
  <w:num w:numId="26" w16cid:durableId="451022924">
    <w:abstractNumId w:val="14"/>
  </w:num>
  <w:num w:numId="27" w16cid:durableId="1652099855">
    <w:abstractNumId w:val="15"/>
  </w:num>
  <w:num w:numId="28" w16cid:durableId="1677073087">
    <w:abstractNumId w:val="16"/>
  </w:num>
  <w:num w:numId="29" w16cid:durableId="340938678">
    <w:abstractNumId w:val="19"/>
  </w:num>
  <w:num w:numId="30" w16cid:durableId="235164523">
    <w:abstractNumId w:val="23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36B8"/>
    <w:rsid w:val="00B91E46"/>
    <w:rsid w:val="00BC3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650D2"/>
  <w15:chartTrackingRefBased/>
  <w15:docId w15:val="{1977E314-14B2-4A8F-99A3-4F8725BDB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36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D Nagł. 1"/>
    <w:basedOn w:val="Normalny"/>
    <w:next w:val="Nagwek2"/>
    <w:link w:val="Nagwek1Znak"/>
    <w:autoRedefine/>
    <w:qFormat/>
    <w:rsid w:val="00BC36B8"/>
    <w:pPr>
      <w:numPr>
        <w:numId w:val="1"/>
      </w:numPr>
      <w:tabs>
        <w:tab w:val="clear" w:pos="432"/>
        <w:tab w:val="num" w:pos="570"/>
      </w:tabs>
      <w:spacing w:before="360" w:after="120"/>
      <w:ind w:left="570" w:hanging="570"/>
      <w:outlineLvl w:val="0"/>
    </w:pPr>
    <w:rPr>
      <w:rFonts w:ascii="Tahoma" w:hAnsi="Tahoma" w:cs="Tahoma"/>
      <w:b/>
      <w:bCs/>
      <w:caps/>
      <w:kern w:val="32"/>
      <w:sz w:val="28"/>
      <w:szCs w:val="28"/>
    </w:rPr>
  </w:style>
  <w:style w:type="paragraph" w:styleId="Nagwek2">
    <w:name w:val="heading 2"/>
    <w:aliases w:val="D Nagł. 2"/>
    <w:basedOn w:val="Normalny"/>
    <w:link w:val="Nagwek2Znak"/>
    <w:autoRedefine/>
    <w:qFormat/>
    <w:rsid w:val="00BC36B8"/>
    <w:pPr>
      <w:numPr>
        <w:ilvl w:val="1"/>
        <w:numId w:val="1"/>
      </w:numPr>
      <w:spacing w:before="60" w:after="120"/>
      <w:jc w:val="both"/>
      <w:outlineLvl w:val="1"/>
    </w:pPr>
    <w:rPr>
      <w:bCs/>
      <w:iCs/>
      <w:color w:val="000000"/>
    </w:rPr>
  </w:style>
  <w:style w:type="paragraph" w:styleId="Nagwek3">
    <w:name w:val="heading 3"/>
    <w:aliases w:val="D Nagł. 3"/>
    <w:basedOn w:val="Normalny"/>
    <w:link w:val="Nagwek3Znak"/>
    <w:autoRedefine/>
    <w:uiPriority w:val="9"/>
    <w:qFormat/>
    <w:rsid w:val="00BC36B8"/>
    <w:pPr>
      <w:numPr>
        <w:numId w:val="2"/>
      </w:numPr>
      <w:tabs>
        <w:tab w:val="left" w:pos="720"/>
      </w:tabs>
      <w:spacing w:before="60" w:after="120"/>
      <w:jc w:val="both"/>
      <w:outlineLvl w:val="2"/>
    </w:pPr>
    <w:rPr>
      <w:rFonts w:ascii="Tahoma" w:hAnsi="Tahoma" w:cs="Tahoma"/>
      <w:bCs/>
      <w:sz w:val="20"/>
      <w:szCs w:val="20"/>
    </w:rPr>
  </w:style>
  <w:style w:type="paragraph" w:styleId="Nagwek4">
    <w:name w:val="heading 4"/>
    <w:aliases w:val="Numerowanie oferta"/>
    <w:basedOn w:val="Normalny"/>
    <w:link w:val="Nagwek4Znak"/>
    <w:autoRedefine/>
    <w:qFormat/>
    <w:rsid w:val="00BC36B8"/>
    <w:pPr>
      <w:keepNext/>
      <w:numPr>
        <w:ilvl w:val="3"/>
        <w:numId w:val="1"/>
      </w:numPr>
      <w:spacing w:before="60" w:after="60"/>
      <w:outlineLvl w:val="3"/>
    </w:pPr>
    <w:rPr>
      <w:bCs/>
    </w:rPr>
  </w:style>
  <w:style w:type="paragraph" w:styleId="Nagwek5">
    <w:name w:val="heading 5"/>
    <w:aliases w:val="Oferta"/>
    <w:basedOn w:val="Normalny"/>
    <w:next w:val="Normalny"/>
    <w:link w:val="Nagwek5Znak"/>
    <w:qFormat/>
    <w:rsid w:val="00BC36B8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Nagwek6">
    <w:name w:val="heading 6"/>
    <w:aliases w:val="Punkty a)"/>
    <w:basedOn w:val="Normalny"/>
    <w:next w:val="Normalny"/>
    <w:link w:val="Nagwek6Znak"/>
    <w:qFormat/>
    <w:rsid w:val="00BC36B8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aliases w:val="D Nagł. 4"/>
    <w:basedOn w:val="Normalny"/>
    <w:next w:val="Normalny"/>
    <w:link w:val="Nagwek7Znak"/>
    <w:qFormat/>
    <w:rsid w:val="00BC36B8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aliases w:val="D Nagł. 5"/>
    <w:basedOn w:val="Normalny"/>
    <w:next w:val="Normalny"/>
    <w:link w:val="Nagwek8Znak"/>
    <w:qFormat/>
    <w:rsid w:val="00BC36B8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BC36B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D Nagł. 1 Znak"/>
    <w:basedOn w:val="Domylnaczcionkaakapitu"/>
    <w:link w:val="Nagwek1"/>
    <w:rsid w:val="00BC36B8"/>
    <w:rPr>
      <w:rFonts w:ascii="Tahoma" w:eastAsia="Times New Roman" w:hAnsi="Tahoma" w:cs="Tahoma"/>
      <w:b/>
      <w:bCs/>
      <w:caps/>
      <w:kern w:val="32"/>
      <w:sz w:val="28"/>
      <w:szCs w:val="28"/>
      <w:lang w:eastAsia="pl-PL"/>
    </w:rPr>
  </w:style>
  <w:style w:type="character" w:customStyle="1" w:styleId="Nagwek2Znak">
    <w:name w:val="Nagłówek 2 Znak"/>
    <w:aliases w:val="D Nagł. 2 Znak"/>
    <w:basedOn w:val="Domylnaczcionkaakapitu"/>
    <w:link w:val="Nagwek2"/>
    <w:rsid w:val="00BC36B8"/>
    <w:rPr>
      <w:rFonts w:ascii="Times New Roman" w:eastAsia="Times New Roman" w:hAnsi="Times New Roman" w:cs="Times New Roman"/>
      <w:bCs/>
      <w:iCs/>
      <w:color w:val="000000"/>
      <w:sz w:val="24"/>
      <w:szCs w:val="24"/>
      <w:lang w:eastAsia="pl-PL"/>
    </w:rPr>
  </w:style>
  <w:style w:type="character" w:customStyle="1" w:styleId="Nagwek3Znak">
    <w:name w:val="Nagłówek 3 Znak"/>
    <w:aliases w:val="D Nagł. 3 Znak"/>
    <w:basedOn w:val="Domylnaczcionkaakapitu"/>
    <w:link w:val="Nagwek3"/>
    <w:uiPriority w:val="9"/>
    <w:rsid w:val="00BC36B8"/>
    <w:rPr>
      <w:rFonts w:ascii="Tahoma" w:eastAsia="Times New Roman" w:hAnsi="Tahoma" w:cs="Tahoma"/>
      <w:bCs/>
      <w:sz w:val="20"/>
      <w:szCs w:val="20"/>
      <w:lang w:eastAsia="pl-PL"/>
    </w:rPr>
  </w:style>
  <w:style w:type="character" w:customStyle="1" w:styleId="Nagwek4Znak">
    <w:name w:val="Nagłówek 4 Znak"/>
    <w:aliases w:val="Numerowanie oferta Znak"/>
    <w:basedOn w:val="Domylnaczcionkaakapitu"/>
    <w:link w:val="Nagwek4"/>
    <w:rsid w:val="00BC36B8"/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character" w:customStyle="1" w:styleId="Nagwek5Znak">
    <w:name w:val="Nagłówek 5 Znak"/>
    <w:aliases w:val="Oferta Znak"/>
    <w:basedOn w:val="Domylnaczcionkaakapitu"/>
    <w:link w:val="Nagwek5"/>
    <w:rsid w:val="00BC36B8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Nagwek6Znak">
    <w:name w:val="Nagłówek 6 Znak"/>
    <w:aliases w:val="Punkty a) Znak"/>
    <w:basedOn w:val="Domylnaczcionkaakapitu"/>
    <w:link w:val="Nagwek6"/>
    <w:rsid w:val="00BC36B8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aliases w:val="D Nagł. 4 Znak"/>
    <w:basedOn w:val="Domylnaczcionkaakapitu"/>
    <w:link w:val="Nagwek7"/>
    <w:rsid w:val="00BC36B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aliases w:val="D Nagł. 5 Znak"/>
    <w:basedOn w:val="Domylnaczcionkaakapitu"/>
    <w:link w:val="Nagwek8"/>
    <w:rsid w:val="00BC36B8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C36B8"/>
    <w:rPr>
      <w:rFonts w:ascii="Arial" w:eastAsia="Times New Roman" w:hAnsi="Arial" w:cs="Arial"/>
      <w:lang w:eastAsia="pl-PL"/>
    </w:rPr>
  </w:style>
  <w:style w:type="paragraph" w:customStyle="1" w:styleId="pkt">
    <w:name w:val="pkt"/>
    <w:basedOn w:val="Normalny"/>
    <w:rsid w:val="00BC36B8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rsid w:val="00BC36B8"/>
    <w:pPr>
      <w:ind w:left="850" w:hanging="425"/>
    </w:pPr>
  </w:style>
  <w:style w:type="paragraph" w:styleId="Tytu">
    <w:name w:val="Title"/>
    <w:basedOn w:val="Normalny"/>
    <w:next w:val="Normalny"/>
    <w:link w:val="TytuZnak"/>
    <w:autoRedefine/>
    <w:qFormat/>
    <w:rsid w:val="00BC36B8"/>
    <w:pPr>
      <w:spacing w:before="240" w:after="60"/>
      <w:jc w:val="center"/>
      <w:outlineLvl w:val="0"/>
    </w:pPr>
    <w:rPr>
      <w:rFonts w:cs="Arial"/>
      <w:b/>
      <w:bCs/>
      <w:kern w:val="28"/>
      <w:sz w:val="36"/>
      <w:szCs w:val="32"/>
    </w:rPr>
  </w:style>
  <w:style w:type="character" w:customStyle="1" w:styleId="TytuZnak">
    <w:name w:val="Tytuł Znak"/>
    <w:basedOn w:val="Domylnaczcionkaakapitu"/>
    <w:link w:val="Tytu"/>
    <w:rsid w:val="00BC36B8"/>
    <w:rPr>
      <w:rFonts w:ascii="Times New Roman" w:eastAsia="Times New Roman" w:hAnsi="Times New Roman" w:cs="Arial"/>
      <w:b/>
      <w:bCs/>
      <w:kern w:val="28"/>
      <w:sz w:val="36"/>
      <w:szCs w:val="32"/>
      <w:lang w:eastAsia="pl-PL"/>
    </w:rPr>
  </w:style>
  <w:style w:type="paragraph" w:styleId="Nagwek">
    <w:name w:val="header"/>
    <w:basedOn w:val="Normalny"/>
    <w:link w:val="NagwekZnak"/>
    <w:uiPriority w:val="99"/>
    <w:rsid w:val="00BC36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C36B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C36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C36B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BC36B8"/>
  </w:style>
  <w:style w:type="paragraph" w:styleId="Tekstpodstawowy">
    <w:name w:val="Body Text"/>
    <w:aliases w:val="Znak1, Znak1"/>
    <w:basedOn w:val="Normalny"/>
    <w:link w:val="TekstpodstawowyZnak"/>
    <w:rsid w:val="00BC36B8"/>
    <w:pPr>
      <w:spacing w:after="120"/>
    </w:pPr>
  </w:style>
  <w:style w:type="character" w:customStyle="1" w:styleId="TekstpodstawowyZnak">
    <w:name w:val="Tekst podstawowy Znak"/>
    <w:aliases w:val="Znak1 Znak, Znak1 Znak"/>
    <w:basedOn w:val="Domylnaczcionkaakapitu"/>
    <w:link w:val="Tekstpodstawowy"/>
    <w:rsid w:val="00BC36B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BC36B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BC36B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rsid w:val="00BC36B8"/>
    <w:rPr>
      <w:sz w:val="16"/>
      <w:szCs w:val="16"/>
    </w:rPr>
  </w:style>
  <w:style w:type="paragraph" w:customStyle="1" w:styleId="StylNagwek4NiePogrubienieZlewej0cmPierwszywiersz">
    <w:name w:val="Styl Nagłówek 4 + Nie Pogrubienie Z lewej:  0 cm Pierwszy wiersz..."/>
    <w:basedOn w:val="Nagwek4"/>
    <w:rsid w:val="00BC36B8"/>
    <w:pPr>
      <w:ind w:left="0" w:firstLine="0"/>
    </w:pPr>
    <w:rPr>
      <w:b/>
      <w:bCs w:val="0"/>
      <w:szCs w:val="20"/>
    </w:rPr>
  </w:style>
  <w:style w:type="paragraph" w:styleId="Tekstpodstawowy2">
    <w:name w:val="Body Text 2"/>
    <w:basedOn w:val="Normalny"/>
    <w:link w:val="Tekstpodstawowy2Znak"/>
    <w:rsid w:val="00BC36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C36B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Nagwek3Wyjustowany">
    <w:name w:val="Styl Nagłówek 3 + Wyjustowany"/>
    <w:basedOn w:val="Nagwek3"/>
    <w:rsid w:val="00BC36B8"/>
    <w:rPr>
      <w:rFonts w:cs="Times New Roman"/>
      <w:bCs w:val="0"/>
    </w:rPr>
  </w:style>
  <w:style w:type="paragraph" w:customStyle="1" w:styleId="Plandokumentu">
    <w:name w:val="Plan dokumentu"/>
    <w:basedOn w:val="Normalny"/>
    <w:link w:val="MapadokumentuZnak1"/>
    <w:uiPriority w:val="99"/>
    <w:semiHidden/>
    <w:rsid w:val="00BC36B8"/>
    <w:pPr>
      <w:shd w:val="clear" w:color="auto" w:fill="000080"/>
    </w:pPr>
    <w:rPr>
      <w:rFonts w:ascii="Tahoma" w:hAnsi="Tahoma" w:cs="Tahoma"/>
    </w:rPr>
  </w:style>
  <w:style w:type="paragraph" w:styleId="Tekstkomentarza">
    <w:name w:val="annotation text"/>
    <w:basedOn w:val="Normalny"/>
    <w:link w:val="TekstkomentarzaZnak"/>
    <w:uiPriority w:val="99"/>
    <w:semiHidden/>
    <w:rsid w:val="00BC36B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C36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C36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C36B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C36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36B8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3">
    <w:name w:val="Body Text 3"/>
    <w:basedOn w:val="Normalny"/>
    <w:link w:val="Tekstpodstawowy3Znak"/>
    <w:rsid w:val="00BC36B8"/>
    <w:pPr>
      <w:jc w:val="both"/>
    </w:pPr>
  </w:style>
  <w:style w:type="character" w:customStyle="1" w:styleId="Tekstpodstawowy3Znak">
    <w:name w:val="Tekst podstawowy 3 Znak"/>
    <w:basedOn w:val="Domylnaczcionkaakapitu"/>
    <w:link w:val="Tekstpodstawowy3"/>
    <w:rsid w:val="00BC36B8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BC36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yjustowany">
    <w:name w:val="Normalny + Wyjustowany"/>
    <w:aliases w:val="Przed:  3 pt,Po:  6 pt"/>
    <w:basedOn w:val="Nagwek2"/>
    <w:rsid w:val="00BC36B8"/>
    <w:pPr>
      <w:numPr>
        <w:ilvl w:val="0"/>
        <w:numId w:val="0"/>
      </w:numPr>
      <w:tabs>
        <w:tab w:val="num" w:pos="1361"/>
      </w:tabs>
      <w:ind w:left="1361" w:hanging="284"/>
    </w:pPr>
    <w:rPr>
      <w:color w:val="auto"/>
    </w:rPr>
  </w:style>
  <w:style w:type="character" w:styleId="Hipercze">
    <w:name w:val="Hyperlink"/>
    <w:uiPriority w:val="99"/>
    <w:rsid w:val="00BC36B8"/>
    <w:rPr>
      <w:color w:val="0000FF"/>
      <w:u w:val="single"/>
    </w:rPr>
  </w:style>
  <w:style w:type="character" w:styleId="UyteHipercze">
    <w:name w:val="FollowedHyperlink"/>
    <w:uiPriority w:val="99"/>
    <w:rsid w:val="00BC36B8"/>
    <w:rPr>
      <w:color w:val="800080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BC36B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C36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BC36B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BC36B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BC36B8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C36B8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Zwykytekst">
    <w:name w:val="Plain Text"/>
    <w:basedOn w:val="Normalny"/>
    <w:link w:val="ZwykytekstZnak"/>
    <w:rsid w:val="00BC36B8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C36B8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Subhead">
    <w:name w:val="Subhead"/>
    <w:rsid w:val="00BC36B8"/>
    <w:pPr>
      <w:widowControl w:val="0"/>
      <w:snapToGrid w:val="0"/>
      <w:spacing w:after="0" w:line="240" w:lineRule="auto"/>
    </w:pPr>
    <w:rPr>
      <w:rFonts w:ascii="TimesNewRomanPS" w:eastAsia="Times New Roman" w:hAnsi="TimesNewRomanPS" w:cs="Times New Roman"/>
      <w:b/>
      <w:i/>
      <w:color w:val="000000"/>
      <w:sz w:val="24"/>
      <w:szCs w:val="20"/>
      <w:lang w:val="cs-CZ" w:eastAsia="pl-PL"/>
    </w:rPr>
  </w:style>
  <w:style w:type="paragraph" w:customStyle="1" w:styleId="Podpis1">
    <w:name w:val="Podpis1"/>
    <w:basedOn w:val="Normalny"/>
    <w:rsid w:val="00BC36B8"/>
    <w:pPr>
      <w:widowControl w:val="0"/>
      <w:suppressLineNumbers/>
      <w:suppressAutoHyphens/>
      <w:spacing w:before="120" w:after="120"/>
    </w:pPr>
    <w:rPr>
      <w:rFonts w:eastAsia="Lucida Sans Unicode" w:cs="Tahoma"/>
      <w:i/>
      <w:iCs/>
    </w:rPr>
  </w:style>
  <w:style w:type="paragraph" w:customStyle="1" w:styleId="Zawartotabeli">
    <w:name w:val="Zawartość tabeli"/>
    <w:basedOn w:val="Normalny"/>
    <w:rsid w:val="00BC36B8"/>
    <w:pPr>
      <w:widowControl w:val="0"/>
      <w:suppressLineNumbers/>
      <w:suppressAutoHyphens/>
    </w:pPr>
    <w:rPr>
      <w:rFonts w:eastAsia="Lucida Sans Unicode"/>
    </w:rPr>
  </w:style>
  <w:style w:type="paragraph" w:styleId="Akapitzlist">
    <w:name w:val="List Paragraph"/>
    <w:aliases w:val="L1,Numerowanie,Akapit z listą5,Nagłowek 3,Preambuła,Akapit z listą BS,Kolorowa lista — akcent 11,Dot pt,F5 List Paragraph,Recommendation,List Paragraph11,lp1,maz_wyliczenie,opis dzialania,K-P_odwolanie,A_wyliczenie,Akapit z listą 1"/>
    <w:basedOn w:val="Normalny"/>
    <w:link w:val="AkapitzlistZnak"/>
    <w:uiPriority w:val="34"/>
    <w:qFormat/>
    <w:rsid w:val="00BC36B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echykoment">
    <w:name w:val="cechy_koment"/>
    <w:basedOn w:val="Domylnaczcionkaakapitu"/>
    <w:rsid w:val="00BC36B8"/>
  </w:style>
  <w:style w:type="character" w:styleId="Pogrubienie">
    <w:name w:val="Strong"/>
    <w:qFormat/>
    <w:rsid w:val="00BC36B8"/>
    <w:rPr>
      <w:b/>
      <w:bCs/>
    </w:rPr>
  </w:style>
  <w:style w:type="character" w:customStyle="1" w:styleId="ZnakZnak">
    <w:name w:val="Znak Znak"/>
    <w:locked/>
    <w:rsid w:val="00BC36B8"/>
    <w:rPr>
      <w:sz w:val="24"/>
      <w:szCs w:val="24"/>
      <w:lang w:val="pl-PL" w:eastAsia="pl-PL" w:bidi="ar-SA"/>
    </w:rPr>
  </w:style>
  <w:style w:type="character" w:styleId="Odwoanieprzypisudolnego">
    <w:name w:val="footnote reference"/>
    <w:uiPriority w:val="99"/>
    <w:rsid w:val="00BC36B8"/>
    <w:rPr>
      <w:vertAlign w:val="superscript"/>
    </w:rPr>
  </w:style>
  <w:style w:type="character" w:customStyle="1" w:styleId="PlandokumentuZnak">
    <w:name w:val="Plan dokumentu Znak"/>
    <w:semiHidden/>
    <w:rsid w:val="00BC36B8"/>
    <w:rPr>
      <w:rFonts w:ascii="Tahoma" w:hAnsi="Tahoma" w:cs="Tahoma"/>
      <w:sz w:val="24"/>
      <w:szCs w:val="24"/>
      <w:shd w:val="clear" w:color="auto" w:fill="000080"/>
    </w:rPr>
  </w:style>
  <w:style w:type="paragraph" w:customStyle="1" w:styleId="FR1">
    <w:name w:val="FR1"/>
    <w:rsid w:val="00BC36B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Heading7Char">
    <w:name w:val="Heading 7 Char"/>
    <w:locked/>
    <w:rsid w:val="00BC36B8"/>
    <w:rPr>
      <w:sz w:val="24"/>
      <w:szCs w:val="24"/>
      <w:lang w:val="pl-PL" w:eastAsia="pl-PL" w:bidi="ar-SA"/>
    </w:rPr>
  </w:style>
  <w:style w:type="character" w:customStyle="1" w:styleId="MapadokumentuZnak">
    <w:name w:val="Mapa dokumentu Znak"/>
    <w:uiPriority w:val="99"/>
    <w:semiHidden/>
    <w:rsid w:val="00BC36B8"/>
    <w:rPr>
      <w:rFonts w:ascii="Tahoma" w:hAnsi="Tahoma"/>
      <w:sz w:val="24"/>
      <w:szCs w:val="24"/>
      <w:shd w:val="clear" w:color="auto" w:fill="000080"/>
      <w:lang w:val="x-none" w:eastAsia="x-none"/>
    </w:rPr>
  </w:style>
  <w:style w:type="character" w:customStyle="1" w:styleId="MapadokumentuZnak1">
    <w:name w:val="Mapa dokumentu Znak1"/>
    <w:link w:val="Plandokumentu"/>
    <w:uiPriority w:val="99"/>
    <w:semiHidden/>
    <w:rsid w:val="00BC36B8"/>
    <w:rPr>
      <w:rFonts w:ascii="Tahoma" w:eastAsia="Times New Roman" w:hAnsi="Tahoma" w:cs="Tahoma"/>
      <w:sz w:val="24"/>
      <w:szCs w:val="24"/>
      <w:shd w:val="clear" w:color="auto" w:fill="000080"/>
      <w:lang w:eastAsia="pl-PL"/>
    </w:rPr>
  </w:style>
  <w:style w:type="character" w:customStyle="1" w:styleId="TekstpodstawowyZnak1">
    <w:name w:val="Tekst podstawowy Znak1"/>
    <w:aliases w:val="Znak1 Znak2"/>
    <w:semiHidden/>
    <w:rsid w:val="00BC36B8"/>
    <w:rPr>
      <w:sz w:val="24"/>
      <w:szCs w:val="24"/>
    </w:rPr>
  </w:style>
  <w:style w:type="character" w:customStyle="1" w:styleId="Nagwek1Znak1">
    <w:name w:val="Nagłówek 1 Znak1"/>
    <w:aliases w:val="D Nagł. 1 Znak1"/>
    <w:rsid w:val="00BC36B8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character" w:customStyle="1" w:styleId="Nagwek3Znak1">
    <w:name w:val="Nagłówek 3 Znak1"/>
    <w:aliases w:val="D Nagł. 3 Znak1"/>
    <w:semiHidden/>
    <w:rsid w:val="00BC36B8"/>
    <w:rPr>
      <w:rFonts w:ascii="Cambria" w:eastAsia="Times New Roman" w:hAnsi="Cambria" w:cs="Times New Roman" w:hint="default"/>
      <w:b/>
      <w:bCs/>
      <w:color w:val="4F81BD"/>
      <w:sz w:val="22"/>
      <w:szCs w:val="22"/>
      <w:lang w:eastAsia="en-US"/>
    </w:rPr>
  </w:style>
  <w:style w:type="character" w:customStyle="1" w:styleId="Nagwek4Znak1">
    <w:name w:val="Nagłówek 4 Znak1"/>
    <w:aliases w:val="Numerowanie oferta Znak1"/>
    <w:semiHidden/>
    <w:rsid w:val="00BC36B8"/>
    <w:rPr>
      <w:rFonts w:ascii="Cambria" w:eastAsia="Times New Roman" w:hAnsi="Cambria" w:cs="Times New Roman" w:hint="default"/>
      <w:b/>
      <w:bCs/>
      <w:i/>
      <w:iCs/>
      <w:color w:val="4F81BD"/>
      <w:szCs w:val="22"/>
      <w:lang w:eastAsia="en-US"/>
    </w:rPr>
  </w:style>
  <w:style w:type="character" w:customStyle="1" w:styleId="Nagwek5Znak1">
    <w:name w:val="Nagłówek 5 Znak1"/>
    <w:aliases w:val="Oferta Znak1"/>
    <w:semiHidden/>
    <w:rsid w:val="00BC36B8"/>
    <w:rPr>
      <w:rFonts w:ascii="Cambria" w:eastAsia="Times New Roman" w:hAnsi="Cambria" w:cs="Times New Roman" w:hint="default"/>
      <w:color w:val="243F60"/>
      <w:szCs w:val="22"/>
      <w:lang w:eastAsia="en-US"/>
    </w:rPr>
  </w:style>
  <w:style w:type="character" w:customStyle="1" w:styleId="Nagwek6Znak1">
    <w:name w:val="Nagłówek 6 Znak1"/>
    <w:aliases w:val="Punkty a) Znak1"/>
    <w:semiHidden/>
    <w:rsid w:val="00BC36B8"/>
    <w:rPr>
      <w:rFonts w:ascii="Cambria" w:eastAsia="Times New Roman" w:hAnsi="Cambria" w:cs="Times New Roman"/>
      <w:i/>
      <w:iCs/>
      <w:color w:val="243F60"/>
      <w:sz w:val="22"/>
      <w:szCs w:val="22"/>
      <w:lang w:eastAsia="en-US"/>
    </w:rPr>
  </w:style>
  <w:style w:type="character" w:customStyle="1" w:styleId="Nagwek7Znak1">
    <w:name w:val="Nagłówek 7 Znak1"/>
    <w:aliases w:val="D Nagł. 4 Znak1"/>
    <w:semiHidden/>
    <w:rsid w:val="00BC36B8"/>
    <w:rPr>
      <w:rFonts w:ascii="Cambria" w:eastAsia="Times New Roman" w:hAnsi="Cambria" w:cs="Times New Roman" w:hint="default"/>
      <w:i/>
      <w:iCs/>
      <w:color w:val="404040"/>
      <w:szCs w:val="22"/>
      <w:lang w:eastAsia="en-US"/>
    </w:rPr>
  </w:style>
  <w:style w:type="character" w:customStyle="1" w:styleId="Nagwek8Znak1">
    <w:name w:val="Nagłówek 8 Znak1"/>
    <w:aliases w:val="D Nagł. 5 Znak1"/>
    <w:semiHidden/>
    <w:rsid w:val="00BC36B8"/>
    <w:rPr>
      <w:rFonts w:ascii="Cambria" w:eastAsia="Times New Roman" w:hAnsi="Cambria" w:cs="Times New Roman" w:hint="default"/>
      <w:color w:val="404040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BC36B8"/>
    <w:pPr>
      <w:keepNext/>
      <w:keepLines/>
      <w:tabs>
        <w:tab w:val="left" w:pos="480"/>
        <w:tab w:val="right" w:leader="dot" w:pos="9638"/>
      </w:tabs>
      <w:ind w:left="426" w:hanging="426"/>
      <w:jc w:val="both"/>
    </w:pPr>
    <w:rPr>
      <w:rFonts w:ascii="Tahoma" w:hAnsi="Tahoma"/>
      <w:sz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BC36B8"/>
    <w:pPr>
      <w:ind w:left="240"/>
      <w:jc w:val="both"/>
    </w:pPr>
  </w:style>
  <w:style w:type="paragraph" w:styleId="Spistreci3">
    <w:name w:val="toc 3"/>
    <w:basedOn w:val="Normalny"/>
    <w:next w:val="Normalny"/>
    <w:autoRedefine/>
    <w:uiPriority w:val="39"/>
    <w:unhideWhenUsed/>
    <w:rsid w:val="00BC36B8"/>
    <w:pPr>
      <w:ind w:left="480"/>
      <w:jc w:val="both"/>
    </w:pPr>
  </w:style>
  <w:style w:type="paragraph" w:styleId="Spistreci4">
    <w:name w:val="toc 4"/>
    <w:basedOn w:val="Normalny"/>
    <w:next w:val="Normalny"/>
    <w:autoRedefine/>
    <w:uiPriority w:val="39"/>
    <w:unhideWhenUsed/>
    <w:rsid w:val="00BC36B8"/>
    <w:pPr>
      <w:ind w:left="720"/>
      <w:jc w:val="both"/>
    </w:pPr>
  </w:style>
  <w:style w:type="paragraph" w:styleId="Spistreci5">
    <w:name w:val="toc 5"/>
    <w:basedOn w:val="Normalny"/>
    <w:next w:val="Normalny"/>
    <w:autoRedefine/>
    <w:uiPriority w:val="39"/>
    <w:unhideWhenUsed/>
    <w:rsid w:val="00BC36B8"/>
    <w:pPr>
      <w:spacing w:after="100" w:line="254" w:lineRule="auto"/>
      <w:ind w:left="880"/>
      <w:jc w:val="both"/>
    </w:pPr>
    <w:rPr>
      <w:rFonts w:ascii="Tahoma" w:hAnsi="Tahoma"/>
      <w:sz w:val="20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BC36B8"/>
    <w:pPr>
      <w:spacing w:after="100" w:line="254" w:lineRule="auto"/>
      <w:ind w:left="1100"/>
      <w:jc w:val="both"/>
    </w:pPr>
    <w:rPr>
      <w:rFonts w:ascii="Tahoma" w:hAnsi="Tahoma"/>
      <w:sz w:val="20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BC36B8"/>
    <w:pPr>
      <w:spacing w:after="100" w:line="254" w:lineRule="auto"/>
      <w:ind w:left="1320"/>
      <w:jc w:val="both"/>
    </w:pPr>
    <w:rPr>
      <w:rFonts w:ascii="Tahoma" w:hAnsi="Tahoma"/>
      <w:sz w:val="20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BC36B8"/>
    <w:pPr>
      <w:spacing w:after="100" w:line="254" w:lineRule="auto"/>
      <w:ind w:left="1540"/>
      <w:jc w:val="both"/>
    </w:pPr>
    <w:rPr>
      <w:rFonts w:ascii="Tahoma" w:hAnsi="Tahoma"/>
      <w:sz w:val="20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BC36B8"/>
    <w:pPr>
      <w:spacing w:after="100" w:line="254" w:lineRule="auto"/>
      <w:ind w:left="1760"/>
      <w:jc w:val="both"/>
    </w:pPr>
    <w:rPr>
      <w:rFonts w:ascii="Tahoma" w:hAnsi="Tahoma"/>
      <w:sz w:val="20"/>
      <w:szCs w:val="22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BC36B8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BC36B8"/>
    <w:rPr>
      <w:rFonts w:ascii="Calibri" w:eastAsia="Calibri" w:hAnsi="Calibri" w:cs="Times New Roman"/>
      <w:sz w:val="20"/>
      <w:szCs w:val="20"/>
    </w:rPr>
  </w:style>
  <w:style w:type="paragraph" w:styleId="Poprawka">
    <w:name w:val="Revision"/>
    <w:uiPriority w:val="99"/>
    <w:semiHidden/>
    <w:rsid w:val="00BC36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Akapit z listą5 Znak,Nagłowek 3 Znak,Preambuła Znak,Akapit z listą BS Znak,Kolorowa lista — akcent 11 Znak,Dot pt Znak,F5 List Paragraph Znak,Recommendation Znak,List Paragraph11 Znak,lp1 Znak"/>
    <w:link w:val="Akapitzlist"/>
    <w:uiPriority w:val="34"/>
    <w:qFormat/>
    <w:locked/>
    <w:rsid w:val="00BC36B8"/>
    <w:rPr>
      <w:rFonts w:ascii="Calibri" w:eastAsia="Calibri" w:hAnsi="Calibri" w:cs="Times New Roman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C36B8"/>
    <w:pPr>
      <w:keepNext/>
      <w:keepLines/>
      <w:numPr>
        <w:numId w:val="0"/>
      </w:numPr>
      <w:spacing w:before="240" w:after="0" w:line="254" w:lineRule="auto"/>
      <w:jc w:val="both"/>
      <w:outlineLvl w:val="9"/>
    </w:pPr>
    <w:rPr>
      <w:rFonts w:ascii="Calibri Light" w:hAnsi="Calibri Light"/>
      <w:b w:val="0"/>
      <w:bCs w:val="0"/>
      <w:caps w:val="0"/>
      <w:color w:val="2E74B5"/>
      <w:kern w:val="0"/>
      <w:sz w:val="32"/>
      <w:szCs w:val="32"/>
    </w:rPr>
  </w:style>
  <w:style w:type="paragraph" w:customStyle="1" w:styleId="Standard">
    <w:name w:val="Standard"/>
    <w:uiPriority w:val="99"/>
    <w:rsid w:val="00BC36B8"/>
    <w:pPr>
      <w:suppressAutoHyphens/>
      <w:autoSpaceDN w:val="0"/>
      <w:spacing w:after="200" w:line="276" w:lineRule="auto"/>
    </w:pPr>
    <w:rPr>
      <w:rFonts w:ascii="Calibri" w:eastAsia="Times New Roman" w:hAnsi="Calibri" w:cs="F"/>
      <w:kern w:val="3"/>
    </w:rPr>
  </w:style>
  <w:style w:type="paragraph" w:customStyle="1" w:styleId="Tekstpodstawowywcity21">
    <w:name w:val="Tekst podstawowy wcięty 21"/>
    <w:basedOn w:val="Normalny"/>
    <w:rsid w:val="00BC36B8"/>
    <w:pPr>
      <w:suppressAutoHyphens/>
      <w:spacing w:after="120" w:line="480" w:lineRule="auto"/>
      <w:ind w:left="283"/>
      <w:jc w:val="both"/>
    </w:pPr>
    <w:rPr>
      <w:lang w:eastAsia="ar-SA"/>
    </w:rPr>
  </w:style>
  <w:style w:type="paragraph" w:customStyle="1" w:styleId="Tekstpodstawowy21">
    <w:name w:val="Tekst podstawowy 21"/>
    <w:basedOn w:val="Normalny"/>
    <w:uiPriority w:val="99"/>
    <w:rsid w:val="00BC36B8"/>
    <w:pPr>
      <w:overflowPunct w:val="0"/>
      <w:autoSpaceDE w:val="0"/>
      <w:autoSpaceDN w:val="0"/>
      <w:adjustRightInd w:val="0"/>
      <w:ind w:left="1080"/>
      <w:jc w:val="both"/>
    </w:pPr>
    <w:rPr>
      <w:sz w:val="20"/>
      <w:szCs w:val="20"/>
    </w:rPr>
  </w:style>
  <w:style w:type="paragraph" w:customStyle="1" w:styleId="Clauzullo1">
    <w:name w:val="Clauzullo 1"/>
    <w:basedOn w:val="Nagwek2"/>
    <w:autoRedefine/>
    <w:rsid w:val="00BC36B8"/>
    <w:pPr>
      <w:keepNext/>
      <w:numPr>
        <w:numId w:val="4"/>
      </w:numPr>
      <w:pBdr>
        <w:top w:val="single" w:sz="8" w:space="12" w:color="FF0000"/>
      </w:pBdr>
      <w:tabs>
        <w:tab w:val="num" w:pos="360"/>
        <w:tab w:val="left" w:pos="993"/>
      </w:tabs>
      <w:spacing w:line="360" w:lineRule="auto"/>
      <w:outlineLvl w:val="2"/>
    </w:pPr>
    <w:rPr>
      <w:rFonts w:ascii="Verdana" w:eastAsia="Calibri" w:hAnsi="Verdana"/>
      <w:iCs w:val="0"/>
      <w:color w:val="auto"/>
      <w:szCs w:val="22"/>
      <w:lang w:val="en-GB"/>
    </w:rPr>
  </w:style>
  <w:style w:type="paragraph" w:customStyle="1" w:styleId="Akapitzlist1">
    <w:name w:val="Akapit z listą1"/>
    <w:basedOn w:val="Normalny"/>
    <w:rsid w:val="00BC36B8"/>
    <w:pPr>
      <w:ind w:left="708"/>
    </w:pPr>
    <w:rPr>
      <w:rFonts w:eastAsia="Calibri"/>
    </w:rPr>
  </w:style>
  <w:style w:type="paragraph" w:customStyle="1" w:styleId="ZnakZnak16ZnakZnak">
    <w:name w:val="Znak Znak16 Znak Znak"/>
    <w:basedOn w:val="Normalny"/>
    <w:rsid w:val="00BC36B8"/>
    <w:rPr>
      <w:rFonts w:ascii="Arial" w:hAnsi="Arial" w:cs="Arial"/>
    </w:rPr>
  </w:style>
  <w:style w:type="paragraph" w:customStyle="1" w:styleId="Znak">
    <w:name w:val="Znak"/>
    <w:basedOn w:val="Normalny"/>
    <w:rsid w:val="00BC36B8"/>
    <w:rPr>
      <w:rFonts w:ascii="Arial" w:hAnsi="Arial" w:cs="Arial"/>
    </w:rPr>
  </w:style>
  <w:style w:type="paragraph" w:customStyle="1" w:styleId="ZnakZnak16ZnakZnakZnakZnakZnakZnak">
    <w:name w:val="Znak Znak16 Znak Znak Znak Znak Znak Znak"/>
    <w:basedOn w:val="Normalny"/>
    <w:rsid w:val="00BC36B8"/>
    <w:rPr>
      <w:rFonts w:ascii="Arial" w:hAnsi="Arial" w:cs="Arial"/>
    </w:rPr>
  </w:style>
  <w:style w:type="paragraph" w:customStyle="1" w:styleId="Style24">
    <w:name w:val="Style24"/>
    <w:basedOn w:val="Normalny"/>
    <w:uiPriority w:val="99"/>
    <w:rsid w:val="00BC36B8"/>
    <w:pPr>
      <w:widowControl w:val="0"/>
      <w:autoSpaceDE w:val="0"/>
      <w:autoSpaceDN w:val="0"/>
      <w:adjustRightInd w:val="0"/>
      <w:spacing w:line="250" w:lineRule="exact"/>
      <w:ind w:hanging="360"/>
      <w:jc w:val="both"/>
    </w:pPr>
    <w:rPr>
      <w:rFonts w:ascii="Arial Narrow" w:hAnsi="Arial Narrow"/>
    </w:rPr>
  </w:style>
  <w:style w:type="paragraph" w:customStyle="1" w:styleId="Style13">
    <w:name w:val="Style13"/>
    <w:basedOn w:val="Normalny"/>
    <w:uiPriority w:val="99"/>
    <w:rsid w:val="00BC36B8"/>
    <w:pPr>
      <w:widowControl w:val="0"/>
      <w:autoSpaceDE w:val="0"/>
      <w:autoSpaceDN w:val="0"/>
      <w:adjustRightInd w:val="0"/>
      <w:spacing w:line="269" w:lineRule="exact"/>
    </w:pPr>
    <w:rPr>
      <w:rFonts w:ascii="Calibri" w:hAnsi="Calibri"/>
    </w:rPr>
  </w:style>
  <w:style w:type="paragraph" w:customStyle="1" w:styleId="Style19">
    <w:name w:val="Style19"/>
    <w:basedOn w:val="Normalny"/>
    <w:uiPriority w:val="99"/>
    <w:rsid w:val="00BC36B8"/>
    <w:pPr>
      <w:widowControl w:val="0"/>
      <w:autoSpaceDE w:val="0"/>
      <w:autoSpaceDN w:val="0"/>
      <w:adjustRightInd w:val="0"/>
      <w:spacing w:line="269" w:lineRule="exact"/>
      <w:jc w:val="both"/>
    </w:pPr>
    <w:rPr>
      <w:rFonts w:ascii="Calibri" w:hAnsi="Calibri"/>
    </w:rPr>
  </w:style>
  <w:style w:type="paragraph" w:customStyle="1" w:styleId="Style30">
    <w:name w:val="Style30"/>
    <w:basedOn w:val="Normalny"/>
    <w:uiPriority w:val="99"/>
    <w:rsid w:val="00BC36B8"/>
    <w:pPr>
      <w:widowControl w:val="0"/>
      <w:autoSpaceDE w:val="0"/>
      <w:autoSpaceDN w:val="0"/>
      <w:adjustRightInd w:val="0"/>
      <w:spacing w:line="269" w:lineRule="exact"/>
      <w:ind w:hanging="360"/>
      <w:jc w:val="both"/>
    </w:pPr>
    <w:rPr>
      <w:rFonts w:ascii="Calibri" w:hAnsi="Calibri"/>
    </w:rPr>
  </w:style>
  <w:style w:type="character" w:styleId="Odwoanieprzypisukocowego">
    <w:name w:val="endnote reference"/>
    <w:uiPriority w:val="99"/>
    <w:unhideWhenUsed/>
    <w:rsid w:val="00BC36B8"/>
    <w:rPr>
      <w:vertAlign w:val="superscript"/>
    </w:rPr>
  </w:style>
  <w:style w:type="character" w:customStyle="1" w:styleId="ZnakZnak3">
    <w:name w:val="Znak Znak3"/>
    <w:locked/>
    <w:rsid w:val="00BC36B8"/>
    <w:rPr>
      <w:sz w:val="24"/>
      <w:szCs w:val="24"/>
      <w:lang w:val="pl-PL" w:eastAsia="pl-PL" w:bidi="ar-SA"/>
    </w:rPr>
  </w:style>
  <w:style w:type="character" w:customStyle="1" w:styleId="ZnakZnak17">
    <w:name w:val="Znak Znak17"/>
    <w:locked/>
    <w:rsid w:val="00BC36B8"/>
    <w:rPr>
      <w:sz w:val="24"/>
      <w:szCs w:val="24"/>
      <w:lang w:val="pl-PL" w:eastAsia="pl-PL" w:bidi="ar-SA"/>
    </w:rPr>
  </w:style>
  <w:style w:type="character" w:customStyle="1" w:styleId="ZnakZnak1">
    <w:name w:val="Znak Znak1"/>
    <w:locked/>
    <w:rsid w:val="00BC36B8"/>
    <w:rPr>
      <w:sz w:val="24"/>
      <w:szCs w:val="24"/>
      <w:lang w:val="pl-PL" w:eastAsia="pl-PL" w:bidi="ar-SA"/>
    </w:rPr>
  </w:style>
  <w:style w:type="character" w:customStyle="1" w:styleId="FontStyle20">
    <w:name w:val="Font Style20"/>
    <w:uiPriority w:val="99"/>
    <w:rsid w:val="00BC36B8"/>
    <w:rPr>
      <w:rFonts w:ascii="Times New Roman" w:hAnsi="Times New Roman" w:cs="Times New Roman" w:hint="default"/>
      <w:sz w:val="18"/>
      <w:szCs w:val="18"/>
    </w:rPr>
  </w:style>
  <w:style w:type="character" w:customStyle="1" w:styleId="MapadokumentuZnak2">
    <w:name w:val="Mapa dokumentu Znak2"/>
    <w:uiPriority w:val="99"/>
    <w:semiHidden/>
    <w:locked/>
    <w:rsid w:val="00BC36B8"/>
    <w:rPr>
      <w:rFonts w:ascii="Tahoma" w:hAnsi="Tahoma" w:cs="Tahoma"/>
      <w:sz w:val="16"/>
      <w:szCs w:val="16"/>
    </w:rPr>
  </w:style>
  <w:style w:type="character" w:customStyle="1" w:styleId="FontStyle60">
    <w:name w:val="Font Style60"/>
    <w:rsid w:val="00BC36B8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newsshortext">
    <w:name w:val="newsshortext"/>
    <w:rsid w:val="00BC36B8"/>
  </w:style>
  <w:style w:type="character" w:customStyle="1" w:styleId="FontStyle49">
    <w:name w:val="Font Style49"/>
    <w:uiPriority w:val="99"/>
    <w:rsid w:val="00BC36B8"/>
    <w:rPr>
      <w:rFonts w:ascii="Arial" w:hAnsi="Arial" w:cs="Arial" w:hint="default"/>
      <w:sz w:val="18"/>
      <w:szCs w:val="18"/>
    </w:rPr>
  </w:style>
  <w:style w:type="character" w:customStyle="1" w:styleId="FontStyle51">
    <w:name w:val="Font Style51"/>
    <w:uiPriority w:val="99"/>
    <w:rsid w:val="00BC36B8"/>
    <w:rPr>
      <w:rFonts w:ascii="Arial" w:hAnsi="Arial" w:cs="Arial" w:hint="default"/>
      <w:sz w:val="16"/>
      <w:szCs w:val="16"/>
    </w:rPr>
  </w:style>
  <w:style w:type="character" w:customStyle="1" w:styleId="FontStyle24">
    <w:name w:val="Font Style24"/>
    <w:uiPriority w:val="99"/>
    <w:rsid w:val="00BC36B8"/>
    <w:rPr>
      <w:rFonts w:ascii="Arial Unicode MS" w:eastAsia="Arial Unicode MS" w:hAnsi="Arial Unicode MS" w:cs="Arial Unicode MS" w:hint="eastAsia"/>
      <w:sz w:val="18"/>
      <w:szCs w:val="18"/>
    </w:rPr>
  </w:style>
  <w:style w:type="character" w:customStyle="1" w:styleId="FontStyle63">
    <w:name w:val="Font Style63"/>
    <w:uiPriority w:val="99"/>
    <w:rsid w:val="00BC36B8"/>
    <w:rPr>
      <w:rFonts w:ascii="Calibri" w:hAnsi="Calibri" w:cs="Calibri" w:hint="default"/>
      <w:sz w:val="20"/>
      <w:szCs w:val="20"/>
    </w:rPr>
  </w:style>
  <w:style w:type="character" w:customStyle="1" w:styleId="alb">
    <w:name w:val="a_lb"/>
    <w:rsid w:val="00BC36B8"/>
  </w:style>
  <w:style w:type="character" w:customStyle="1" w:styleId="DeltaViewInsertion">
    <w:name w:val="DeltaView Insertion"/>
    <w:rsid w:val="00BC36B8"/>
    <w:rPr>
      <w:b/>
      <w:bCs w:val="0"/>
      <w:i/>
      <w:iCs w:val="0"/>
      <w:spacing w:val="0"/>
    </w:rPr>
  </w:style>
  <w:style w:type="character" w:customStyle="1" w:styleId="TekstdymkaZnak1">
    <w:name w:val="Tekst dymka Znak1"/>
    <w:uiPriority w:val="99"/>
    <w:semiHidden/>
    <w:rsid w:val="00BC36B8"/>
    <w:rPr>
      <w:rFonts w:ascii="Tahoma" w:hAnsi="Tahoma" w:cs="Tahoma" w:hint="default"/>
      <w:sz w:val="16"/>
      <w:szCs w:val="16"/>
      <w:lang w:eastAsia="en-US"/>
    </w:rPr>
  </w:style>
  <w:style w:type="numbering" w:customStyle="1" w:styleId="DNag3">
    <w:name w:val="D Nagł.3"/>
    <w:uiPriority w:val="99"/>
    <w:rsid w:val="00BC36B8"/>
    <w:pPr>
      <w:numPr>
        <w:numId w:val="9"/>
      </w:numPr>
    </w:pPr>
  </w:style>
  <w:style w:type="paragraph" w:customStyle="1" w:styleId="Default">
    <w:name w:val="Default"/>
    <w:rsid w:val="00BC36B8"/>
    <w:pPr>
      <w:autoSpaceDE w:val="0"/>
      <w:autoSpaceDN w:val="0"/>
      <w:adjustRightInd w:val="0"/>
      <w:spacing w:after="0" w:line="240" w:lineRule="auto"/>
    </w:pPr>
    <w:rPr>
      <w:rFonts w:ascii="Open Sans" w:eastAsia="Times New Roman" w:hAnsi="Open Sans" w:cs="Open Sans"/>
      <w:color w:val="000000"/>
      <w:sz w:val="24"/>
      <w:szCs w:val="24"/>
      <w:lang w:eastAsia="pl-PL"/>
    </w:rPr>
  </w:style>
  <w:style w:type="character" w:customStyle="1" w:styleId="fn-ref">
    <w:name w:val="fn-ref"/>
    <w:basedOn w:val="Domylnaczcionkaakapitu"/>
    <w:rsid w:val="00BC36B8"/>
  </w:style>
  <w:style w:type="paragraph" w:customStyle="1" w:styleId="text-justify">
    <w:name w:val="text-justify"/>
    <w:basedOn w:val="Normalny"/>
    <w:rsid w:val="00BC36B8"/>
    <w:pPr>
      <w:spacing w:before="100" w:beforeAutospacing="1" w:after="100" w:afterAutospacing="1"/>
    </w:pPr>
  </w:style>
  <w:style w:type="paragraph" w:customStyle="1" w:styleId="Style18">
    <w:name w:val="Style18"/>
    <w:basedOn w:val="Normalny"/>
    <w:uiPriority w:val="99"/>
    <w:rsid w:val="00BC36B8"/>
    <w:pPr>
      <w:widowControl w:val="0"/>
      <w:autoSpaceDE w:val="0"/>
      <w:autoSpaceDN w:val="0"/>
      <w:adjustRightInd w:val="0"/>
    </w:pPr>
    <w:rPr>
      <w:rFonts w:ascii="Calibri" w:eastAsiaTheme="minorEastAsia" w:hAnsi="Calibri" w:cstheme="minorBidi"/>
    </w:rPr>
  </w:style>
  <w:style w:type="character" w:customStyle="1" w:styleId="FontStyle111">
    <w:name w:val="Font Style111"/>
    <w:basedOn w:val="Domylnaczcionkaakapitu"/>
    <w:uiPriority w:val="99"/>
    <w:rsid w:val="00BC36B8"/>
    <w:rPr>
      <w:rFonts w:ascii="Calibri" w:hAnsi="Calibri" w:cs="Calibri"/>
      <w:sz w:val="20"/>
      <w:szCs w:val="20"/>
    </w:rPr>
  </w:style>
  <w:style w:type="paragraph" w:customStyle="1" w:styleId="Style6">
    <w:name w:val="Style6"/>
    <w:basedOn w:val="Normalny"/>
    <w:uiPriority w:val="99"/>
    <w:rsid w:val="00BC36B8"/>
    <w:pPr>
      <w:widowControl w:val="0"/>
      <w:autoSpaceDE w:val="0"/>
      <w:autoSpaceDN w:val="0"/>
      <w:adjustRightInd w:val="0"/>
    </w:pPr>
    <w:rPr>
      <w:rFonts w:ascii="Calibri" w:eastAsiaTheme="minorEastAsia" w:hAnsi="Calibri" w:cstheme="minorBidi"/>
    </w:rPr>
  </w:style>
  <w:style w:type="paragraph" w:customStyle="1" w:styleId="Style7">
    <w:name w:val="Style7"/>
    <w:basedOn w:val="Normalny"/>
    <w:uiPriority w:val="99"/>
    <w:rsid w:val="00BC36B8"/>
    <w:pPr>
      <w:widowControl w:val="0"/>
      <w:autoSpaceDE w:val="0"/>
      <w:autoSpaceDN w:val="0"/>
      <w:adjustRightInd w:val="0"/>
    </w:pPr>
    <w:rPr>
      <w:rFonts w:ascii="Calibri" w:eastAsiaTheme="minorEastAsia" w:hAnsi="Calibri" w:cstheme="minorBidi"/>
    </w:rPr>
  </w:style>
  <w:style w:type="paragraph" w:customStyle="1" w:styleId="Style8">
    <w:name w:val="Style8"/>
    <w:basedOn w:val="Normalny"/>
    <w:uiPriority w:val="99"/>
    <w:rsid w:val="00BC36B8"/>
    <w:pPr>
      <w:widowControl w:val="0"/>
      <w:autoSpaceDE w:val="0"/>
      <w:autoSpaceDN w:val="0"/>
      <w:adjustRightInd w:val="0"/>
    </w:pPr>
    <w:rPr>
      <w:rFonts w:ascii="Calibri" w:eastAsiaTheme="minorEastAsia" w:hAnsi="Calibri" w:cstheme="minorBidi"/>
    </w:rPr>
  </w:style>
  <w:style w:type="paragraph" w:customStyle="1" w:styleId="Style39">
    <w:name w:val="Style39"/>
    <w:basedOn w:val="Normalny"/>
    <w:uiPriority w:val="99"/>
    <w:rsid w:val="00BC36B8"/>
    <w:pPr>
      <w:widowControl w:val="0"/>
      <w:autoSpaceDE w:val="0"/>
      <w:autoSpaceDN w:val="0"/>
      <w:adjustRightInd w:val="0"/>
    </w:pPr>
    <w:rPr>
      <w:rFonts w:ascii="Calibri" w:eastAsiaTheme="minorEastAsia" w:hAnsi="Calibri" w:cstheme="minorBidi"/>
    </w:rPr>
  </w:style>
  <w:style w:type="paragraph" w:customStyle="1" w:styleId="Style63">
    <w:name w:val="Style63"/>
    <w:basedOn w:val="Normalny"/>
    <w:uiPriority w:val="99"/>
    <w:rsid w:val="00BC36B8"/>
    <w:pPr>
      <w:widowControl w:val="0"/>
      <w:autoSpaceDE w:val="0"/>
      <w:autoSpaceDN w:val="0"/>
      <w:adjustRightInd w:val="0"/>
    </w:pPr>
    <w:rPr>
      <w:rFonts w:ascii="Calibri" w:eastAsiaTheme="minorEastAsia" w:hAnsi="Calibri" w:cstheme="minorBidi"/>
    </w:rPr>
  </w:style>
  <w:style w:type="character" w:customStyle="1" w:styleId="FontStyle98">
    <w:name w:val="Font Style98"/>
    <w:basedOn w:val="Domylnaczcionkaakapitu"/>
    <w:uiPriority w:val="99"/>
    <w:rsid w:val="00BC36B8"/>
    <w:rPr>
      <w:rFonts w:ascii="Calibri" w:hAnsi="Calibri" w:cs="Calibri"/>
      <w:b/>
      <w:bCs/>
      <w:sz w:val="20"/>
      <w:szCs w:val="20"/>
    </w:rPr>
  </w:style>
  <w:style w:type="character" w:customStyle="1" w:styleId="FontStyle121">
    <w:name w:val="Font Style121"/>
    <w:basedOn w:val="Domylnaczcionkaakapitu"/>
    <w:uiPriority w:val="99"/>
    <w:rsid w:val="00BC36B8"/>
    <w:rPr>
      <w:rFonts w:ascii="Times New Roman" w:hAnsi="Times New Roman" w:cs="Times New Roman"/>
      <w:sz w:val="20"/>
      <w:szCs w:val="20"/>
    </w:rPr>
  </w:style>
  <w:style w:type="paragraph" w:customStyle="1" w:styleId="Nagwek10">
    <w:name w:val="Nagłówek1"/>
    <w:basedOn w:val="Normalny"/>
    <w:next w:val="Tekstpodstawowy"/>
    <w:rsid w:val="00BC36B8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zh-CN"/>
    </w:rPr>
  </w:style>
  <w:style w:type="paragraph" w:customStyle="1" w:styleId="normaltableau">
    <w:name w:val="normal_tableau"/>
    <w:basedOn w:val="Normalny"/>
    <w:rsid w:val="00BC36B8"/>
    <w:pPr>
      <w:spacing w:before="120" w:after="120"/>
      <w:jc w:val="both"/>
    </w:pPr>
    <w:rPr>
      <w:rFonts w:ascii="Optima" w:hAnsi="Optima" w:cs="Optima"/>
      <w:sz w:val="22"/>
      <w:szCs w:val="22"/>
      <w:lang w:val="en-GB" w:eastAsia="zh-C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C36B8"/>
    <w:rPr>
      <w:color w:val="605E5C"/>
      <w:shd w:val="clear" w:color="auto" w:fill="E1DFDD"/>
    </w:rPr>
  </w:style>
  <w:style w:type="numbering" w:customStyle="1" w:styleId="Styl12">
    <w:name w:val="Styl12"/>
    <w:rsid w:val="00BC36B8"/>
    <w:pPr>
      <w:numPr>
        <w:numId w:val="3"/>
      </w:numPr>
    </w:pPr>
  </w:style>
  <w:style w:type="numbering" w:customStyle="1" w:styleId="Styl111">
    <w:name w:val="Styl111"/>
    <w:rsid w:val="00BC36B8"/>
    <w:pPr>
      <w:numPr>
        <w:numId w:val="4"/>
      </w:numPr>
    </w:pPr>
  </w:style>
  <w:style w:type="numbering" w:customStyle="1" w:styleId="DNag31">
    <w:name w:val="D Nagł.31"/>
    <w:uiPriority w:val="99"/>
    <w:rsid w:val="00BC36B8"/>
    <w:pPr>
      <w:numPr>
        <w:numId w:val="30"/>
      </w:numPr>
    </w:pPr>
  </w:style>
  <w:style w:type="paragraph" w:styleId="NormalnyWeb">
    <w:name w:val="Normal (Web)"/>
    <w:basedOn w:val="Normalny"/>
    <w:rsid w:val="00BC36B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krs.ms.gov.pl/web/wyszukiwarka-kr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4310</Words>
  <Characters>25861</Characters>
  <Application>Microsoft Office Word</Application>
  <DocSecurity>0</DocSecurity>
  <Lines>215</Lines>
  <Paragraphs>60</Paragraphs>
  <ScaleCrop>false</ScaleCrop>
  <Company/>
  <LinksUpToDate>false</LinksUpToDate>
  <CharactersWithSpaces>30111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niedzwieckiw</dc:creator>
  <cp:keywords/>
  <dc:description/>
  <cp:lastModifiedBy>niedzwieckiw</cp:lastModifiedBy>
  <cp:revision>1</cp:revision>
  <dcterms:created xsi:type="dcterms:W3CDTF">2022-09-20T08:44:00Z</dcterms:created>
  <dcterms:modified xsi:type="dcterms:W3CDTF">2022-09-20T08:45:00Z</dcterms:modified>
</cp:coreProperties>
</file>