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4B1E45" w14:textId="77777777" w:rsidR="00652CAD" w:rsidRDefault="00652CAD" w:rsidP="00652CAD">
      <w:pPr>
        <w:spacing w:before="40" w:after="40"/>
        <w:jc w:val="both"/>
        <w:rPr>
          <w:rFonts w:ascii="Tahoma" w:hAnsi="Tahoma" w:cs="Tahoma"/>
          <w:b/>
          <w:sz w:val="16"/>
          <w:szCs w:val="18"/>
        </w:rPr>
      </w:pPr>
      <w:bookmarkStart w:id="0" w:name="_Hlk98401755"/>
      <w:r>
        <w:rPr>
          <w:rFonts w:ascii="Tahoma" w:hAnsi="Tahoma" w:cs="Tahoma"/>
          <w:sz w:val="16"/>
          <w:szCs w:val="18"/>
        </w:rPr>
        <w:t xml:space="preserve">Załącznik nr 1 - </w:t>
      </w:r>
      <w:r>
        <w:rPr>
          <w:rFonts w:ascii="Tahoma" w:hAnsi="Tahoma" w:cs="Tahoma"/>
          <w:b/>
          <w:sz w:val="16"/>
          <w:szCs w:val="18"/>
        </w:rPr>
        <w:t xml:space="preserve">Formularz oferty </w:t>
      </w:r>
    </w:p>
    <w:p w14:paraId="36D50AEB" w14:textId="77777777" w:rsidR="00652CAD" w:rsidRDefault="00652CAD" w:rsidP="00652CAD">
      <w:pPr>
        <w:spacing w:before="40" w:after="40"/>
        <w:jc w:val="center"/>
        <w:rPr>
          <w:rFonts w:ascii="Tahoma" w:hAnsi="Tahoma" w:cs="Tahoma"/>
          <w:b/>
          <w:sz w:val="28"/>
          <w:szCs w:val="32"/>
        </w:rPr>
      </w:pPr>
      <w:r>
        <w:rPr>
          <w:rFonts w:ascii="Tahoma" w:hAnsi="Tahoma" w:cs="Tahoma"/>
          <w:b/>
          <w:sz w:val="28"/>
          <w:szCs w:val="32"/>
        </w:rPr>
        <w:t>O F E R T A</w:t>
      </w:r>
    </w:p>
    <w:p w14:paraId="2610A8A6" w14:textId="77777777" w:rsidR="00652CAD" w:rsidRDefault="00652CAD" w:rsidP="00652CAD">
      <w:pPr>
        <w:spacing w:before="40" w:after="40"/>
        <w:jc w:val="center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>na roboty budowlane:</w:t>
      </w:r>
    </w:p>
    <w:p w14:paraId="6822A286" w14:textId="77777777" w:rsidR="00652CAD" w:rsidRDefault="00652CAD" w:rsidP="00652CAD">
      <w:pPr>
        <w:spacing w:line="360" w:lineRule="auto"/>
        <w:jc w:val="center"/>
        <w:rPr>
          <w:rFonts w:ascii="Tahoma" w:hAnsi="Tahoma" w:cs="Tahoma"/>
          <w:b/>
          <w:bCs/>
          <w:sz w:val="18"/>
          <w:szCs w:val="18"/>
        </w:rPr>
      </w:pPr>
      <w:bookmarkStart w:id="1" w:name="_Hlk109729156"/>
      <w:r>
        <w:rPr>
          <w:rFonts w:ascii="Tahoma" w:hAnsi="Tahoma" w:cs="Tahoma"/>
          <w:b/>
          <w:bCs/>
          <w:sz w:val="18"/>
          <w:szCs w:val="18"/>
        </w:rPr>
        <w:t>Modernizacja trzech lokali mieszkalnych w budynku przy ul. Skarbowej 1 wraz z przebudową dachu</w:t>
      </w:r>
    </w:p>
    <w:bookmarkEnd w:id="1"/>
    <w:p w14:paraId="13C1CDB1" w14:textId="77777777" w:rsidR="00652CAD" w:rsidRDefault="00652CAD" w:rsidP="00652CAD">
      <w:pPr>
        <w:spacing w:before="40" w:after="40"/>
        <w:jc w:val="center"/>
        <w:rPr>
          <w:rFonts w:ascii="Tahoma" w:hAnsi="Tahoma" w:cs="Tahoma"/>
          <w:sz w:val="18"/>
        </w:rPr>
      </w:pPr>
    </w:p>
    <w:p w14:paraId="0CFCBF11" w14:textId="77777777" w:rsidR="00652CAD" w:rsidRDefault="00652CAD" w:rsidP="00652CAD">
      <w:pPr>
        <w:numPr>
          <w:ilvl w:val="2"/>
          <w:numId w:val="3"/>
        </w:numPr>
        <w:spacing w:before="120" w:after="120" w:line="276" w:lineRule="auto"/>
        <w:ind w:left="426" w:hanging="568"/>
        <w:jc w:val="both"/>
        <w:rPr>
          <w:rFonts w:ascii="Tahoma" w:hAnsi="Tahoma" w:cs="Tahoma"/>
          <w:b/>
          <w:sz w:val="18"/>
          <w:szCs w:val="20"/>
        </w:rPr>
      </w:pPr>
      <w:r>
        <w:rPr>
          <w:rFonts w:ascii="Tahoma" w:hAnsi="Tahoma" w:cs="Tahoma"/>
          <w:b/>
          <w:sz w:val="18"/>
          <w:szCs w:val="20"/>
        </w:rPr>
        <w:t>ZAMAWIAJĄCY:</w:t>
      </w:r>
      <w:r>
        <w:rPr>
          <w:rFonts w:ascii="Tahoma" w:hAnsi="Tahoma" w:cs="Tahoma"/>
          <w:b/>
          <w:sz w:val="18"/>
          <w:szCs w:val="20"/>
        </w:rPr>
        <w:br/>
        <w:t>Miejski Zarząd Budynków Komunalnych w Kędzierzynie-Koźlu ul. Grunwaldzka 6 47-220 Kędzierzyn-Koźle.</w:t>
      </w:r>
    </w:p>
    <w:p w14:paraId="573AB8C1" w14:textId="77777777" w:rsidR="00652CAD" w:rsidRDefault="00652CAD" w:rsidP="00652CAD">
      <w:pPr>
        <w:spacing w:before="120" w:after="120"/>
        <w:ind w:left="284"/>
        <w:jc w:val="both"/>
        <w:rPr>
          <w:rFonts w:ascii="Tahoma" w:hAnsi="Tahoma" w:cs="Tahoma"/>
          <w:b/>
          <w:sz w:val="16"/>
          <w:szCs w:val="18"/>
        </w:rPr>
      </w:pPr>
    </w:p>
    <w:p w14:paraId="02CEAC31" w14:textId="77777777" w:rsidR="00652CAD" w:rsidRDefault="00652CAD" w:rsidP="00652CAD">
      <w:pPr>
        <w:numPr>
          <w:ilvl w:val="2"/>
          <w:numId w:val="3"/>
        </w:numPr>
        <w:spacing w:before="120" w:after="120" w:line="276" w:lineRule="auto"/>
        <w:ind w:left="567" w:hanging="709"/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WYKONAWCA: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2528"/>
        <w:gridCol w:w="2466"/>
        <w:gridCol w:w="1879"/>
        <w:gridCol w:w="1619"/>
      </w:tblGrid>
      <w:tr w:rsidR="00652CAD" w14:paraId="200580AC" w14:textId="77777777" w:rsidTr="00652CAD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092BD" w14:textId="77777777" w:rsidR="00652CAD" w:rsidRDefault="00652CAD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lp.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A4CAF" w14:textId="77777777" w:rsidR="00652CAD" w:rsidRDefault="00652CAD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Nazwa(y) Wykonawcy(ów)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C8EE5" w14:textId="77777777" w:rsidR="00652CAD" w:rsidRDefault="00652CAD">
            <w:pPr>
              <w:tabs>
                <w:tab w:val="right" w:pos="3597"/>
              </w:tabs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Adres(y) Wykonawcy(ów)</w:t>
            </w:r>
            <w:r>
              <w:rPr>
                <w:rFonts w:ascii="Tahoma" w:hAnsi="Tahoma" w:cs="Tahoma"/>
                <w:b/>
                <w:sz w:val="18"/>
                <w:szCs w:val="18"/>
              </w:rPr>
              <w:tab/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2BF4F" w14:textId="77777777" w:rsidR="00652CAD" w:rsidRDefault="00652CAD">
            <w:pPr>
              <w:tabs>
                <w:tab w:val="right" w:pos="3597"/>
              </w:tabs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NIP, REGON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2048D" w14:textId="77777777" w:rsidR="00652CAD" w:rsidRDefault="00652CAD">
            <w:pPr>
              <w:tabs>
                <w:tab w:val="right" w:pos="3597"/>
              </w:tabs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NR REJESTRU np. KRS</w:t>
            </w:r>
          </w:p>
        </w:tc>
      </w:tr>
      <w:tr w:rsidR="00652CAD" w14:paraId="36C0CAFF" w14:textId="77777777" w:rsidTr="00652CAD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60C3F" w14:textId="77777777" w:rsidR="00652CAD" w:rsidRDefault="00652CAD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0847B" w14:textId="77777777" w:rsidR="00652CAD" w:rsidRDefault="00652CAD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75A58" w14:textId="77777777" w:rsidR="00652CAD" w:rsidRDefault="00652CAD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1BEE0" w14:textId="77777777" w:rsidR="00652CAD" w:rsidRDefault="00652CAD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4A092" w14:textId="77777777" w:rsidR="00652CAD" w:rsidRDefault="00652CAD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652CAD" w14:paraId="4C351779" w14:textId="77777777" w:rsidTr="00652CAD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856D4" w14:textId="77777777" w:rsidR="00652CAD" w:rsidRDefault="00652CAD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7D3B7" w14:textId="77777777" w:rsidR="00652CAD" w:rsidRDefault="00652CAD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1DF02" w14:textId="77777777" w:rsidR="00652CAD" w:rsidRDefault="00652CAD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52D29" w14:textId="77777777" w:rsidR="00652CAD" w:rsidRDefault="00652CAD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26B24" w14:textId="77777777" w:rsidR="00652CAD" w:rsidRDefault="00652CAD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</w:tbl>
    <w:p w14:paraId="2BD25D2B" w14:textId="77777777" w:rsidR="00652CAD" w:rsidRDefault="00652CAD" w:rsidP="00652CAD">
      <w:pPr>
        <w:jc w:val="both"/>
        <w:rPr>
          <w:rFonts w:ascii="Tahoma" w:hAnsi="Tahoma" w:cs="Tahoma"/>
          <w:b/>
          <w:sz w:val="18"/>
          <w:szCs w:val="18"/>
          <w:lang w:val="de-DE"/>
        </w:rPr>
      </w:pPr>
    </w:p>
    <w:p w14:paraId="404CF6CA" w14:textId="77777777" w:rsidR="00652CAD" w:rsidRDefault="00652CAD" w:rsidP="00652CAD">
      <w:pPr>
        <w:numPr>
          <w:ilvl w:val="2"/>
          <w:numId w:val="3"/>
        </w:numPr>
        <w:spacing w:before="120" w:after="120" w:line="276" w:lineRule="auto"/>
        <w:ind w:left="426" w:hanging="568"/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  <w:lang w:val="de-DE"/>
        </w:rPr>
        <w:t xml:space="preserve">Dane </w:t>
      </w:r>
      <w:r>
        <w:rPr>
          <w:rFonts w:ascii="Tahoma" w:hAnsi="Tahoma" w:cs="Tahoma"/>
          <w:b/>
          <w:sz w:val="18"/>
          <w:szCs w:val="18"/>
        </w:rPr>
        <w:t>kontaktowe</w:t>
      </w:r>
      <w:r>
        <w:rPr>
          <w:rFonts w:ascii="Tahoma" w:hAnsi="Tahoma" w:cs="Tahoma"/>
          <w:b/>
          <w:sz w:val="18"/>
          <w:szCs w:val="18"/>
          <w:lang w:val="de-DE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35"/>
        <w:gridCol w:w="6327"/>
      </w:tblGrid>
      <w:tr w:rsidR="00652CAD" w14:paraId="1AE0C19D" w14:textId="77777777" w:rsidTr="00652CAD"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477C0" w14:textId="77777777" w:rsidR="00652CAD" w:rsidRDefault="00652CAD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Imię i nazwisko</w:t>
            </w:r>
          </w:p>
        </w:tc>
        <w:tc>
          <w:tcPr>
            <w:tcW w:w="3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2EED2" w14:textId="77777777" w:rsidR="00652CAD" w:rsidRDefault="00652CAD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652CAD" w14:paraId="592EAA9A" w14:textId="77777777" w:rsidTr="00652CAD"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056E9" w14:textId="77777777" w:rsidR="00652CAD" w:rsidRDefault="00652CAD">
            <w:pPr>
              <w:jc w:val="both"/>
              <w:rPr>
                <w:rFonts w:ascii="Tahoma" w:hAnsi="Tahoma" w:cs="Tahoma"/>
                <w:b/>
                <w:sz w:val="18"/>
                <w:szCs w:val="18"/>
                <w:lang w:val="de-DE"/>
              </w:rPr>
            </w:pPr>
            <w:proofErr w:type="spellStart"/>
            <w:r>
              <w:rPr>
                <w:rFonts w:ascii="Tahoma" w:hAnsi="Tahoma" w:cs="Tahoma"/>
                <w:b/>
                <w:sz w:val="18"/>
                <w:szCs w:val="18"/>
                <w:lang w:val="de-DE"/>
              </w:rPr>
              <w:t>Adres</w:t>
            </w:r>
            <w:proofErr w:type="spellEnd"/>
          </w:p>
        </w:tc>
        <w:tc>
          <w:tcPr>
            <w:tcW w:w="3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30F4B" w14:textId="77777777" w:rsidR="00652CAD" w:rsidRDefault="00652CAD">
            <w:pPr>
              <w:jc w:val="both"/>
              <w:rPr>
                <w:rFonts w:ascii="Tahoma" w:hAnsi="Tahoma" w:cs="Tahoma"/>
                <w:b/>
                <w:sz w:val="18"/>
                <w:szCs w:val="18"/>
                <w:lang w:val="de-DE"/>
              </w:rPr>
            </w:pPr>
          </w:p>
        </w:tc>
      </w:tr>
      <w:tr w:rsidR="00652CAD" w14:paraId="5F79161B" w14:textId="77777777" w:rsidTr="00652CAD"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3C789" w14:textId="77777777" w:rsidR="00652CAD" w:rsidRDefault="00652CAD">
            <w:pPr>
              <w:jc w:val="both"/>
              <w:rPr>
                <w:rFonts w:ascii="Tahoma" w:hAnsi="Tahoma" w:cs="Tahoma"/>
                <w:b/>
                <w:sz w:val="18"/>
                <w:szCs w:val="18"/>
                <w:lang w:val="de-DE"/>
              </w:rPr>
            </w:pPr>
            <w:proofErr w:type="spellStart"/>
            <w:r>
              <w:rPr>
                <w:rFonts w:ascii="Tahoma" w:hAnsi="Tahoma" w:cs="Tahoma"/>
                <w:b/>
                <w:sz w:val="18"/>
                <w:szCs w:val="18"/>
                <w:lang w:val="de-DE"/>
              </w:rPr>
              <w:t>Nr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  <w:lang w:val="de-DE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  <w:lang w:val="de-DE"/>
              </w:rPr>
              <w:t>telefonu</w:t>
            </w:r>
            <w:proofErr w:type="spellEnd"/>
          </w:p>
        </w:tc>
        <w:tc>
          <w:tcPr>
            <w:tcW w:w="3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ABAB3" w14:textId="77777777" w:rsidR="00652CAD" w:rsidRDefault="00652CAD">
            <w:pPr>
              <w:jc w:val="both"/>
              <w:rPr>
                <w:rFonts w:ascii="Tahoma" w:hAnsi="Tahoma" w:cs="Tahoma"/>
                <w:b/>
                <w:sz w:val="18"/>
                <w:szCs w:val="18"/>
                <w:lang w:val="de-DE"/>
              </w:rPr>
            </w:pPr>
          </w:p>
        </w:tc>
      </w:tr>
      <w:tr w:rsidR="00652CAD" w14:paraId="237877A2" w14:textId="77777777" w:rsidTr="00652CAD"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1E2AC" w14:textId="77777777" w:rsidR="00652CAD" w:rsidRDefault="00652CAD">
            <w:pPr>
              <w:jc w:val="both"/>
              <w:rPr>
                <w:rFonts w:ascii="Tahoma" w:hAnsi="Tahoma" w:cs="Tahoma"/>
                <w:b/>
                <w:sz w:val="18"/>
                <w:szCs w:val="18"/>
                <w:lang w:val="de-DE"/>
              </w:rPr>
            </w:pPr>
            <w:proofErr w:type="spellStart"/>
            <w:r>
              <w:rPr>
                <w:rFonts w:ascii="Tahoma" w:hAnsi="Tahoma" w:cs="Tahoma"/>
                <w:b/>
                <w:sz w:val="18"/>
                <w:szCs w:val="18"/>
                <w:lang w:val="de-DE"/>
              </w:rPr>
              <w:t>Adres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  <w:lang w:val="de-DE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  <w:lang w:val="de-DE"/>
              </w:rPr>
              <w:t>e-mail</w:t>
            </w:r>
            <w:proofErr w:type="spellEnd"/>
          </w:p>
        </w:tc>
        <w:tc>
          <w:tcPr>
            <w:tcW w:w="3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1CAA9" w14:textId="77777777" w:rsidR="00652CAD" w:rsidRDefault="00652CAD">
            <w:pPr>
              <w:jc w:val="both"/>
              <w:rPr>
                <w:rFonts w:ascii="Tahoma" w:hAnsi="Tahoma" w:cs="Tahoma"/>
                <w:b/>
                <w:sz w:val="18"/>
                <w:szCs w:val="18"/>
                <w:lang w:val="de-DE"/>
              </w:rPr>
            </w:pPr>
          </w:p>
        </w:tc>
      </w:tr>
    </w:tbl>
    <w:p w14:paraId="5F924B34" w14:textId="77777777" w:rsidR="00652CAD" w:rsidRDefault="00652CAD" w:rsidP="00652CAD">
      <w:pPr>
        <w:jc w:val="both"/>
        <w:rPr>
          <w:rFonts w:ascii="Tahoma" w:hAnsi="Tahoma" w:cs="Tahoma"/>
          <w:b/>
          <w:sz w:val="16"/>
          <w:szCs w:val="18"/>
          <w:lang w:val="de-DE"/>
        </w:rPr>
      </w:pPr>
    </w:p>
    <w:p w14:paraId="0A5C036E" w14:textId="77777777" w:rsidR="00652CAD" w:rsidRDefault="00652CAD" w:rsidP="00652CAD">
      <w:pPr>
        <w:numPr>
          <w:ilvl w:val="2"/>
          <w:numId w:val="3"/>
        </w:numPr>
        <w:spacing w:before="120" w:after="120" w:line="276" w:lineRule="auto"/>
        <w:ind w:left="426" w:hanging="568"/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Oferujemy wykonanie przedmiotu zamówienia zgodnie z warunkami zawartymi w SWZ </w:t>
      </w:r>
      <w:r>
        <w:rPr>
          <w:rFonts w:ascii="Tahoma" w:hAnsi="Tahoma" w:cs="Tahoma"/>
          <w:b/>
          <w:sz w:val="18"/>
          <w:szCs w:val="18"/>
        </w:rPr>
        <w:br/>
        <w:t>i wg poniższych danych</w:t>
      </w:r>
      <w:r>
        <w:rPr>
          <w:rFonts w:ascii="Tahoma" w:hAnsi="Tahoma" w:cs="Tahoma"/>
          <w:sz w:val="18"/>
          <w:szCs w:val="18"/>
        </w:rPr>
        <w:t>:</w:t>
      </w:r>
    </w:p>
    <w:p w14:paraId="06FC37E8" w14:textId="77777777" w:rsidR="00652CAD" w:rsidRDefault="00652CAD" w:rsidP="00652CAD">
      <w:pPr>
        <w:numPr>
          <w:ilvl w:val="0"/>
          <w:numId w:val="4"/>
        </w:numPr>
        <w:spacing w:before="120" w:after="60" w:line="276" w:lineRule="auto"/>
        <w:ind w:left="284" w:hanging="426"/>
        <w:jc w:val="both"/>
        <w:outlineLvl w:val="4"/>
        <w:rPr>
          <w:rFonts w:ascii="Tahoma" w:hAnsi="Tahoma" w:cs="Tahoma"/>
          <w:bCs/>
          <w:iCs/>
          <w:sz w:val="18"/>
          <w:szCs w:val="18"/>
          <w:lang w:val="x-none" w:eastAsia="x-none"/>
        </w:rPr>
      </w:pPr>
      <w:r>
        <w:rPr>
          <w:rFonts w:ascii="Tahoma" w:hAnsi="Tahoma" w:cs="Tahoma"/>
          <w:bCs/>
          <w:iCs/>
          <w:sz w:val="18"/>
          <w:szCs w:val="18"/>
          <w:lang w:val="x-none" w:eastAsia="x-none"/>
        </w:rPr>
        <w:t>Zapoznałem(liśmy) się z treścią SWZ dla niniejszego zamówienia</w:t>
      </w:r>
      <w:r>
        <w:rPr>
          <w:rFonts w:ascii="Tahoma" w:hAnsi="Tahoma" w:cs="Tahoma"/>
          <w:bCs/>
          <w:iCs/>
          <w:sz w:val="18"/>
          <w:szCs w:val="18"/>
          <w:lang w:eastAsia="x-none"/>
        </w:rPr>
        <w:t xml:space="preserve"> i nie wnosimy do niej uwag</w:t>
      </w:r>
      <w:r>
        <w:rPr>
          <w:rFonts w:ascii="Tahoma" w:hAnsi="Tahoma" w:cs="Tahoma"/>
          <w:bCs/>
          <w:iCs/>
          <w:sz w:val="18"/>
          <w:szCs w:val="18"/>
          <w:lang w:val="x-none" w:eastAsia="x-none"/>
        </w:rPr>
        <w:t>.</w:t>
      </w:r>
    </w:p>
    <w:p w14:paraId="14F96174" w14:textId="77777777" w:rsidR="00652CAD" w:rsidRDefault="00652CAD" w:rsidP="00652CAD">
      <w:pPr>
        <w:numPr>
          <w:ilvl w:val="0"/>
          <w:numId w:val="4"/>
        </w:numPr>
        <w:spacing w:before="120" w:after="60" w:line="276" w:lineRule="auto"/>
        <w:ind w:left="284" w:hanging="426"/>
        <w:jc w:val="both"/>
        <w:outlineLvl w:val="4"/>
        <w:rPr>
          <w:rFonts w:ascii="Tahoma" w:hAnsi="Tahoma" w:cs="Tahoma"/>
          <w:bCs/>
          <w:iCs/>
          <w:sz w:val="18"/>
          <w:szCs w:val="18"/>
          <w:lang w:val="x-none" w:eastAsia="x-none"/>
        </w:rPr>
      </w:pPr>
      <w:r>
        <w:rPr>
          <w:rFonts w:ascii="Tahoma" w:hAnsi="Tahoma" w:cs="Tahoma"/>
          <w:bCs/>
          <w:iCs/>
          <w:sz w:val="18"/>
          <w:szCs w:val="18"/>
          <w:lang w:val="x-none" w:eastAsia="x-none"/>
        </w:rPr>
        <w:t>Gwarantuję(my) wykonanie niniejszego zamówienia zgodnie z treścią: SWZ, wyjaśnień do SWZ oraz jej modyfikacji.</w:t>
      </w:r>
    </w:p>
    <w:p w14:paraId="3E1C4C06" w14:textId="77777777" w:rsidR="00652CAD" w:rsidRDefault="00652CAD" w:rsidP="00652CAD">
      <w:pPr>
        <w:numPr>
          <w:ilvl w:val="0"/>
          <w:numId w:val="4"/>
        </w:numPr>
        <w:tabs>
          <w:tab w:val="left" w:pos="-142"/>
        </w:tabs>
        <w:spacing w:line="276" w:lineRule="auto"/>
        <w:ind w:left="284" w:hanging="426"/>
        <w:contextualSpacing/>
        <w:outlineLvl w:val="4"/>
        <w:rPr>
          <w:rFonts w:ascii="Tahoma" w:eastAsia="Calibri" w:hAnsi="Tahoma" w:cs="Tahoma"/>
          <w:bCs/>
          <w:i/>
          <w:iCs/>
          <w:color w:val="0000FF"/>
          <w:sz w:val="18"/>
          <w:szCs w:val="18"/>
          <w:lang w:val="x-none" w:eastAsia="x-none"/>
        </w:rPr>
      </w:pPr>
      <w:r>
        <w:rPr>
          <w:rFonts w:ascii="Tahoma" w:eastAsia="Calibri" w:hAnsi="Tahoma" w:cs="Tahoma"/>
          <w:b/>
          <w:bCs/>
          <w:iCs/>
          <w:sz w:val="18"/>
          <w:szCs w:val="18"/>
          <w:lang w:val="x-none" w:eastAsia="x-none"/>
        </w:rPr>
        <w:t xml:space="preserve">Całkowita cena </w:t>
      </w:r>
      <w:r>
        <w:rPr>
          <w:rFonts w:ascii="Tahoma" w:eastAsia="Calibri" w:hAnsi="Tahoma" w:cs="Tahoma"/>
          <w:b/>
          <w:bCs/>
          <w:iCs/>
          <w:sz w:val="18"/>
          <w:szCs w:val="18"/>
          <w:lang w:eastAsia="x-none"/>
        </w:rPr>
        <w:t xml:space="preserve">netto i  </w:t>
      </w:r>
      <w:r>
        <w:rPr>
          <w:rFonts w:ascii="Tahoma" w:eastAsia="Calibri" w:hAnsi="Tahoma" w:cs="Tahoma"/>
          <w:b/>
          <w:bCs/>
          <w:iCs/>
          <w:sz w:val="18"/>
          <w:szCs w:val="18"/>
          <w:lang w:val="x-none" w:eastAsia="x-none"/>
        </w:rPr>
        <w:t>brutto wykonania przedmiotu zamówienia określonego SWZ wynosi:</w:t>
      </w:r>
      <w:r>
        <w:rPr>
          <w:rFonts w:ascii="Tahoma" w:eastAsia="Calibri" w:hAnsi="Tahoma" w:cs="Tahoma"/>
          <w:bCs/>
          <w:iCs/>
          <w:sz w:val="18"/>
          <w:szCs w:val="18"/>
          <w:lang w:val="x-none" w:eastAsia="x-none"/>
        </w:rPr>
        <w:t xml:space="preserve"> </w:t>
      </w:r>
      <w:r>
        <w:rPr>
          <w:rFonts w:ascii="Tahoma" w:eastAsia="Calibri" w:hAnsi="Tahoma" w:cs="Tahoma"/>
          <w:bCs/>
          <w:i/>
          <w:iCs/>
          <w:color w:val="0000FF"/>
          <w:sz w:val="18"/>
          <w:szCs w:val="18"/>
          <w:lang w:eastAsia="x-none"/>
        </w:rPr>
        <w:t>(wartość oceniana)</w:t>
      </w:r>
    </w:p>
    <w:p w14:paraId="5E9D5473" w14:textId="77777777" w:rsidR="00652CAD" w:rsidRDefault="00652CAD" w:rsidP="00652CAD">
      <w:pPr>
        <w:spacing w:line="360" w:lineRule="auto"/>
        <w:jc w:val="both"/>
        <w:rPr>
          <w:rFonts w:ascii="Tahoma" w:hAnsi="Tahoma" w:cs="Tahoma"/>
          <w:b/>
          <w:bCs/>
          <w:sz w:val="18"/>
          <w:szCs w:val="18"/>
        </w:rPr>
      </w:pPr>
    </w:p>
    <w:tbl>
      <w:tblPr>
        <w:tblW w:w="9390" w:type="dxa"/>
        <w:tblInd w:w="-35" w:type="dxa"/>
        <w:tblLayout w:type="fixed"/>
        <w:tblLook w:val="04A0" w:firstRow="1" w:lastRow="0" w:firstColumn="1" w:lastColumn="0" w:noHBand="0" w:noVBand="1"/>
      </w:tblPr>
      <w:tblGrid>
        <w:gridCol w:w="596"/>
        <w:gridCol w:w="2976"/>
        <w:gridCol w:w="567"/>
        <w:gridCol w:w="1985"/>
        <w:gridCol w:w="1275"/>
        <w:gridCol w:w="1991"/>
      </w:tblGrid>
      <w:tr w:rsidR="00652CAD" w14:paraId="5DA92A3B" w14:textId="77777777" w:rsidTr="00652CAD">
        <w:trPr>
          <w:trHeight w:val="411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BDAA8D" w14:textId="77777777" w:rsidR="00652CAD" w:rsidRDefault="00652CAD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0B44B6D9" w14:textId="77777777" w:rsidR="00652CAD" w:rsidRDefault="00652CA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Lp.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6274B37" w14:textId="77777777" w:rsidR="00652CAD" w:rsidRDefault="00652CAD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0C7D7984" w14:textId="77777777" w:rsidR="00652CAD" w:rsidRDefault="00652CA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Adres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4AB6C15" w14:textId="77777777" w:rsidR="00652CAD" w:rsidRDefault="00652CAD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7F5E4521" w14:textId="77777777" w:rsidR="00652CAD" w:rsidRDefault="00652CA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Cena netto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E8F0B95" w14:textId="77777777" w:rsidR="00652CAD" w:rsidRDefault="00652CAD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30BC3210" w14:textId="77777777" w:rsidR="00652CAD" w:rsidRDefault="00652CA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VAT 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96EF9" w14:textId="77777777" w:rsidR="00652CAD" w:rsidRDefault="00652CAD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36831429" w14:textId="77777777" w:rsidR="00652CAD" w:rsidRDefault="00652CA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Cena brutto</w:t>
            </w:r>
          </w:p>
        </w:tc>
      </w:tr>
      <w:tr w:rsidR="00652CAD" w14:paraId="626A556F" w14:textId="77777777" w:rsidTr="00652CAD">
        <w:trPr>
          <w:trHeight w:val="423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DC60242" w14:textId="77777777" w:rsidR="00652CAD" w:rsidRDefault="00652CAD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0517C3C" w14:textId="77777777" w:rsidR="00652CAD" w:rsidRDefault="00652CAD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ul. Skarbowa - roboty budowlane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117F6F9" w14:textId="77777777" w:rsidR="00652CAD" w:rsidRDefault="00652CAD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F6A5499" w14:textId="77777777" w:rsidR="00652CAD" w:rsidRDefault="00652CAD">
            <w:pPr>
              <w:snapToGrid w:val="0"/>
              <w:spacing w:line="360" w:lineRule="auto"/>
              <w:jc w:val="center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D3C3684" w14:textId="77777777" w:rsidR="00652CAD" w:rsidRDefault="00652CAD">
            <w:pPr>
              <w:snapToGrid w:val="0"/>
              <w:spacing w:line="360" w:lineRule="auto"/>
              <w:jc w:val="center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44F7E" w14:textId="77777777" w:rsidR="00652CAD" w:rsidRDefault="00652CAD">
            <w:pPr>
              <w:snapToGrid w:val="0"/>
              <w:spacing w:line="360" w:lineRule="auto"/>
              <w:jc w:val="center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</w:tr>
      <w:tr w:rsidR="00652CAD" w14:paraId="33C07CDD" w14:textId="77777777" w:rsidTr="00652CAD">
        <w:trPr>
          <w:trHeight w:val="423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45C7A2A" w14:textId="77777777" w:rsidR="00652CAD" w:rsidRDefault="00652CAD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AC753E2" w14:textId="77777777" w:rsidR="00652CAD" w:rsidRDefault="00652CAD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ul. Skarbowa roboty budowlane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BE9C88A" w14:textId="77777777" w:rsidR="00652CAD" w:rsidRDefault="00652CAD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1/1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2BF1BE3" w14:textId="77777777" w:rsidR="00652CAD" w:rsidRDefault="00652CAD">
            <w:pPr>
              <w:snapToGrid w:val="0"/>
              <w:spacing w:line="360" w:lineRule="auto"/>
              <w:jc w:val="center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89DD7CA" w14:textId="77777777" w:rsidR="00652CAD" w:rsidRDefault="00652CAD">
            <w:pPr>
              <w:snapToGrid w:val="0"/>
              <w:spacing w:line="360" w:lineRule="auto"/>
              <w:jc w:val="center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C31D4" w14:textId="77777777" w:rsidR="00652CAD" w:rsidRDefault="00652CAD">
            <w:pPr>
              <w:snapToGrid w:val="0"/>
              <w:spacing w:line="360" w:lineRule="auto"/>
              <w:jc w:val="center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</w:tr>
      <w:tr w:rsidR="00652CAD" w14:paraId="0967F0EB" w14:textId="77777777" w:rsidTr="00652CAD">
        <w:trPr>
          <w:trHeight w:val="423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A8304DF" w14:textId="77777777" w:rsidR="00652CAD" w:rsidRDefault="00652CAD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F5ED002" w14:textId="77777777" w:rsidR="00652CAD" w:rsidRDefault="00652CAD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ul. Skarbowa centralne ogrzewanie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35E8CE8" w14:textId="77777777" w:rsidR="00652CAD" w:rsidRDefault="00652CAD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1/1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D507241" w14:textId="77777777" w:rsidR="00652CAD" w:rsidRDefault="00652CAD">
            <w:pPr>
              <w:snapToGrid w:val="0"/>
              <w:spacing w:line="360" w:lineRule="auto"/>
              <w:jc w:val="center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3BF684" w14:textId="77777777" w:rsidR="00652CAD" w:rsidRDefault="00652CAD">
            <w:pPr>
              <w:snapToGrid w:val="0"/>
              <w:spacing w:line="360" w:lineRule="auto"/>
              <w:jc w:val="center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CE3B2" w14:textId="77777777" w:rsidR="00652CAD" w:rsidRDefault="00652CAD">
            <w:pPr>
              <w:snapToGrid w:val="0"/>
              <w:spacing w:line="360" w:lineRule="auto"/>
              <w:jc w:val="center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</w:tr>
      <w:tr w:rsidR="00652CAD" w14:paraId="648A2446" w14:textId="77777777" w:rsidTr="00652CAD">
        <w:trPr>
          <w:trHeight w:val="423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3922542" w14:textId="77777777" w:rsidR="00652CAD" w:rsidRDefault="00652CAD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8AC5687" w14:textId="77777777" w:rsidR="00652CAD" w:rsidRDefault="00652CAD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ul. Skarbowa roboty budowlane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6805522" w14:textId="77777777" w:rsidR="00652CAD" w:rsidRDefault="00652CAD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1/2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4EB5E5" w14:textId="77777777" w:rsidR="00652CAD" w:rsidRDefault="00652CAD">
            <w:pPr>
              <w:snapToGrid w:val="0"/>
              <w:spacing w:line="360" w:lineRule="auto"/>
              <w:jc w:val="center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A4E309" w14:textId="77777777" w:rsidR="00652CAD" w:rsidRDefault="00652CAD">
            <w:pPr>
              <w:snapToGrid w:val="0"/>
              <w:spacing w:line="360" w:lineRule="auto"/>
              <w:jc w:val="center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6D019" w14:textId="77777777" w:rsidR="00652CAD" w:rsidRDefault="00652CAD">
            <w:pPr>
              <w:snapToGrid w:val="0"/>
              <w:spacing w:line="360" w:lineRule="auto"/>
              <w:jc w:val="center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</w:tr>
      <w:tr w:rsidR="00652CAD" w14:paraId="501A7B88" w14:textId="77777777" w:rsidTr="00652CAD">
        <w:trPr>
          <w:trHeight w:val="423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29E7F6D" w14:textId="77777777" w:rsidR="00652CAD" w:rsidRDefault="00652CAD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58B44F3" w14:textId="77777777" w:rsidR="00652CAD" w:rsidRDefault="00652CAD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ul. Skarbowa centralne ogrzewanie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AE0FBA3" w14:textId="77777777" w:rsidR="00652CAD" w:rsidRDefault="00652CAD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1/2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422827D" w14:textId="77777777" w:rsidR="00652CAD" w:rsidRDefault="00652CAD">
            <w:pPr>
              <w:snapToGrid w:val="0"/>
              <w:spacing w:line="360" w:lineRule="auto"/>
              <w:jc w:val="center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AF4F34B" w14:textId="77777777" w:rsidR="00652CAD" w:rsidRDefault="00652CAD">
            <w:pPr>
              <w:snapToGrid w:val="0"/>
              <w:spacing w:line="360" w:lineRule="auto"/>
              <w:jc w:val="center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63DB7" w14:textId="77777777" w:rsidR="00652CAD" w:rsidRDefault="00652CAD">
            <w:pPr>
              <w:snapToGrid w:val="0"/>
              <w:spacing w:line="360" w:lineRule="auto"/>
              <w:jc w:val="center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</w:tr>
      <w:tr w:rsidR="00652CAD" w14:paraId="2A70B79A" w14:textId="77777777" w:rsidTr="00652CAD">
        <w:trPr>
          <w:trHeight w:val="423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301F962" w14:textId="77777777" w:rsidR="00652CAD" w:rsidRDefault="00652CAD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DC8EA70" w14:textId="77777777" w:rsidR="00652CAD" w:rsidRDefault="00652CAD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ul. Skarbowa roboty budowlane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FD68941" w14:textId="77777777" w:rsidR="00652CAD" w:rsidRDefault="00652CAD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1/3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5C4FCB" w14:textId="77777777" w:rsidR="00652CAD" w:rsidRDefault="00652CAD">
            <w:pPr>
              <w:snapToGrid w:val="0"/>
              <w:spacing w:line="360" w:lineRule="auto"/>
              <w:jc w:val="center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6DD5AC" w14:textId="77777777" w:rsidR="00652CAD" w:rsidRDefault="00652CAD">
            <w:pPr>
              <w:snapToGrid w:val="0"/>
              <w:spacing w:line="360" w:lineRule="auto"/>
              <w:jc w:val="center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AE06F" w14:textId="77777777" w:rsidR="00652CAD" w:rsidRDefault="00652CAD">
            <w:pPr>
              <w:snapToGrid w:val="0"/>
              <w:spacing w:line="360" w:lineRule="auto"/>
              <w:jc w:val="center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</w:tr>
      <w:tr w:rsidR="00652CAD" w14:paraId="5087FA44" w14:textId="77777777" w:rsidTr="00652CAD">
        <w:trPr>
          <w:trHeight w:val="423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140480A" w14:textId="77777777" w:rsidR="00652CAD" w:rsidRDefault="00652CAD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7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A189135" w14:textId="77777777" w:rsidR="00652CAD" w:rsidRDefault="00652CAD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ul. Skarbowa centralne ogrzewanie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B877578" w14:textId="77777777" w:rsidR="00652CAD" w:rsidRDefault="00652CAD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1/3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B266EB" w14:textId="77777777" w:rsidR="00652CAD" w:rsidRDefault="00652CAD">
            <w:pPr>
              <w:snapToGrid w:val="0"/>
              <w:spacing w:line="360" w:lineRule="auto"/>
              <w:jc w:val="center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23159E" w14:textId="77777777" w:rsidR="00652CAD" w:rsidRDefault="00652CAD">
            <w:pPr>
              <w:snapToGrid w:val="0"/>
              <w:spacing w:line="360" w:lineRule="auto"/>
              <w:jc w:val="center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13CD8" w14:textId="77777777" w:rsidR="00652CAD" w:rsidRDefault="00652CAD">
            <w:pPr>
              <w:snapToGrid w:val="0"/>
              <w:spacing w:line="360" w:lineRule="auto"/>
              <w:jc w:val="center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</w:tr>
      <w:tr w:rsidR="00652CAD" w14:paraId="72B86530" w14:textId="77777777" w:rsidTr="00652CAD">
        <w:trPr>
          <w:trHeight w:val="423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B98EDB4" w14:textId="77777777" w:rsidR="00652CAD" w:rsidRDefault="00652CAD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4E3D48E" w14:textId="77777777" w:rsidR="00652CAD" w:rsidRDefault="00652CAD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                    Razem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35E0DF9" w14:textId="77777777" w:rsidR="00652CAD" w:rsidRDefault="00652CAD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4AE0C0" w14:textId="77777777" w:rsidR="00652CAD" w:rsidRDefault="00652CAD">
            <w:pPr>
              <w:snapToGrid w:val="0"/>
              <w:spacing w:line="360" w:lineRule="auto"/>
              <w:jc w:val="center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9CF0AD" w14:textId="77777777" w:rsidR="00652CAD" w:rsidRDefault="00652CAD">
            <w:pPr>
              <w:snapToGrid w:val="0"/>
              <w:spacing w:line="360" w:lineRule="auto"/>
              <w:jc w:val="center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A0F43" w14:textId="77777777" w:rsidR="00652CAD" w:rsidRDefault="00652CAD">
            <w:pPr>
              <w:snapToGrid w:val="0"/>
              <w:spacing w:line="360" w:lineRule="auto"/>
              <w:jc w:val="center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</w:tr>
    </w:tbl>
    <w:p w14:paraId="270ED933" w14:textId="77777777" w:rsidR="00652CAD" w:rsidRDefault="00652CAD" w:rsidP="00652CAD">
      <w:pPr>
        <w:spacing w:line="360" w:lineRule="auto"/>
        <w:jc w:val="center"/>
        <w:rPr>
          <w:rFonts w:ascii="Tahoma" w:hAnsi="Tahoma" w:cs="Tahoma"/>
          <w:b/>
          <w:sz w:val="18"/>
          <w:szCs w:val="18"/>
        </w:rPr>
      </w:pPr>
    </w:p>
    <w:p w14:paraId="7FAF4F9E" w14:textId="77777777" w:rsidR="00652CAD" w:rsidRDefault="00652CAD" w:rsidP="00652CAD">
      <w:pPr>
        <w:spacing w:line="360" w:lineRule="auto"/>
        <w:ind w:left="360"/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  <w:u w:val="single"/>
        </w:rPr>
        <w:t xml:space="preserve">Szczegółowy zakres robót określa przedmiar robót stanowiący materiał pomocniczy </w:t>
      </w:r>
    </w:p>
    <w:p w14:paraId="038E554A" w14:textId="77777777" w:rsidR="00652CAD" w:rsidRDefault="00652CAD" w:rsidP="00652CAD">
      <w:pPr>
        <w:jc w:val="both"/>
        <w:rPr>
          <w:rFonts w:ascii="Tahoma" w:hAnsi="Tahoma"/>
          <w:b/>
          <w:iCs/>
          <w:color w:val="000000"/>
          <w:sz w:val="18"/>
        </w:rPr>
      </w:pPr>
      <w:r>
        <w:rPr>
          <w:rFonts w:ascii="Tahoma" w:eastAsia="Calibri" w:hAnsi="Tahoma" w:cs="Tahoma"/>
          <w:b/>
          <w:bCs/>
          <w:iCs/>
          <w:sz w:val="18"/>
          <w:szCs w:val="18"/>
          <w:lang w:eastAsia="x-none"/>
        </w:rPr>
        <w:t>Termin</w:t>
      </w:r>
      <w:r>
        <w:rPr>
          <w:rFonts w:ascii="Tahoma" w:eastAsia="Calibri" w:hAnsi="Tahoma" w:cs="Tahoma"/>
          <w:b/>
          <w:bCs/>
          <w:iCs/>
          <w:sz w:val="18"/>
          <w:szCs w:val="18"/>
          <w:lang w:val="x-none" w:eastAsia="x-none"/>
        </w:rPr>
        <w:t xml:space="preserve"> </w:t>
      </w:r>
      <w:r>
        <w:rPr>
          <w:rFonts w:ascii="Tahoma" w:eastAsia="Calibri" w:hAnsi="Tahoma" w:cs="Tahoma"/>
          <w:b/>
          <w:bCs/>
          <w:iCs/>
          <w:sz w:val="18"/>
          <w:szCs w:val="18"/>
          <w:lang w:eastAsia="x-none"/>
        </w:rPr>
        <w:t>wykonania zamówienia</w:t>
      </w:r>
      <w:r>
        <w:rPr>
          <w:rFonts w:ascii="Tahoma" w:eastAsia="Calibri" w:hAnsi="Tahoma" w:cs="Tahoma"/>
          <w:bCs/>
          <w:iCs/>
          <w:sz w:val="18"/>
          <w:szCs w:val="18"/>
          <w:lang w:eastAsia="x-none"/>
        </w:rPr>
        <w:t xml:space="preserve"> wynosi:</w:t>
      </w:r>
      <w:r>
        <w:rPr>
          <w:rFonts w:ascii="Tahoma" w:hAnsi="Tahoma"/>
          <w:b/>
          <w:bCs/>
          <w:iCs/>
          <w:color w:val="000000"/>
          <w:sz w:val="18"/>
        </w:rPr>
        <w:t xml:space="preserve"> Termin wykonania zamówienia</w:t>
      </w:r>
      <w:r>
        <w:rPr>
          <w:rFonts w:ascii="Tahoma" w:hAnsi="Tahoma"/>
          <w:bCs/>
          <w:iCs/>
          <w:color w:val="000000"/>
          <w:sz w:val="18"/>
        </w:rPr>
        <w:t xml:space="preserve"> </w:t>
      </w:r>
      <w:r>
        <w:rPr>
          <w:rFonts w:ascii="Tahoma" w:hAnsi="Tahoma"/>
          <w:b/>
          <w:iCs/>
          <w:color w:val="000000"/>
          <w:sz w:val="18"/>
        </w:rPr>
        <w:t xml:space="preserve">do 31 maja 2023 r. </w:t>
      </w:r>
    </w:p>
    <w:p w14:paraId="066AB926" w14:textId="77777777" w:rsidR="00652CAD" w:rsidRDefault="00652CAD" w:rsidP="00652CAD">
      <w:pPr>
        <w:jc w:val="both"/>
        <w:rPr>
          <w:rFonts w:ascii="Tahoma" w:hAnsi="Tahoma"/>
          <w:b/>
          <w:iCs/>
          <w:color w:val="000000"/>
          <w:sz w:val="18"/>
        </w:rPr>
      </w:pPr>
      <w:r>
        <w:rPr>
          <w:rFonts w:ascii="Tahoma" w:hAnsi="Tahoma"/>
          <w:b/>
          <w:iCs/>
          <w:color w:val="000000"/>
          <w:sz w:val="18"/>
        </w:rPr>
        <w:t>Pierwsza transza (100.00,00 złotych)płatna do 31.12.2022 r.</w:t>
      </w:r>
    </w:p>
    <w:p w14:paraId="474DA24C" w14:textId="77777777" w:rsidR="00652CAD" w:rsidRDefault="00652CAD" w:rsidP="00652CAD">
      <w:pPr>
        <w:tabs>
          <w:tab w:val="left" w:pos="-142"/>
        </w:tabs>
        <w:spacing w:line="276" w:lineRule="auto"/>
        <w:ind w:left="284"/>
        <w:contextualSpacing/>
        <w:outlineLvl w:val="4"/>
        <w:rPr>
          <w:rFonts w:ascii="Tahoma" w:eastAsia="Calibri" w:hAnsi="Tahoma" w:cs="Tahoma"/>
          <w:bCs/>
          <w:i/>
          <w:iCs/>
          <w:color w:val="0000FF"/>
          <w:sz w:val="18"/>
          <w:szCs w:val="18"/>
          <w:lang w:val="x-none" w:eastAsia="x-none"/>
        </w:rPr>
      </w:pPr>
    </w:p>
    <w:p w14:paraId="08581FFE" w14:textId="77777777" w:rsidR="00652CAD" w:rsidRDefault="00652CAD" w:rsidP="00652CAD">
      <w:pPr>
        <w:numPr>
          <w:ilvl w:val="0"/>
          <w:numId w:val="4"/>
        </w:numPr>
        <w:spacing w:before="120" w:after="60"/>
        <w:ind w:left="284" w:hanging="426"/>
        <w:jc w:val="both"/>
        <w:outlineLvl w:val="4"/>
        <w:rPr>
          <w:rFonts w:ascii="Tahoma" w:hAnsi="Tahoma"/>
          <w:i/>
          <w:color w:val="0000FF"/>
          <w:sz w:val="18"/>
          <w:lang w:val="x-none"/>
        </w:rPr>
      </w:pPr>
      <w:r>
        <w:rPr>
          <w:rFonts w:ascii="Tahoma" w:hAnsi="Tahoma"/>
          <w:sz w:val="18"/>
        </w:rPr>
        <w:lastRenderedPageBreak/>
        <w:t>Okres</w:t>
      </w:r>
      <w:r>
        <w:rPr>
          <w:rFonts w:ascii="Tahoma" w:hAnsi="Tahoma" w:cs="Tahoma"/>
          <w:bCs/>
          <w:iCs/>
          <w:sz w:val="18"/>
          <w:szCs w:val="18"/>
          <w:lang w:val="x-none" w:eastAsia="x-none"/>
        </w:rPr>
        <w:t xml:space="preserve"> udzielonej przez nas </w:t>
      </w:r>
      <w:r>
        <w:rPr>
          <w:rFonts w:ascii="Tahoma" w:hAnsi="Tahoma"/>
          <w:b/>
          <w:sz w:val="18"/>
          <w:lang w:val="x-none"/>
        </w:rPr>
        <w:t>gwarancji</w:t>
      </w:r>
      <w:r>
        <w:rPr>
          <w:rFonts w:ascii="Tahoma" w:hAnsi="Tahoma" w:cs="Tahoma"/>
          <w:bCs/>
          <w:iCs/>
          <w:sz w:val="18"/>
          <w:szCs w:val="18"/>
          <w:lang w:val="x-none" w:eastAsia="x-none"/>
        </w:rPr>
        <w:t xml:space="preserve"> wynosi: </w:t>
      </w:r>
      <w:r>
        <w:rPr>
          <w:rFonts w:ascii="Tahoma" w:hAnsi="Tahoma" w:cs="Tahoma"/>
          <w:b/>
          <w:bCs/>
          <w:iCs/>
          <w:sz w:val="18"/>
          <w:szCs w:val="18"/>
          <w:lang w:val="x-none" w:eastAsia="x-none"/>
        </w:rPr>
        <w:t>……... miesięcy</w:t>
      </w:r>
      <w:r>
        <w:rPr>
          <w:rFonts w:ascii="Tahoma" w:hAnsi="Tahoma" w:cs="Tahoma"/>
          <w:bCs/>
          <w:iCs/>
          <w:sz w:val="18"/>
          <w:szCs w:val="18"/>
          <w:lang w:val="x-none" w:eastAsia="x-none"/>
        </w:rPr>
        <w:t xml:space="preserve"> licząc od daty protokołu odbioru końcowego </w:t>
      </w:r>
      <w:r>
        <w:rPr>
          <w:rFonts w:ascii="Tahoma" w:hAnsi="Tahoma" w:cs="Tahoma"/>
          <w:bCs/>
          <w:iCs/>
          <w:sz w:val="18"/>
          <w:szCs w:val="18"/>
          <w:lang w:eastAsia="x-none"/>
        </w:rPr>
        <w:t>robót</w:t>
      </w:r>
      <w:r>
        <w:rPr>
          <w:rFonts w:ascii="Tahoma" w:hAnsi="Tahoma"/>
          <w:i/>
          <w:color w:val="0000FF"/>
          <w:sz w:val="18"/>
          <w:lang w:val="x-none"/>
        </w:rPr>
        <w:t>(wartość oceniana)</w:t>
      </w:r>
    </w:p>
    <w:p w14:paraId="37D019B5" w14:textId="77777777" w:rsidR="00652CAD" w:rsidRDefault="00652CAD" w:rsidP="00652CAD">
      <w:pPr>
        <w:spacing w:before="120" w:after="60" w:line="276" w:lineRule="auto"/>
        <w:ind w:left="360"/>
        <w:jc w:val="both"/>
        <w:outlineLvl w:val="4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/>
          <w:i/>
          <w:sz w:val="16"/>
        </w:rPr>
        <w:t xml:space="preserve">                                       </w:t>
      </w:r>
      <w:r>
        <w:rPr>
          <w:rFonts w:ascii="Tahoma" w:hAnsi="Tahoma"/>
          <w:i/>
          <w:sz w:val="16"/>
          <w:lang w:val="x-none"/>
        </w:rPr>
        <w:t xml:space="preserve">(nie krótszy niż </w:t>
      </w:r>
      <w:r>
        <w:rPr>
          <w:rFonts w:ascii="Tahoma" w:hAnsi="Tahoma"/>
          <w:i/>
          <w:sz w:val="16"/>
        </w:rPr>
        <w:t>36</w:t>
      </w:r>
      <w:r>
        <w:rPr>
          <w:rFonts w:ascii="Tahoma" w:hAnsi="Tahoma"/>
          <w:i/>
          <w:sz w:val="16"/>
          <w:lang w:val="x-none"/>
        </w:rPr>
        <w:t xml:space="preserve"> miesi</w:t>
      </w:r>
      <w:r>
        <w:rPr>
          <w:rFonts w:ascii="Tahoma" w:hAnsi="Tahoma"/>
          <w:i/>
          <w:sz w:val="16"/>
        </w:rPr>
        <w:t>ęcy</w:t>
      </w:r>
      <w:r>
        <w:rPr>
          <w:rFonts w:ascii="Tahoma" w:hAnsi="Tahoma"/>
          <w:i/>
          <w:sz w:val="16"/>
          <w:lang w:val="x-none"/>
        </w:rPr>
        <w:t xml:space="preserve"> gwarancji, max oceniany </w:t>
      </w:r>
      <w:r>
        <w:rPr>
          <w:rFonts w:ascii="Tahoma" w:hAnsi="Tahoma"/>
          <w:i/>
          <w:sz w:val="16"/>
        </w:rPr>
        <w:t>60</w:t>
      </w:r>
      <w:r>
        <w:rPr>
          <w:rFonts w:ascii="Tahoma" w:hAnsi="Tahoma"/>
          <w:i/>
          <w:sz w:val="16"/>
          <w:lang w:val="x-none"/>
        </w:rPr>
        <w:t xml:space="preserve"> miesięcy).</w:t>
      </w:r>
    </w:p>
    <w:p w14:paraId="457704B4" w14:textId="77777777" w:rsidR="00652CAD" w:rsidRDefault="00652CAD" w:rsidP="00652CAD">
      <w:pPr>
        <w:numPr>
          <w:ilvl w:val="0"/>
          <w:numId w:val="4"/>
        </w:numPr>
        <w:tabs>
          <w:tab w:val="left" w:pos="284"/>
        </w:tabs>
        <w:spacing w:before="120" w:after="60" w:line="276" w:lineRule="auto"/>
        <w:ind w:left="284" w:hanging="426"/>
        <w:jc w:val="both"/>
        <w:outlineLvl w:val="4"/>
        <w:rPr>
          <w:rFonts w:ascii="Tahoma" w:hAnsi="Tahoma" w:cs="Tahoma"/>
          <w:bCs/>
          <w:iCs/>
          <w:sz w:val="18"/>
          <w:szCs w:val="18"/>
          <w:lang w:val="x-none" w:eastAsia="x-none"/>
        </w:rPr>
      </w:pPr>
      <w:r>
        <w:rPr>
          <w:rFonts w:ascii="Tahoma" w:hAnsi="Tahoma" w:cs="Tahoma"/>
          <w:bCs/>
          <w:iCs/>
          <w:sz w:val="18"/>
          <w:szCs w:val="18"/>
          <w:lang w:val="x-none" w:eastAsia="x-none"/>
        </w:rPr>
        <w:t>Akceptuję(</w:t>
      </w:r>
      <w:proofErr w:type="spellStart"/>
      <w:r>
        <w:rPr>
          <w:rFonts w:ascii="Tahoma" w:hAnsi="Tahoma" w:cs="Tahoma"/>
          <w:bCs/>
          <w:iCs/>
          <w:sz w:val="18"/>
          <w:szCs w:val="18"/>
          <w:lang w:val="x-none" w:eastAsia="x-none"/>
        </w:rPr>
        <w:t>emy</w:t>
      </w:r>
      <w:proofErr w:type="spellEnd"/>
      <w:r>
        <w:rPr>
          <w:rFonts w:ascii="Tahoma" w:hAnsi="Tahoma" w:cs="Tahoma"/>
          <w:bCs/>
          <w:iCs/>
          <w:sz w:val="18"/>
          <w:szCs w:val="18"/>
          <w:lang w:val="x-none" w:eastAsia="x-none"/>
        </w:rPr>
        <w:t>) bez zastrzeżeń warunk</w:t>
      </w:r>
      <w:r>
        <w:rPr>
          <w:rFonts w:ascii="Tahoma" w:hAnsi="Tahoma" w:cs="Tahoma"/>
          <w:bCs/>
          <w:iCs/>
          <w:sz w:val="18"/>
          <w:szCs w:val="18"/>
          <w:lang w:eastAsia="x-none"/>
        </w:rPr>
        <w:t>i</w:t>
      </w:r>
      <w:r>
        <w:rPr>
          <w:rFonts w:ascii="Tahoma" w:hAnsi="Tahoma" w:cs="Tahoma"/>
          <w:bCs/>
          <w:iCs/>
          <w:sz w:val="18"/>
          <w:szCs w:val="18"/>
          <w:lang w:val="x-none" w:eastAsia="x-none"/>
        </w:rPr>
        <w:t xml:space="preserve"> płatności </w:t>
      </w:r>
      <w:r>
        <w:rPr>
          <w:rFonts w:ascii="Tahoma" w:hAnsi="Tahoma" w:cs="Tahoma"/>
          <w:bCs/>
          <w:iCs/>
          <w:sz w:val="18"/>
          <w:szCs w:val="18"/>
          <w:lang w:eastAsia="x-none"/>
        </w:rPr>
        <w:t>zawarte w projektowanych</w:t>
      </w:r>
      <w:r>
        <w:rPr>
          <w:rFonts w:ascii="Tahoma" w:hAnsi="Tahoma" w:cs="Tahoma"/>
          <w:bCs/>
          <w:iCs/>
          <w:sz w:val="18"/>
          <w:szCs w:val="18"/>
          <w:lang w:val="x-none" w:eastAsia="x-none"/>
        </w:rPr>
        <w:t xml:space="preserve"> postanowienia</w:t>
      </w:r>
      <w:r>
        <w:rPr>
          <w:rFonts w:ascii="Tahoma" w:hAnsi="Tahoma" w:cs="Tahoma"/>
          <w:bCs/>
          <w:iCs/>
          <w:sz w:val="18"/>
          <w:szCs w:val="18"/>
          <w:lang w:eastAsia="x-none"/>
        </w:rPr>
        <w:t>ch</w:t>
      </w:r>
      <w:r>
        <w:rPr>
          <w:rFonts w:ascii="Tahoma" w:hAnsi="Tahoma" w:cs="Tahoma"/>
          <w:bCs/>
          <w:iCs/>
          <w:sz w:val="18"/>
          <w:szCs w:val="18"/>
          <w:lang w:val="x-none" w:eastAsia="x-none"/>
        </w:rPr>
        <w:t xml:space="preserve"> umowy.</w:t>
      </w:r>
    </w:p>
    <w:p w14:paraId="01FC3FF7" w14:textId="77777777" w:rsidR="00652CAD" w:rsidRDefault="00652CAD" w:rsidP="00652CAD">
      <w:pPr>
        <w:numPr>
          <w:ilvl w:val="0"/>
          <w:numId w:val="4"/>
        </w:numPr>
        <w:tabs>
          <w:tab w:val="left" w:pos="284"/>
        </w:tabs>
        <w:spacing w:before="120" w:after="60" w:line="276" w:lineRule="auto"/>
        <w:ind w:left="284" w:hanging="426"/>
        <w:jc w:val="both"/>
        <w:outlineLvl w:val="4"/>
        <w:rPr>
          <w:rFonts w:ascii="Tahoma" w:hAnsi="Tahoma" w:cs="Tahoma"/>
          <w:bCs/>
          <w:iCs/>
          <w:sz w:val="18"/>
          <w:szCs w:val="18"/>
          <w:lang w:val="x-none" w:eastAsia="x-none"/>
        </w:rPr>
      </w:pPr>
      <w:r>
        <w:rPr>
          <w:rFonts w:ascii="Tahoma" w:hAnsi="Tahoma" w:cs="Tahoma"/>
          <w:bCs/>
          <w:iCs/>
          <w:sz w:val="18"/>
          <w:szCs w:val="18"/>
          <w:lang w:val="x-none" w:eastAsia="x-none"/>
        </w:rPr>
        <w:t>W przypadku uznania mojej (naszej) oferty za najkorzystniejszą, umowę zobowiązuję(</w:t>
      </w:r>
      <w:proofErr w:type="spellStart"/>
      <w:r>
        <w:rPr>
          <w:rFonts w:ascii="Tahoma" w:hAnsi="Tahoma" w:cs="Tahoma"/>
          <w:bCs/>
          <w:iCs/>
          <w:sz w:val="18"/>
          <w:szCs w:val="18"/>
          <w:lang w:val="x-none" w:eastAsia="x-none"/>
        </w:rPr>
        <w:t>emy</w:t>
      </w:r>
      <w:proofErr w:type="spellEnd"/>
      <w:r>
        <w:rPr>
          <w:rFonts w:ascii="Tahoma" w:hAnsi="Tahoma" w:cs="Tahoma"/>
          <w:bCs/>
          <w:iCs/>
          <w:sz w:val="18"/>
          <w:szCs w:val="18"/>
          <w:lang w:val="x-none" w:eastAsia="x-none"/>
        </w:rPr>
        <w:t xml:space="preserve">) się zawrzeć </w:t>
      </w:r>
      <w:r>
        <w:rPr>
          <w:rFonts w:ascii="Tahoma" w:hAnsi="Tahoma" w:cs="Tahoma"/>
          <w:bCs/>
          <w:iCs/>
          <w:sz w:val="18"/>
          <w:szCs w:val="18"/>
          <w:lang w:eastAsia="x-none"/>
        </w:rPr>
        <w:t xml:space="preserve">               </w:t>
      </w:r>
      <w:r>
        <w:rPr>
          <w:rFonts w:ascii="Tahoma" w:hAnsi="Tahoma" w:cs="Tahoma"/>
          <w:bCs/>
          <w:iCs/>
          <w:sz w:val="18"/>
          <w:szCs w:val="18"/>
          <w:lang w:val="x-none" w:eastAsia="x-none"/>
        </w:rPr>
        <w:t>w miejscu i terminie jakie zostaną wskazane przez Zamawiającego</w:t>
      </w:r>
      <w:r>
        <w:rPr>
          <w:rFonts w:ascii="Tahoma" w:hAnsi="Tahoma" w:cs="Tahoma"/>
          <w:bCs/>
          <w:iCs/>
          <w:sz w:val="18"/>
          <w:szCs w:val="18"/>
          <w:lang w:eastAsia="x-none"/>
        </w:rPr>
        <w:t>.</w:t>
      </w:r>
      <w:r>
        <w:rPr>
          <w:rFonts w:ascii="Tahoma" w:hAnsi="Tahoma" w:cs="Tahoma"/>
          <w:bCs/>
          <w:iCs/>
          <w:sz w:val="18"/>
          <w:szCs w:val="18"/>
          <w:lang w:val="x-none" w:eastAsia="x-none"/>
        </w:rPr>
        <w:t xml:space="preserve"> </w:t>
      </w:r>
    </w:p>
    <w:p w14:paraId="452EA0A6" w14:textId="77777777" w:rsidR="00652CAD" w:rsidRDefault="00652CAD" w:rsidP="00652CAD">
      <w:pPr>
        <w:numPr>
          <w:ilvl w:val="0"/>
          <w:numId w:val="4"/>
        </w:numPr>
        <w:tabs>
          <w:tab w:val="left" w:pos="284"/>
        </w:tabs>
        <w:ind w:left="284" w:hanging="426"/>
        <w:jc w:val="both"/>
        <w:outlineLvl w:val="4"/>
        <w:rPr>
          <w:rFonts w:ascii="Tahoma" w:hAnsi="Tahoma" w:cs="Tahoma"/>
          <w:bCs/>
          <w:iCs/>
          <w:sz w:val="18"/>
          <w:szCs w:val="18"/>
          <w:lang w:eastAsia="x-none"/>
        </w:rPr>
      </w:pPr>
      <w:r>
        <w:rPr>
          <w:rFonts w:ascii="Tahoma" w:hAnsi="Tahoma" w:cs="Tahoma"/>
          <w:bCs/>
          <w:iCs/>
          <w:sz w:val="18"/>
          <w:szCs w:val="18"/>
          <w:lang w:eastAsia="x-none"/>
        </w:rPr>
        <w:t xml:space="preserve">Oświadczam, że </w:t>
      </w:r>
      <w:r>
        <w:rPr>
          <w:rFonts w:ascii="Tahoma" w:hAnsi="Tahoma" w:cs="Tahoma"/>
          <w:b/>
          <w:bCs/>
          <w:iCs/>
          <w:sz w:val="18"/>
          <w:szCs w:val="18"/>
          <w:lang w:eastAsia="x-none"/>
        </w:rPr>
        <w:t>nie polegam*/polegam*</w:t>
      </w:r>
      <w:r>
        <w:rPr>
          <w:rFonts w:ascii="Tahoma" w:hAnsi="Tahoma" w:cs="Tahoma"/>
          <w:bCs/>
          <w:iCs/>
          <w:sz w:val="18"/>
          <w:szCs w:val="18"/>
          <w:lang w:eastAsia="x-none"/>
        </w:rPr>
        <w:t xml:space="preserve"> na zasobach innych podmiotów. </w:t>
      </w:r>
    </w:p>
    <w:p w14:paraId="28D5E9CF" w14:textId="77777777" w:rsidR="00652CAD" w:rsidRDefault="00652CAD" w:rsidP="00652CAD">
      <w:pPr>
        <w:tabs>
          <w:tab w:val="left" w:pos="284"/>
        </w:tabs>
        <w:ind w:left="720"/>
        <w:contextualSpacing/>
        <w:jc w:val="both"/>
        <w:outlineLvl w:val="4"/>
        <w:rPr>
          <w:rFonts w:ascii="Tahoma" w:eastAsia="Calibri" w:hAnsi="Tahoma" w:cs="Tahoma"/>
          <w:bCs/>
          <w:iCs/>
          <w:sz w:val="16"/>
          <w:szCs w:val="18"/>
          <w:lang w:eastAsia="x-none"/>
        </w:rPr>
      </w:pPr>
      <w:r>
        <w:rPr>
          <w:rFonts w:ascii="Tahoma" w:eastAsia="Calibri" w:hAnsi="Tahoma" w:cs="Tahoma"/>
          <w:bCs/>
          <w:iCs/>
          <w:sz w:val="16"/>
          <w:szCs w:val="18"/>
          <w:lang w:eastAsia="x-none"/>
        </w:rPr>
        <w:t xml:space="preserve">*niepotrzebne skreślić. </w:t>
      </w:r>
    </w:p>
    <w:tbl>
      <w:tblPr>
        <w:tblStyle w:val="Tabela-Siatka"/>
        <w:tblW w:w="5000" w:type="pct"/>
        <w:tblInd w:w="0" w:type="dxa"/>
        <w:tblLook w:val="04A0" w:firstRow="1" w:lastRow="0" w:firstColumn="1" w:lastColumn="0" w:noHBand="0" w:noVBand="1"/>
      </w:tblPr>
      <w:tblGrid>
        <w:gridCol w:w="4535"/>
        <w:gridCol w:w="4527"/>
      </w:tblGrid>
      <w:tr w:rsidR="00652CAD" w14:paraId="2D04DD23" w14:textId="77777777" w:rsidTr="00652CAD"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76B17" w14:textId="77777777" w:rsidR="00652CAD" w:rsidRDefault="00652CAD">
            <w:pPr>
              <w:tabs>
                <w:tab w:val="left" w:pos="284"/>
              </w:tabs>
              <w:spacing w:before="120" w:after="60" w:line="276" w:lineRule="auto"/>
              <w:jc w:val="both"/>
              <w:outlineLvl w:val="4"/>
              <w:rPr>
                <w:rFonts w:ascii="Tahoma" w:hAnsi="Tahoma" w:cs="Tahoma"/>
                <w:bCs/>
                <w:iCs/>
                <w:sz w:val="16"/>
                <w:szCs w:val="18"/>
                <w:lang w:eastAsia="x-none"/>
              </w:rPr>
            </w:pPr>
            <w:r>
              <w:rPr>
                <w:rFonts w:ascii="Tahoma" w:hAnsi="Tahoma" w:cs="Tahoma"/>
                <w:bCs/>
                <w:iCs/>
                <w:sz w:val="16"/>
                <w:szCs w:val="18"/>
                <w:lang w:eastAsia="x-none"/>
              </w:rPr>
              <w:t>Nazwa i adres podmiotu udostępniającego zasób Wykonawcy</w:t>
            </w:r>
          </w:p>
        </w:tc>
        <w:tc>
          <w:tcPr>
            <w:tcW w:w="2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4105F" w14:textId="77777777" w:rsidR="00652CAD" w:rsidRDefault="00652CAD">
            <w:pPr>
              <w:tabs>
                <w:tab w:val="left" w:pos="284"/>
              </w:tabs>
              <w:spacing w:before="120" w:after="60" w:line="276" w:lineRule="auto"/>
              <w:jc w:val="both"/>
              <w:outlineLvl w:val="4"/>
              <w:rPr>
                <w:rFonts w:ascii="Tahoma" w:hAnsi="Tahoma" w:cs="Tahoma"/>
                <w:bCs/>
                <w:iCs/>
                <w:sz w:val="16"/>
                <w:szCs w:val="18"/>
                <w:lang w:eastAsia="x-none"/>
              </w:rPr>
            </w:pPr>
            <w:r>
              <w:rPr>
                <w:rFonts w:ascii="Tahoma" w:hAnsi="Tahoma" w:cs="Tahoma"/>
                <w:bCs/>
                <w:iCs/>
                <w:sz w:val="16"/>
                <w:szCs w:val="18"/>
                <w:lang w:eastAsia="x-none"/>
              </w:rPr>
              <w:t>Zdolności techniczne lub zawodowe lub sytuacja finansowa lub ekonomiczna udostępniana Wykonawcy przez podmiot udostępniający zasoby</w:t>
            </w:r>
          </w:p>
        </w:tc>
      </w:tr>
      <w:tr w:rsidR="00652CAD" w14:paraId="09BF826C" w14:textId="77777777" w:rsidTr="00652CAD"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44C47" w14:textId="77777777" w:rsidR="00652CAD" w:rsidRDefault="00652CAD">
            <w:pPr>
              <w:tabs>
                <w:tab w:val="left" w:pos="284"/>
              </w:tabs>
              <w:spacing w:before="120" w:after="60" w:line="276" w:lineRule="auto"/>
              <w:jc w:val="both"/>
              <w:outlineLvl w:val="4"/>
              <w:rPr>
                <w:rFonts w:ascii="Tahoma" w:hAnsi="Tahoma" w:cs="Tahoma"/>
                <w:bCs/>
                <w:iCs/>
                <w:sz w:val="16"/>
                <w:szCs w:val="18"/>
                <w:lang w:eastAsia="x-none"/>
              </w:rPr>
            </w:pPr>
          </w:p>
        </w:tc>
        <w:tc>
          <w:tcPr>
            <w:tcW w:w="2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EFAFC" w14:textId="77777777" w:rsidR="00652CAD" w:rsidRDefault="00652CAD">
            <w:pPr>
              <w:tabs>
                <w:tab w:val="left" w:pos="284"/>
              </w:tabs>
              <w:spacing w:before="120" w:after="60" w:line="276" w:lineRule="auto"/>
              <w:jc w:val="both"/>
              <w:outlineLvl w:val="4"/>
              <w:rPr>
                <w:rFonts w:ascii="Tahoma" w:hAnsi="Tahoma" w:cs="Tahoma"/>
                <w:bCs/>
                <w:iCs/>
                <w:sz w:val="16"/>
                <w:szCs w:val="18"/>
                <w:lang w:eastAsia="x-none"/>
              </w:rPr>
            </w:pPr>
          </w:p>
        </w:tc>
      </w:tr>
    </w:tbl>
    <w:p w14:paraId="12FB19DE" w14:textId="77777777" w:rsidR="00652CAD" w:rsidRDefault="00652CAD" w:rsidP="00652CAD">
      <w:pPr>
        <w:tabs>
          <w:tab w:val="left" w:pos="284"/>
        </w:tabs>
        <w:spacing w:before="120" w:after="60" w:line="276" w:lineRule="auto"/>
        <w:ind w:left="284"/>
        <w:jc w:val="both"/>
        <w:outlineLvl w:val="4"/>
        <w:rPr>
          <w:rFonts w:ascii="Tahoma" w:hAnsi="Tahoma" w:cs="Tahoma"/>
          <w:bCs/>
          <w:iCs/>
          <w:sz w:val="14"/>
          <w:szCs w:val="18"/>
          <w:lang w:eastAsia="x-none"/>
        </w:rPr>
      </w:pPr>
      <w:r>
        <w:rPr>
          <w:rFonts w:ascii="Tahoma" w:hAnsi="Tahoma" w:cs="Tahoma"/>
          <w:sz w:val="14"/>
          <w:szCs w:val="18"/>
        </w:rPr>
        <w:t>(</w:t>
      </w:r>
      <w:r>
        <w:rPr>
          <w:rFonts w:ascii="Tahoma" w:hAnsi="Tahoma" w:cs="Tahoma"/>
          <w:i/>
          <w:iCs/>
          <w:sz w:val="14"/>
          <w:szCs w:val="18"/>
        </w:rPr>
        <w:t>w przypadku nie wskazania podmiotu udostępniającego zasób Wykonawcy, Wykonawca samodzielnie będzie wykazywał spełnianie warunków udziału w postępowaniu oraz nie będzie polegał w późniejszym terminie na zasobach podmiotów je udostępniających).</w:t>
      </w:r>
    </w:p>
    <w:p w14:paraId="461C08B4" w14:textId="77777777" w:rsidR="00652CAD" w:rsidRDefault="00652CAD" w:rsidP="00652CAD">
      <w:pPr>
        <w:tabs>
          <w:tab w:val="left" w:pos="284"/>
        </w:tabs>
        <w:ind w:left="284"/>
        <w:jc w:val="both"/>
        <w:outlineLvl w:val="4"/>
        <w:rPr>
          <w:rFonts w:ascii="Tahoma" w:hAnsi="Tahoma" w:cs="Tahoma"/>
          <w:b/>
          <w:bCs/>
          <w:iCs/>
          <w:sz w:val="16"/>
          <w:szCs w:val="18"/>
          <w:lang w:eastAsia="x-none"/>
        </w:rPr>
      </w:pPr>
      <w:r>
        <w:rPr>
          <w:rFonts w:ascii="Tahoma" w:hAnsi="Tahoma" w:cs="Tahoma"/>
          <w:b/>
          <w:bCs/>
          <w:iCs/>
          <w:sz w:val="16"/>
          <w:szCs w:val="18"/>
          <w:lang w:eastAsia="x-none"/>
        </w:rPr>
        <w:t>Uwaga:</w:t>
      </w:r>
    </w:p>
    <w:p w14:paraId="3C86BDED" w14:textId="77777777" w:rsidR="00652CAD" w:rsidRDefault="00652CAD" w:rsidP="00652CAD">
      <w:pPr>
        <w:tabs>
          <w:tab w:val="left" w:pos="284"/>
        </w:tabs>
        <w:ind w:left="284"/>
        <w:jc w:val="both"/>
        <w:outlineLvl w:val="4"/>
        <w:rPr>
          <w:rFonts w:ascii="Tahoma" w:hAnsi="Tahoma" w:cs="Tahoma"/>
          <w:bCs/>
          <w:iCs/>
          <w:sz w:val="16"/>
          <w:szCs w:val="18"/>
          <w:lang w:eastAsia="x-none"/>
        </w:rPr>
      </w:pPr>
      <w:r>
        <w:rPr>
          <w:rFonts w:ascii="Tahoma" w:hAnsi="Tahoma" w:cs="Tahoma"/>
          <w:b/>
          <w:bCs/>
          <w:iCs/>
          <w:sz w:val="16"/>
          <w:szCs w:val="18"/>
          <w:lang w:eastAsia="x-none"/>
        </w:rPr>
        <w:t>W przypadku polegania na zasobach podmiotów udostępniających zasób</w:t>
      </w:r>
      <w:r>
        <w:rPr>
          <w:rFonts w:ascii="Tahoma" w:hAnsi="Tahoma" w:cs="Tahoma"/>
          <w:bCs/>
          <w:iCs/>
          <w:sz w:val="16"/>
          <w:szCs w:val="18"/>
          <w:lang w:eastAsia="x-none"/>
        </w:rPr>
        <w:t xml:space="preserve"> Wykonawca zobowiązany jest do złożenia wraz z ofertą</w:t>
      </w:r>
    </w:p>
    <w:p w14:paraId="18311374" w14:textId="77777777" w:rsidR="00652CAD" w:rsidRDefault="00652CAD" w:rsidP="00652CAD">
      <w:pPr>
        <w:tabs>
          <w:tab w:val="left" w:pos="284"/>
        </w:tabs>
        <w:ind w:left="284"/>
        <w:jc w:val="both"/>
        <w:outlineLvl w:val="4"/>
        <w:rPr>
          <w:rFonts w:ascii="Tahoma" w:hAnsi="Tahoma" w:cs="Tahoma"/>
          <w:b/>
          <w:bCs/>
          <w:iCs/>
          <w:sz w:val="16"/>
          <w:szCs w:val="18"/>
          <w:lang w:eastAsia="x-none"/>
        </w:rPr>
      </w:pPr>
      <w:r>
        <w:rPr>
          <w:rFonts w:ascii="Tahoma" w:hAnsi="Tahoma" w:cs="Tahoma"/>
          <w:bCs/>
          <w:iCs/>
          <w:sz w:val="16"/>
          <w:szCs w:val="18"/>
          <w:lang w:eastAsia="x-none"/>
        </w:rPr>
        <w:t>- z</w:t>
      </w:r>
      <w:r>
        <w:rPr>
          <w:rFonts w:ascii="Tahoma" w:hAnsi="Tahoma" w:cs="Tahoma"/>
          <w:b/>
          <w:bCs/>
          <w:iCs/>
          <w:sz w:val="16"/>
          <w:szCs w:val="18"/>
          <w:lang w:eastAsia="x-none"/>
        </w:rPr>
        <w:t>obowiązania</w:t>
      </w:r>
      <w:r>
        <w:rPr>
          <w:rFonts w:ascii="Tahoma" w:hAnsi="Tahoma" w:cs="Tahoma"/>
          <w:bCs/>
          <w:iCs/>
          <w:sz w:val="16"/>
          <w:szCs w:val="18"/>
          <w:lang w:eastAsia="x-none"/>
        </w:rPr>
        <w:t xml:space="preserve">, o którym mowa w punkcie </w:t>
      </w:r>
      <w:r>
        <w:rPr>
          <w:rFonts w:ascii="Tahoma" w:hAnsi="Tahoma" w:cs="Tahoma"/>
          <w:b/>
          <w:bCs/>
          <w:iCs/>
          <w:sz w:val="16"/>
          <w:szCs w:val="18"/>
          <w:lang w:eastAsia="x-none"/>
        </w:rPr>
        <w:t>7.3  i 7.4 SWZ</w:t>
      </w:r>
    </w:p>
    <w:p w14:paraId="2DC40143" w14:textId="77777777" w:rsidR="00652CAD" w:rsidRDefault="00652CAD" w:rsidP="00652CAD">
      <w:pPr>
        <w:tabs>
          <w:tab w:val="left" w:pos="284"/>
        </w:tabs>
        <w:ind w:left="284"/>
        <w:jc w:val="both"/>
        <w:outlineLvl w:val="4"/>
        <w:rPr>
          <w:rFonts w:ascii="Tahoma" w:hAnsi="Tahoma" w:cs="Tahoma"/>
          <w:bCs/>
          <w:iCs/>
          <w:sz w:val="16"/>
          <w:szCs w:val="18"/>
          <w:lang w:eastAsia="x-none"/>
        </w:rPr>
      </w:pPr>
      <w:r>
        <w:rPr>
          <w:rFonts w:ascii="Tahoma" w:hAnsi="Tahoma" w:cs="Tahoma"/>
          <w:bCs/>
          <w:iCs/>
          <w:sz w:val="16"/>
          <w:szCs w:val="18"/>
          <w:lang w:eastAsia="x-none"/>
        </w:rPr>
        <w:t xml:space="preserve">- </w:t>
      </w:r>
      <w:r>
        <w:rPr>
          <w:rFonts w:ascii="Tahoma" w:hAnsi="Tahoma" w:cs="Tahoma"/>
          <w:b/>
          <w:bCs/>
          <w:iCs/>
          <w:sz w:val="16"/>
          <w:szCs w:val="18"/>
          <w:lang w:eastAsia="x-none"/>
        </w:rPr>
        <w:t>oświadczenia</w:t>
      </w:r>
      <w:r>
        <w:rPr>
          <w:rFonts w:ascii="Tahoma" w:hAnsi="Tahoma" w:cs="Tahoma"/>
          <w:bCs/>
          <w:iCs/>
          <w:sz w:val="16"/>
          <w:szCs w:val="18"/>
          <w:lang w:eastAsia="x-none"/>
        </w:rPr>
        <w:t xml:space="preserve">, o którym mowa w punkcie </w:t>
      </w:r>
      <w:r>
        <w:rPr>
          <w:rFonts w:ascii="Tahoma" w:hAnsi="Tahoma" w:cs="Tahoma"/>
          <w:b/>
          <w:bCs/>
          <w:iCs/>
          <w:sz w:val="16"/>
          <w:szCs w:val="18"/>
          <w:lang w:eastAsia="x-none"/>
        </w:rPr>
        <w:t>7.5 SWZ</w:t>
      </w:r>
      <w:r>
        <w:rPr>
          <w:rFonts w:ascii="Tahoma" w:hAnsi="Tahoma" w:cs="Tahoma"/>
          <w:bCs/>
          <w:iCs/>
          <w:sz w:val="16"/>
          <w:szCs w:val="18"/>
          <w:lang w:eastAsia="x-none"/>
        </w:rPr>
        <w:t xml:space="preserve"> dla podmiotu udostępniającego zasób</w:t>
      </w:r>
    </w:p>
    <w:p w14:paraId="5371430D" w14:textId="77777777" w:rsidR="00652CAD" w:rsidRDefault="00652CAD" w:rsidP="00652CAD">
      <w:pPr>
        <w:tabs>
          <w:tab w:val="left" w:pos="284"/>
        </w:tabs>
        <w:ind w:left="284"/>
        <w:jc w:val="both"/>
        <w:outlineLvl w:val="4"/>
        <w:rPr>
          <w:rFonts w:ascii="Tahoma" w:hAnsi="Tahoma" w:cs="Tahoma"/>
          <w:bCs/>
          <w:iCs/>
          <w:sz w:val="16"/>
          <w:szCs w:val="18"/>
          <w:lang w:eastAsia="x-none"/>
        </w:rPr>
      </w:pPr>
      <w:r>
        <w:rPr>
          <w:rFonts w:ascii="Tahoma" w:hAnsi="Tahoma" w:cs="Tahoma"/>
          <w:bCs/>
          <w:iCs/>
          <w:sz w:val="16"/>
          <w:szCs w:val="18"/>
          <w:lang w:eastAsia="x-none"/>
        </w:rPr>
        <w:t xml:space="preserve">- </w:t>
      </w:r>
      <w:r>
        <w:rPr>
          <w:rFonts w:ascii="Tahoma" w:hAnsi="Tahoma" w:cs="Tahoma"/>
          <w:b/>
          <w:bCs/>
          <w:iCs/>
          <w:sz w:val="16"/>
          <w:szCs w:val="18"/>
          <w:lang w:eastAsia="x-none"/>
        </w:rPr>
        <w:t xml:space="preserve">odpisu lub informacji z Krajowego Rejestru Sądowego, Centralnej Ewidencji i Informacji o Działalności Gospodarczej lub innego właściwego rejestru </w:t>
      </w:r>
      <w:r>
        <w:rPr>
          <w:rFonts w:ascii="Tahoma" w:hAnsi="Tahoma" w:cs="Tahoma"/>
          <w:bCs/>
          <w:iCs/>
          <w:sz w:val="16"/>
          <w:szCs w:val="18"/>
          <w:lang w:eastAsia="x-none"/>
        </w:rPr>
        <w:t>potwierdzającego, że osoba działająca w imieniu podmiotu udostępniającego Wykonawcy zasób jest umocowana do jego reprezentowania.,</w:t>
      </w:r>
    </w:p>
    <w:p w14:paraId="3B263026" w14:textId="77777777" w:rsidR="00652CAD" w:rsidRDefault="00652CAD" w:rsidP="00652CAD">
      <w:pPr>
        <w:tabs>
          <w:tab w:val="left" w:pos="284"/>
        </w:tabs>
        <w:ind w:left="284"/>
        <w:jc w:val="both"/>
        <w:outlineLvl w:val="4"/>
        <w:rPr>
          <w:rFonts w:ascii="Tahoma" w:hAnsi="Tahoma" w:cs="Tahoma"/>
          <w:bCs/>
          <w:iCs/>
          <w:sz w:val="16"/>
          <w:szCs w:val="18"/>
          <w:lang w:eastAsia="x-none"/>
        </w:rPr>
      </w:pPr>
      <w:r>
        <w:rPr>
          <w:rFonts w:ascii="Tahoma" w:hAnsi="Tahoma" w:cs="Tahoma"/>
          <w:bCs/>
          <w:iCs/>
          <w:sz w:val="16"/>
          <w:szCs w:val="18"/>
          <w:lang w:eastAsia="x-none"/>
        </w:rPr>
        <w:t xml:space="preserve">- </w:t>
      </w:r>
      <w:r>
        <w:rPr>
          <w:rFonts w:ascii="Tahoma" w:hAnsi="Tahoma" w:cs="Tahoma"/>
          <w:b/>
          <w:bCs/>
          <w:iCs/>
          <w:sz w:val="16"/>
          <w:szCs w:val="18"/>
          <w:lang w:eastAsia="x-none"/>
        </w:rPr>
        <w:t>pełnomocnictwo lub inny dokument</w:t>
      </w:r>
      <w:r>
        <w:rPr>
          <w:rFonts w:ascii="Tahoma" w:hAnsi="Tahoma" w:cs="Tahoma"/>
          <w:bCs/>
          <w:iCs/>
          <w:sz w:val="16"/>
          <w:szCs w:val="18"/>
          <w:lang w:eastAsia="x-none"/>
        </w:rPr>
        <w:t xml:space="preserve"> potwierdzający umocowanie do reprezentowania podmiotu udostępniającego zasób, gdy umocowanie osoby składającej ofertę nie wynika z dokumentów opisanych powyżej),</w:t>
      </w:r>
    </w:p>
    <w:p w14:paraId="43120742" w14:textId="77777777" w:rsidR="00652CAD" w:rsidRDefault="00652CAD" w:rsidP="00652CAD">
      <w:pPr>
        <w:numPr>
          <w:ilvl w:val="0"/>
          <w:numId w:val="4"/>
        </w:numPr>
        <w:tabs>
          <w:tab w:val="left" w:pos="284"/>
        </w:tabs>
        <w:spacing w:before="120" w:after="60" w:line="276" w:lineRule="auto"/>
        <w:ind w:left="284" w:hanging="426"/>
        <w:jc w:val="both"/>
        <w:outlineLvl w:val="4"/>
        <w:rPr>
          <w:rFonts w:ascii="Tahoma" w:hAnsi="Tahoma" w:cs="Tahoma"/>
          <w:b/>
          <w:bCs/>
          <w:iCs/>
          <w:sz w:val="18"/>
          <w:szCs w:val="18"/>
          <w:lang w:eastAsia="x-none"/>
        </w:rPr>
      </w:pPr>
      <w:r>
        <w:rPr>
          <w:rFonts w:ascii="Tahoma" w:hAnsi="Tahoma" w:cs="Tahoma"/>
          <w:bCs/>
          <w:iCs/>
          <w:sz w:val="18"/>
          <w:szCs w:val="18"/>
          <w:lang w:eastAsia="x-none"/>
        </w:rPr>
        <w:t xml:space="preserve">Oświadczamy, że prace objęte zamówieniem zamierzamy </w:t>
      </w:r>
      <w:r>
        <w:rPr>
          <w:rFonts w:ascii="Tahoma" w:hAnsi="Tahoma" w:cs="Tahoma"/>
          <w:b/>
          <w:bCs/>
          <w:iCs/>
          <w:sz w:val="18"/>
          <w:szCs w:val="18"/>
          <w:lang w:eastAsia="x-none"/>
        </w:rPr>
        <w:t xml:space="preserve">wykonać sami*/zamierzamy powierzyć podwykonawcom* </w:t>
      </w:r>
    </w:p>
    <w:p w14:paraId="25AD4692" w14:textId="77777777" w:rsidR="00652CAD" w:rsidRDefault="00652CAD" w:rsidP="00652CAD">
      <w:pPr>
        <w:tabs>
          <w:tab w:val="left" w:pos="284"/>
        </w:tabs>
        <w:ind w:left="284"/>
        <w:jc w:val="both"/>
        <w:outlineLvl w:val="4"/>
        <w:rPr>
          <w:rFonts w:ascii="Tahoma" w:hAnsi="Tahoma" w:cs="Tahoma"/>
          <w:bCs/>
          <w:iCs/>
          <w:sz w:val="16"/>
          <w:szCs w:val="18"/>
          <w:lang w:eastAsia="x-none"/>
        </w:rPr>
      </w:pPr>
      <w:r>
        <w:rPr>
          <w:rFonts w:ascii="Tahoma" w:hAnsi="Tahoma" w:cs="Tahoma"/>
          <w:bCs/>
          <w:iCs/>
          <w:sz w:val="16"/>
          <w:szCs w:val="18"/>
          <w:lang w:eastAsia="x-none"/>
        </w:rPr>
        <w:t xml:space="preserve">*niepotrzebne skreślić.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2"/>
        <w:gridCol w:w="4265"/>
        <w:gridCol w:w="4265"/>
      </w:tblGrid>
      <w:tr w:rsidR="00652CAD" w14:paraId="1354034E" w14:textId="77777777" w:rsidTr="00652CAD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90F7B" w14:textId="77777777" w:rsidR="00652CAD" w:rsidRDefault="00652CAD">
            <w:pPr>
              <w:spacing w:before="120" w:after="60"/>
              <w:jc w:val="center"/>
              <w:outlineLvl w:val="4"/>
              <w:rPr>
                <w:rFonts w:ascii="Tahoma" w:hAnsi="Tahoma" w:cs="Tahoma"/>
                <w:b/>
                <w:bCs/>
                <w:iCs/>
                <w:sz w:val="16"/>
                <w:szCs w:val="18"/>
                <w:lang w:eastAsia="x-none"/>
              </w:rPr>
            </w:pPr>
            <w:r>
              <w:rPr>
                <w:rFonts w:ascii="Tahoma" w:hAnsi="Tahoma" w:cs="Tahoma"/>
                <w:b/>
                <w:bCs/>
                <w:iCs/>
                <w:sz w:val="16"/>
                <w:szCs w:val="18"/>
                <w:lang w:eastAsia="x-none"/>
              </w:rPr>
              <w:t>lp.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39D40" w14:textId="77777777" w:rsidR="00652CAD" w:rsidRDefault="00652CAD">
            <w:pPr>
              <w:jc w:val="center"/>
              <w:outlineLvl w:val="4"/>
              <w:rPr>
                <w:rFonts w:ascii="Tahoma" w:hAnsi="Tahoma" w:cs="Tahoma"/>
                <w:b/>
                <w:bCs/>
                <w:iCs/>
                <w:sz w:val="16"/>
                <w:szCs w:val="16"/>
                <w:lang w:eastAsia="x-none"/>
              </w:rPr>
            </w:pPr>
            <w:r>
              <w:rPr>
                <w:rFonts w:ascii="Tahoma" w:hAnsi="Tahoma" w:cs="Tahoma"/>
                <w:b/>
                <w:bCs/>
                <w:iCs/>
                <w:sz w:val="16"/>
                <w:szCs w:val="16"/>
                <w:lang w:eastAsia="x-none"/>
              </w:rPr>
              <w:t>Nazwa części (zakresu) zamówienia</w:t>
            </w:r>
          </w:p>
          <w:p w14:paraId="60C48999" w14:textId="77777777" w:rsidR="00652CAD" w:rsidRDefault="00652CAD" w:rsidP="00D50ED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których wykonanie Wykonawca zamierza powierzyć podwykonawcom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F9B41" w14:textId="77777777" w:rsidR="00652CAD" w:rsidRDefault="00652CAD">
            <w:pPr>
              <w:jc w:val="center"/>
              <w:outlineLvl w:val="4"/>
              <w:rPr>
                <w:rFonts w:ascii="Tahoma" w:hAnsi="Tahoma" w:cs="Tahoma"/>
                <w:b/>
                <w:bCs/>
                <w:iCs/>
                <w:sz w:val="16"/>
                <w:szCs w:val="16"/>
                <w:lang w:eastAsia="x-none"/>
              </w:rPr>
            </w:pPr>
            <w:r>
              <w:rPr>
                <w:rFonts w:ascii="Tahoma" w:hAnsi="Tahoma" w:cs="Tahoma"/>
                <w:b/>
                <w:bCs/>
                <w:iCs/>
                <w:sz w:val="16"/>
                <w:szCs w:val="16"/>
                <w:lang w:eastAsia="x-none"/>
              </w:rPr>
              <w:t>Nazwa podwykonawcy (o ile są znane)</w:t>
            </w:r>
          </w:p>
        </w:tc>
      </w:tr>
      <w:tr w:rsidR="00652CAD" w14:paraId="09F00478" w14:textId="77777777" w:rsidTr="00652CAD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F7006" w14:textId="77777777" w:rsidR="00652CAD" w:rsidRDefault="00652CAD">
            <w:pPr>
              <w:spacing w:before="120" w:after="60"/>
              <w:jc w:val="center"/>
              <w:outlineLvl w:val="4"/>
              <w:rPr>
                <w:rFonts w:ascii="Tahoma" w:hAnsi="Tahoma" w:cs="Tahoma"/>
                <w:b/>
                <w:bCs/>
                <w:iCs/>
                <w:sz w:val="16"/>
                <w:szCs w:val="18"/>
                <w:lang w:eastAsia="x-none"/>
              </w:rPr>
            </w:pPr>
            <w:r>
              <w:rPr>
                <w:rFonts w:ascii="Tahoma" w:hAnsi="Tahoma" w:cs="Tahoma"/>
                <w:b/>
                <w:bCs/>
                <w:iCs/>
                <w:sz w:val="16"/>
                <w:szCs w:val="18"/>
                <w:lang w:eastAsia="x-none"/>
              </w:rPr>
              <w:t>1.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961DD" w14:textId="77777777" w:rsidR="00652CAD" w:rsidRDefault="00652CAD">
            <w:pPr>
              <w:spacing w:before="120" w:after="60"/>
              <w:ind w:left="360"/>
              <w:jc w:val="both"/>
              <w:outlineLvl w:val="4"/>
              <w:rPr>
                <w:rFonts w:ascii="Tahoma" w:hAnsi="Tahoma" w:cs="Tahoma"/>
                <w:bCs/>
                <w:iCs/>
                <w:sz w:val="16"/>
                <w:szCs w:val="18"/>
                <w:lang w:eastAsia="x-none"/>
              </w:rPr>
            </w:pP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BF9EF" w14:textId="77777777" w:rsidR="00652CAD" w:rsidRDefault="00652CAD">
            <w:pPr>
              <w:spacing w:before="120" w:after="60"/>
              <w:ind w:left="360"/>
              <w:jc w:val="both"/>
              <w:outlineLvl w:val="4"/>
              <w:rPr>
                <w:rFonts w:ascii="Tahoma" w:hAnsi="Tahoma" w:cs="Tahoma"/>
                <w:bCs/>
                <w:iCs/>
                <w:sz w:val="16"/>
                <w:szCs w:val="18"/>
                <w:lang w:eastAsia="x-none"/>
              </w:rPr>
            </w:pPr>
          </w:p>
        </w:tc>
      </w:tr>
      <w:tr w:rsidR="00652CAD" w14:paraId="06B3F665" w14:textId="77777777" w:rsidTr="00652CAD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82BBE" w14:textId="77777777" w:rsidR="00652CAD" w:rsidRDefault="00652CAD">
            <w:pPr>
              <w:spacing w:before="120" w:after="60"/>
              <w:jc w:val="center"/>
              <w:outlineLvl w:val="4"/>
              <w:rPr>
                <w:rFonts w:ascii="Tahoma" w:hAnsi="Tahoma" w:cs="Tahoma"/>
                <w:b/>
                <w:bCs/>
                <w:iCs/>
                <w:sz w:val="16"/>
                <w:szCs w:val="18"/>
                <w:lang w:eastAsia="x-none"/>
              </w:rPr>
            </w:pPr>
            <w:r>
              <w:rPr>
                <w:rFonts w:ascii="Tahoma" w:hAnsi="Tahoma" w:cs="Tahoma"/>
                <w:b/>
                <w:bCs/>
                <w:iCs/>
                <w:sz w:val="16"/>
                <w:szCs w:val="18"/>
                <w:lang w:eastAsia="x-none"/>
              </w:rPr>
              <w:t>…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2F43F" w14:textId="77777777" w:rsidR="00652CAD" w:rsidRDefault="00652CAD">
            <w:pPr>
              <w:spacing w:before="120" w:after="60"/>
              <w:ind w:left="360"/>
              <w:jc w:val="both"/>
              <w:outlineLvl w:val="4"/>
              <w:rPr>
                <w:rFonts w:ascii="Tahoma" w:hAnsi="Tahoma" w:cs="Tahoma"/>
                <w:bCs/>
                <w:iCs/>
                <w:sz w:val="16"/>
                <w:szCs w:val="18"/>
                <w:lang w:eastAsia="x-none"/>
              </w:rPr>
            </w:pP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0C0DF" w14:textId="77777777" w:rsidR="00652CAD" w:rsidRDefault="00652CAD">
            <w:pPr>
              <w:spacing w:before="120" w:after="60"/>
              <w:ind w:left="360"/>
              <w:jc w:val="both"/>
              <w:outlineLvl w:val="4"/>
              <w:rPr>
                <w:rFonts w:ascii="Tahoma" w:hAnsi="Tahoma" w:cs="Tahoma"/>
                <w:bCs/>
                <w:iCs/>
                <w:sz w:val="16"/>
                <w:szCs w:val="18"/>
                <w:lang w:eastAsia="x-none"/>
              </w:rPr>
            </w:pPr>
          </w:p>
        </w:tc>
      </w:tr>
    </w:tbl>
    <w:p w14:paraId="41003554" w14:textId="77777777" w:rsidR="00652CAD" w:rsidRDefault="00652CAD" w:rsidP="00652CAD">
      <w:pPr>
        <w:spacing w:before="120" w:after="60" w:line="276" w:lineRule="auto"/>
        <w:ind w:left="426"/>
        <w:jc w:val="both"/>
        <w:outlineLvl w:val="4"/>
        <w:rPr>
          <w:rFonts w:ascii="Tahoma" w:hAnsi="Tahoma" w:cs="Tahoma"/>
          <w:bCs/>
          <w:iCs/>
          <w:sz w:val="14"/>
          <w:szCs w:val="18"/>
          <w:lang w:val="x-none" w:eastAsia="x-none"/>
        </w:rPr>
      </w:pPr>
      <w:r>
        <w:rPr>
          <w:rFonts w:ascii="Tahoma" w:hAnsi="Tahoma" w:cs="Tahoma"/>
          <w:bCs/>
          <w:iCs/>
          <w:sz w:val="14"/>
          <w:szCs w:val="18"/>
          <w:lang w:val="x-none" w:eastAsia="x-none"/>
        </w:rPr>
        <w:t>(w przypadku nie wskazania udziału podwykonawców Zamawiający przyjmie, że całe zamówienie zostanie wykonane przez Wykonawcę, bez udziału Podwykonawcy).</w:t>
      </w:r>
    </w:p>
    <w:p w14:paraId="400AB54A" w14:textId="77777777" w:rsidR="00652CAD" w:rsidRDefault="00652CAD" w:rsidP="00652CAD">
      <w:pPr>
        <w:numPr>
          <w:ilvl w:val="0"/>
          <w:numId w:val="4"/>
        </w:numPr>
        <w:tabs>
          <w:tab w:val="left" w:pos="284"/>
        </w:tabs>
        <w:spacing w:before="120" w:after="60" w:line="276" w:lineRule="auto"/>
        <w:ind w:left="284" w:hanging="426"/>
        <w:jc w:val="both"/>
        <w:outlineLvl w:val="4"/>
        <w:rPr>
          <w:rFonts w:ascii="Tahoma" w:hAnsi="Tahoma" w:cs="Tahoma"/>
          <w:bCs/>
          <w:iCs/>
          <w:sz w:val="18"/>
          <w:szCs w:val="18"/>
          <w:lang w:val="x-none" w:eastAsia="x-none"/>
        </w:rPr>
      </w:pPr>
      <w:r>
        <w:rPr>
          <w:rFonts w:ascii="Tahoma" w:hAnsi="Tahoma" w:cs="Tahoma"/>
          <w:b/>
          <w:bCs/>
          <w:iCs/>
          <w:sz w:val="18"/>
          <w:szCs w:val="18"/>
          <w:lang w:val="x-none" w:eastAsia="x-none"/>
        </w:rPr>
        <w:t>Oświadczam</w:t>
      </w:r>
      <w:r>
        <w:rPr>
          <w:rFonts w:ascii="Tahoma" w:hAnsi="Tahoma" w:cs="Tahoma"/>
          <w:bCs/>
          <w:iCs/>
          <w:sz w:val="18"/>
          <w:szCs w:val="18"/>
          <w:lang w:val="x-none" w:eastAsia="x-none"/>
        </w:rPr>
        <w:t xml:space="preserve">, </w:t>
      </w:r>
      <w:r>
        <w:rPr>
          <w:rFonts w:ascii="Tahoma" w:hAnsi="Tahoma" w:cs="Tahoma"/>
          <w:b/>
          <w:bCs/>
          <w:iCs/>
          <w:sz w:val="18"/>
          <w:szCs w:val="18"/>
          <w:lang w:val="x-none" w:eastAsia="x-none"/>
        </w:rPr>
        <w:t>że niżej wymienieni Wykonawcy wspólnie ubiegający się o udzielenie zamówienia</w:t>
      </w:r>
      <w:r>
        <w:rPr>
          <w:rFonts w:ascii="Tahoma" w:hAnsi="Tahoma" w:cs="Tahoma"/>
          <w:bCs/>
          <w:iCs/>
          <w:sz w:val="18"/>
          <w:szCs w:val="18"/>
          <w:lang w:val="x-none" w:eastAsia="x-none"/>
        </w:rPr>
        <w:t xml:space="preserve"> </w:t>
      </w:r>
      <w:r>
        <w:rPr>
          <w:rFonts w:ascii="Tahoma" w:hAnsi="Tahoma" w:cs="Tahoma"/>
          <w:b/>
          <w:bCs/>
          <w:iCs/>
          <w:sz w:val="18"/>
          <w:szCs w:val="18"/>
          <w:lang w:eastAsia="x-none"/>
        </w:rPr>
        <w:t>(konsorcjum)</w:t>
      </w:r>
      <w:r>
        <w:rPr>
          <w:rFonts w:ascii="Tahoma" w:hAnsi="Tahoma" w:cs="Tahoma"/>
          <w:bCs/>
          <w:iCs/>
          <w:sz w:val="18"/>
          <w:szCs w:val="18"/>
          <w:lang w:eastAsia="x-none"/>
        </w:rPr>
        <w:t xml:space="preserve"> </w:t>
      </w:r>
      <w:r>
        <w:rPr>
          <w:rFonts w:ascii="Tahoma" w:hAnsi="Tahoma" w:cs="Tahoma"/>
          <w:b/>
          <w:bCs/>
          <w:iCs/>
          <w:sz w:val="18"/>
          <w:szCs w:val="18"/>
          <w:lang w:val="x-none" w:eastAsia="x-none"/>
        </w:rPr>
        <w:t xml:space="preserve">wykonają następujące </w:t>
      </w:r>
      <w:r>
        <w:rPr>
          <w:rFonts w:ascii="Tahoma" w:hAnsi="Tahoma" w:cs="Tahoma"/>
          <w:b/>
          <w:bCs/>
          <w:iCs/>
          <w:sz w:val="18"/>
          <w:szCs w:val="18"/>
          <w:lang w:eastAsia="x-none"/>
        </w:rPr>
        <w:t>zakres robót</w:t>
      </w:r>
      <w:r>
        <w:rPr>
          <w:rFonts w:ascii="Tahoma" w:hAnsi="Tahoma" w:cs="Tahoma"/>
          <w:b/>
          <w:bCs/>
          <w:iCs/>
          <w:sz w:val="18"/>
          <w:szCs w:val="18"/>
          <w:lang w:val="x-none" w:eastAsia="x-none"/>
        </w:rPr>
        <w:t xml:space="preserve"> składając</w:t>
      </w:r>
      <w:r>
        <w:rPr>
          <w:rFonts w:ascii="Tahoma" w:hAnsi="Tahoma" w:cs="Tahoma"/>
          <w:b/>
          <w:bCs/>
          <w:iCs/>
          <w:sz w:val="18"/>
          <w:szCs w:val="18"/>
          <w:lang w:eastAsia="x-none"/>
        </w:rPr>
        <w:t>y</w:t>
      </w:r>
      <w:r>
        <w:rPr>
          <w:rFonts w:ascii="Tahoma" w:hAnsi="Tahoma" w:cs="Tahoma"/>
          <w:b/>
          <w:bCs/>
          <w:iCs/>
          <w:sz w:val="18"/>
          <w:szCs w:val="18"/>
          <w:lang w:val="x-none" w:eastAsia="x-none"/>
        </w:rPr>
        <w:t xml:space="preserve"> się na przedmiot zamówienia</w:t>
      </w:r>
      <w:r>
        <w:rPr>
          <w:rFonts w:ascii="Tahoma" w:hAnsi="Tahoma" w:cs="Tahoma"/>
          <w:bCs/>
          <w:iCs/>
          <w:sz w:val="18"/>
          <w:szCs w:val="18"/>
          <w:lang w:eastAsia="x-none"/>
        </w:rPr>
        <w:t>: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532"/>
        <w:gridCol w:w="2912"/>
        <w:gridCol w:w="5192"/>
      </w:tblGrid>
      <w:tr w:rsidR="00652CAD" w14:paraId="31A399A2" w14:textId="77777777" w:rsidTr="00652CAD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9AAE7" w14:textId="77777777" w:rsidR="00652CAD" w:rsidRDefault="00652CAD">
            <w:pPr>
              <w:spacing w:before="120" w:after="60" w:line="276" w:lineRule="auto"/>
              <w:jc w:val="both"/>
              <w:outlineLvl w:val="4"/>
              <w:rPr>
                <w:rFonts w:ascii="Tahoma" w:hAnsi="Tahoma" w:cs="Tahoma"/>
                <w:b/>
                <w:bCs/>
                <w:iCs/>
                <w:sz w:val="16"/>
                <w:szCs w:val="16"/>
                <w:lang w:eastAsia="x-none"/>
              </w:rPr>
            </w:pPr>
            <w:r>
              <w:rPr>
                <w:rFonts w:ascii="Tahoma" w:hAnsi="Tahoma" w:cs="Tahoma"/>
                <w:b/>
                <w:bCs/>
                <w:iCs/>
                <w:sz w:val="16"/>
                <w:szCs w:val="16"/>
                <w:lang w:eastAsia="x-none"/>
              </w:rPr>
              <w:t>L.p.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E43A6" w14:textId="77777777" w:rsidR="00652CAD" w:rsidRDefault="00652CAD">
            <w:pPr>
              <w:spacing w:before="120" w:after="60" w:line="276" w:lineRule="auto"/>
              <w:jc w:val="both"/>
              <w:outlineLvl w:val="4"/>
              <w:rPr>
                <w:rFonts w:ascii="Tahoma" w:hAnsi="Tahoma" w:cs="Tahoma"/>
                <w:b/>
                <w:bCs/>
                <w:iCs/>
                <w:sz w:val="16"/>
                <w:szCs w:val="16"/>
                <w:lang w:eastAsia="x-none"/>
              </w:rPr>
            </w:pPr>
            <w:r>
              <w:rPr>
                <w:rFonts w:ascii="Tahoma" w:hAnsi="Tahoma" w:cs="Tahoma"/>
                <w:b/>
                <w:bCs/>
                <w:iCs/>
                <w:sz w:val="16"/>
                <w:szCs w:val="16"/>
                <w:lang w:eastAsia="x-none"/>
              </w:rPr>
              <w:t>NAZWA i ADRES WYKONAWCY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60828" w14:textId="77777777" w:rsidR="00652CAD" w:rsidRDefault="00652CAD">
            <w:pPr>
              <w:spacing w:before="120" w:after="60" w:line="276" w:lineRule="auto"/>
              <w:jc w:val="center"/>
              <w:outlineLvl w:val="4"/>
              <w:rPr>
                <w:rFonts w:ascii="Tahoma" w:hAnsi="Tahoma" w:cs="Tahoma"/>
                <w:b/>
                <w:bCs/>
                <w:iCs/>
                <w:sz w:val="16"/>
                <w:szCs w:val="16"/>
                <w:lang w:eastAsia="x-none"/>
              </w:rPr>
            </w:pPr>
            <w:r>
              <w:rPr>
                <w:rFonts w:ascii="Tahoma" w:hAnsi="Tahoma" w:cs="Tahoma"/>
                <w:b/>
                <w:bCs/>
                <w:iCs/>
                <w:sz w:val="16"/>
                <w:szCs w:val="16"/>
                <w:lang w:eastAsia="x-none"/>
              </w:rPr>
              <w:t>ZAKRES ROBÓT SKŁADAJĄCY SIĘ NA PRZEDMIOT ZAMÓWIENIA (wykonywane przez konsorcjanta)</w:t>
            </w:r>
          </w:p>
        </w:tc>
      </w:tr>
      <w:tr w:rsidR="00652CAD" w14:paraId="49F7A37C" w14:textId="77777777" w:rsidTr="00652CAD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9B10B" w14:textId="77777777" w:rsidR="00652CAD" w:rsidRDefault="00652CAD">
            <w:pPr>
              <w:spacing w:before="120" w:after="60" w:line="276" w:lineRule="auto"/>
              <w:jc w:val="both"/>
              <w:outlineLvl w:val="4"/>
              <w:rPr>
                <w:rFonts w:ascii="Tahoma" w:hAnsi="Tahoma" w:cs="Tahoma"/>
                <w:b/>
                <w:bCs/>
                <w:iCs/>
                <w:sz w:val="16"/>
                <w:szCs w:val="16"/>
                <w:lang w:eastAsia="x-none"/>
              </w:rPr>
            </w:pPr>
            <w:r>
              <w:rPr>
                <w:rFonts w:ascii="Tahoma" w:hAnsi="Tahoma" w:cs="Tahoma"/>
                <w:b/>
                <w:bCs/>
                <w:iCs/>
                <w:sz w:val="16"/>
                <w:szCs w:val="16"/>
                <w:lang w:eastAsia="x-none"/>
              </w:rPr>
              <w:t>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9E0FD" w14:textId="77777777" w:rsidR="00652CAD" w:rsidRDefault="00652CAD">
            <w:pPr>
              <w:spacing w:before="120" w:after="60" w:line="276" w:lineRule="auto"/>
              <w:jc w:val="both"/>
              <w:outlineLvl w:val="4"/>
              <w:rPr>
                <w:rFonts w:ascii="Tahoma" w:hAnsi="Tahoma" w:cs="Tahoma"/>
                <w:bCs/>
                <w:iCs/>
                <w:sz w:val="18"/>
                <w:szCs w:val="18"/>
                <w:lang w:eastAsia="x-none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93CA1" w14:textId="77777777" w:rsidR="00652CAD" w:rsidRDefault="00652CAD">
            <w:pPr>
              <w:spacing w:before="120" w:after="60" w:line="276" w:lineRule="auto"/>
              <w:jc w:val="both"/>
              <w:outlineLvl w:val="4"/>
              <w:rPr>
                <w:rFonts w:ascii="Tahoma" w:hAnsi="Tahoma" w:cs="Tahoma"/>
                <w:bCs/>
                <w:iCs/>
                <w:sz w:val="18"/>
                <w:szCs w:val="18"/>
                <w:lang w:eastAsia="x-none"/>
              </w:rPr>
            </w:pPr>
          </w:p>
        </w:tc>
      </w:tr>
      <w:tr w:rsidR="00652CAD" w14:paraId="7EC1D2B0" w14:textId="77777777" w:rsidTr="00652CAD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7B253" w14:textId="77777777" w:rsidR="00652CAD" w:rsidRDefault="00652CAD">
            <w:pPr>
              <w:spacing w:before="120" w:after="60" w:line="276" w:lineRule="auto"/>
              <w:jc w:val="both"/>
              <w:outlineLvl w:val="4"/>
              <w:rPr>
                <w:rFonts w:ascii="Tahoma" w:hAnsi="Tahoma" w:cs="Tahoma"/>
                <w:b/>
                <w:bCs/>
                <w:iCs/>
                <w:sz w:val="18"/>
                <w:szCs w:val="18"/>
                <w:lang w:eastAsia="x-none"/>
              </w:rPr>
            </w:pPr>
            <w:r>
              <w:rPr>
                <w:rFonts w:ascii="Tahoma" w:hAnsi="Tahoma" w:cs="Tahoma"/>
                <w:b/>
                <w:bCs/>
                <w:iCs/>
                <w:sz w:val="18"/>
                <w:szCs w:val="18"/>
                <w:lang w:eastAsia="x-none"/>
              </w:rPr>
              <w:t>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0F1AC" w14:textId="77777777" w:rsidR="00652CAD" w:rsidRDefault="00652CAD">
            <w:pPr>
              <w:spacing w:before="120" w:after="60" w:line="276" w:lineRule="auto"/>
              <w:jc w:val="both"/>
              <w:outlineLvl w:val="4"/>
              <w:rPr>
                <w:rFonts w:ascii="Tahoma" w:hAnsi="Tahoma" w:cs="Tahoma"/>
                <w:bCs/>
                <w:iCs/>
                <w:sz w:val="18"/>
                <w:szCs w:val="18"/>
                <w:lang w:eastAsia="x-none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40CF4" w14:textId="77777777" w:rsidR="00652CAD" w:rsidRDefault="00652CAD">
            <w:pPr>
              <w:spacing w:before="120" w:after="60" w:line="276" w:lineRule="auto"/>
              <w:jc w:val="both"/>
              <w:outlineLvl w:val="4"/>
              <w:rPr>
                <w:rFonts w:ascii="Tahoma" w:hAnsi="Tahoma" w:cs="Tahoma"/>
                <w:bCs/>
                <w:iCs/>
                <w:sz w:val="18"/>
                <w:szCs w:val="18"/>
                <w:lang w:eastAsia="x-none"/>
              </w:rPr>
            </w:pPr>
          </w:p>
        </w:tc>
      </w:tr>
      <w:tr w:rsidR="00652CAD" w14:paraId="4EF54106" w14:textId="77777777" w:rsidTr="00652CAD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CB946" w14:textId="77777777" w:rsidR="00652CAD" w:rsidRDefault="00652CAD">
            <w:pPr>
              <w:spacing w:before="120" w:after="60" w:line="276" w:lineRule="auto"/>
              <w:jc w:val="both"/>
              <w:outlineLvl w:val="4"/>
              <w:rPr>
                <w:rFonts w:ascii="Tahoma" w:hAnsi="Tahoma" w:cs="Tahoma"/>
                <w:bCs/>
                <w:iCs/>
                <w:sz w:val="18"/>
                <w:szCs w:val="18"/>
                <w:lang w:eastAsia="x-none"/>
              </w:rPr>
            </w:pPr>
            <w:r>
              <w:rPr>
                <w:rFonts w:ascii="Tahoma" w:hAnsi="Tahoma" w:cs="Tahoma"/>
                <w:bCs/>
                <w:iCs/>
                <w:sz w:val="18"/>
                <w:szCs w:val="18"/>
                <w:lang w:eastAsia="x-none"/>
              </w:rPr>
              <w:t>….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C9EB4" w14:textId="77777777" w:rsidR="00652CAD" w:rsidRDefault="00652CAD">
            <w:pPr>
              <w:spacing w:before="120" w:after="60" w:line="276" w:lineRule="auto"/>
              <w:jc w:val="both"/>
              <w:outlineLvl w:val="4"/>
              <w:rPr>
                <w:rFonts w:ascii="Tahoma" w:hAnsi="Tahoma" w:cs="Tahoma"/>
                <w:bCs/>
                <w:iCs/>
                <w:sz w:val="18"/>
                <w:szCs w:val="18"/>
                <w:lang w:eastAsia="x-none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12500" w14:textId="77777777" w:rsidR="00652CAD" w:rsidRDefault="00652CAD">
            <w:pPr>
              <w:spacing w:before="120" w:after="60" w:line="276" w:lineRule="auto"/>
              <w:jc w:val="both"/>
              <w:outlineLvl w:val="4"/>
              <w:rPr>
                <w:rFonts w:ascii="Tahoma" w:hAnsi="Tahoma" w:cs="Tahoma"/>
                <w:bCs/>
                <w:iCs/>
                <w:sz w:val="18"/>
                <w:szCs w:val="18"/>
                <w:lang w:eastAsia="x-none"/>
              </w:rPr>
            </w:pPr>
          </w:p>
        </w:tc>
      </w:tr>
    </w:tbl>
    <w:p w14:paraId="31CC5CB8" w14:textId="77777777" w:rsidR="00652CAD" w:rsidRDefault="00652CAD" w:rsidP="00652CAD">
      <w:pPr>
        <w:spacing w:before="120" w:after="60" w:line="276" w:lineRule="auto"/>
        <w:ind w:left="426"/>
        <w:jc w:val="both"/>
        <w:outlineLvl w:val="4"/>
        <w:rPr>
          <w:rFonts w:ascii="Tahoma" w:hAnsi="Tahoma" w:cs="Tahoma"/>
          <w:bCs/>
          <w:iCs/>
          <w:color w:val="0070C0"/>
          <w:sz w:val="18"/>
          <w:szCs w:val="18"/>
          <w:lang w:val="x-none" w:eastAsia="x-none"/>
        </w:rPr>
      </w:pPr>
      <w:r>
        <w:rPr>
          <w:rFonts w:ascii="Tahoma" w:hAnsi="Tahoma" w:cs="Tahoma"/>
          <w:bCs/>
          <w:iCs/>
          <w:color w:val="0070C0"/>
          <w:sz w:val="18"/>
          <w:szCs w:val="18"/>
          <w:lang w:val="x-none" w:eastAsia="x-none"/>
        </w:rPr>
        <w:t>(</w:t>
      </w:r>
      <w:r>
        <w:rPr>
          <w:rFonts w:ascii="Tahoma" w:hAnsi="Tahoma" w:cs="Tahoma"/>
          <w:b/>
          <w:bCs/>
          <w:iCs/>
          <w:color w:val="0070C0"/>
          <w:sz w:val="18"/>
          <w:szCs w:val="18"/>
          <w:lang w:val="x-none" w:eastAsia="x-none"/>
        </w:rPr>
        <w:t>UWAGA:</w:t>
      </w:r>
      <w:r>
        <w:rPr>
          <w:rFonts w:ascii="Tahoma" w:hAnsi="Tahoma" w:cs="Tahoma"/>
          <w:bCs/>
          <w:iCs/>
          <w:color w:val="0070C0"/>
          <w:sz w:val="18"/>
          <w:szCs w:val="18"/>
          <w:lang w:val="x-none" w:eastAsia="x-none"/>
        </w:rPr>
        <w:t xml:space="preserve"> </w:t>
      </w:r>
      <w:r>
        <w:rPr>
          <w:rFonts w:ascii="Tahoma" w:hAnsi="Tahoma" w:cs="Tahoma"/>
          <w:b/>
          <w:bCs/>
          <w:iCs/>
          <w:color w:val="0070C0"/>
          <w:sz w:val="18"/>
          <w:szCs w:val="18"/>
          <w:lang w:val="x-none" w:eastAsia="x-none"/>
        </w:rPr>
        <w:t xml:space="preserve">pkt. </w:t>
      </w:r>
      <w:r>
        <w:rPr>
          <w:rFonts w:ascii="Tahoma" w:hAnsi="Tahoma" w:cs="Tahoma"/>
          <w:b/>
          <w:bCs/>
          <w:iCs/>
          <w:color w:val="0070C0"/>
          <w:sz w:val="18"/>
          <w:szCs w:val="18"/>
          <w:lang w:eastAsia="x-none"/>
        </w:rPr>
        <w:t>9</w:t>
      </w:r>
      <w:r>
        <w:rPr>
          <w:rFonts w:ascii="Tahoma" w:hAnsi="Tahoma" w:cs="Tahoma"/>
          <w:bCs/>
          <w:iCs/>
          <w:color w:val="0070C0"/>
          <w:sz w:val="18"/>
          <w:szCs w:val="18"/>
          <w:lang w:val="x-none" w:eastAsia="x-none"/>
        </w:rPr>
        <w:t xml:space="preserve"> dotyczy jedynie Wykonawców wspólnie ubiegających się o udzielenie zamówienia publicznego)</w:t>
      </w:r>
    </w:p>
    <w:p w14:paraId="080DDB02" w14:textId="77777777" w:rsidR="00652CAD" w:rsidRDefault="00652CAD" w:rsidP="00652CAD">
      <w:pPr>
        <w:numPr>
          <w:ilvl w:val="0"/>
          <w:numId w:val="4"/>
        </w:numPr>
        <w:spacing w:before="120" w:after="60" w:line="276" w:lineRule="auto"/>
        <w:ind w:left="426" w:hanging="568"/>
        <w:jc w:val="both"/>
        <w:outlineLvl w:val="4"/>
        <w:rPr>
          <w:rFonts w:ascii="Tahoma" w:hAnsi="Tahoma" w:cs="Tahoma"/>
          <w:bCs/>
          <w:iCs/>
          <w:sz w:val="18"/>
          <w:szCs w:val="18"/>
          <w:lang w:val="x-none" w:eastAsia="x-none"/>
        </w:rPr>
      </w:pPr>
      <w:r>
        <w:rPr>
          <w:rFonts w:ascii="Tahoma" w:hAnsi="Tahoma" w:cs="Tahoma"/>
          <w:bCs/>
          <w:iCs/>
          <w:sz w:val="18"/>
          <w:szCs w:val="18"/>
          <w:lang w:val="x-none" w:eastAsia="x-none"/>
        </w:rPr>
        <w:t>Wszelkie oświadczenia oraz dokumenty podane w niniejszej ofercie zostały złożone ze świadomością odpowiedzialności karnej za składanie fałszywych oświadczeń (art. 233 §1 i 297 §1 Kodeksu Karnego) niezgodnych ze stanem faktycznym.</w:t>
      </w:r>
    </w:p>
    <w:p w14:paraId="16979F3D" w14:textId="77777777" w:rsidR="00652CAD" w:rsidRDefault="00652CAD" w:rsidP="00652CAD">
      <w:pPr>
        <w:numPr>
          <w:ilvl w:val="0"/>
          <w:numId w:val="4"/>
        </w:numPr>
        <w:spacing w:before="120" w:after="60" w:line="276" w:lineRule="auto"/>
        <w:ind w:left="426" w:hanging="568"/>
        <w:jc w:val="both"/>
        <w:outlineLvl w:val="4"/>
        <w:rPr>
          <w:rFonts w:ascii="Tahoma" w:hAnsi="Tahoma" w:cs="Tahoma"/>
          <w:b/>
          <w:bCs/>
          <w:iCs/>
          <w:sz w:val="18"/>
          <w:szCs w:val="18"/>
          <w:lang w:val="x-none" w:eastAsia="x-none"/>
        </w:rPr>
      </w:pPr>
      <w:r>
        <w:rPr>
          <w:rFonts w:ascii="Tahoma" w:hAnsi="Tahoma" w:cs="Tahoma"/>
          <w:bCs/>
          <w:iCs/>
          <w:sz w:val="18"/>
          <w:szCs w:val="18"/>
          <w:lang w:val="x-none" w:eastAsia="x-none"/>
        </w:rPr>
        <w:t xml:space="preserve">Niniejszym informujemy, iż informacje składające się na ofertę, zawarte na stronach od ........... do .............. stanowią tajemnicę przedsiębiorstwa w rozumieniu przepisów ustawy o zwalczaniu nieuczciwej konkurencji </w:t>
      </w:r>
      <w:r>
        <w:rPr>
          <w:rFonts w:ascii="Tahoma" w:hAnsi="Tahoma" w:cs="Tahoma"/>
          <w:bCs/>
          <w:iCs/>
          <w:sz w:val="18"/>
          <w:szCs w:val="18"/>
          <w:lang w:eastAsia="x-none"/>
        </w:rPr>
        <w:t xml:space="preserve">            </w:t>
      </w:r>
      <w:r>
        <w:rPr>
          <w:rFonts w:ascii="Tahoma" w:hAnsi="Tahoma" w:cs="Tahoma"/>
          <w:bCs/>
          <w:iCs/>
          <w:sz w:val="18"/>
          <w:szCs w:val="18"/>
          <w:lang w:val="x-none" w:eastAsia="x-none"/>
        </w:rPr>
        <w:t xml:space="preserve">i jako takie nie mogą być udostępniane innym uczestnikom niniejszego postępowania. </w:t>
      </w:r>
      <w:r>
        <w:rPr>
          <w:rFonts w:ascii="Tahoma" w:hAnsi="Tahoma" w:cs="Tahoma"/>
          <w:b/>
          <w:bCs/>
          <w:iCs/>
          <w:sz w:val="18"/>
          <w:szCs w:val="18"/>
          <w:lang w:val="x-none" w:eastAsia="x-none"/>
        </w:rPr>
        <w:t>Strony te</w:t>
      </w:r>
      <w:r>
        <w:rPr>
          <w:rFonts w:ascii="Tahoma" w:hAnsi="Tahoma" w:cs="Tahoma"/>
          <w:bCs/>
          <w:iCs/>
          <w:sz w:val="18"/>
          <w:szCs w:val="18"/>
          <w:lang w:val="x-none" w:eastAsia="x-none"/>
        </w:rPr>
        <w:t xml:space="preserve"> </w:t>
      </w:r>
      <w:r>
        <w:rPr>
          <w:rFonts w:ascii="Tahoma" w:hAnsi="Tahoma" w:cs="Tahoma"/>
          <w:b/>
          <w:bCs/>
          <w:iCs/>
          <w:color w:val="0000FF"/>
          <w:sz w:val="18"/>
          <w:szCs w:val="18"/>
          <w:lang w:val="x-none" w:eastAsia="x-none"/>
        </w:rPr>
        <w:t xml:space="preserve">wraz </w:t>
      </w:r>
      <w:r>
        <w:rPr>
          <w:rFonts w:ascii="Tahoma" w:hAnsi="Tahoma" w:cs="Tahoma"/>
          <w:b/>
          <w:bCs/>
          <w:iCs/>
          <w:color w:val="0000FF"/>
          <w:sz w:val="18"/>
          <w:szCs w:val="18"/>
          <w:lang w:eastAsia="x-none"/>
        </w:rPr>
        <w:t xml:space="preserve">                    </w:t>
      </w:r>
      <w:r>
        <w:rPr>
          <w:rFonts w:ascii="Tahoma" w:hAnsi="Tahoma" w:cs="Tahoma"/>
          <w:b/>
          <w:bCs/>
          <w:iCs/>
          <w:color w:val="0000FF"/>
          <w:sz w:val="18"/>
          <w:szCs w:val="18"/>
          <w:lang w:val="x-none" w:eastAsia="x-none"/>
        </w:rPr>
        <w:t xml:space="preserve">z uzasadnieniem wymaganym </w:t>
      </w:r>
      <w:r>
        <w:rPr>
          <w:rFonts w:ascii="Tahoma" w:hAnsi="Tahoma" w:cs="Tahoma"/>
          <w:bCs/>
          <w:iCs/>
          <w:color w:val="0000FF"/>
          <w:sz w:val="18"/>
          <w:szCs w:val="18"/>
          <w:lang w:val="x-none" w:eastAsia="x-none"/>
        </w:rPr>
        <w:t xml:space="preserve">art. </w:t>
      </w:r>
      <w:r>
        <w:rPr>
          <w:rFonts w:ascii="Tahoma" w:hAnsi="Tahoma" w:cs="Tahoma"/>
          <w:bCs/>
          <w:iCs/>
          <w:color w:val="0000FF"/>
          <w:sz w:val="18"/>
          <w:szCs w:val="18"/>
          <w:lang w:eastAsia="x-none"/>
        </w:rPr>
        <w:t>1</w:t>
      </w:r>
      <w:r>
        <w:rPr>
          <w:rFonts w:ascii="Tahoma" w:hAnsi="Tahoma" w:cs="Tahoma"/>
          <w:bCs/>
          <w:iCs/>
          <w:color w:val="0000FF"/>
          <w:sz w:val="18"/>
          <w:szCs w:val="18"/>
          <w:lang w:val="x-none" w:eastAsia="x-none"/>
        </w:rPr>
        <w:t xml:space="preserve">8 ust. 3 ustawy </w:t>
      </w:r>
      <w:proofErr w:type="spellStart"/>
      <w:r>
        <w:rPr>
          <w:rFonts w:ascii="Tahoma" w:hAnsi="Tahoma" w:cs="Tahoma"/>
          <w:bCs/>
          <w:iCs/>
          <w:color w:val="0000FF"/>
          <w:sz w:val="18"/>
          <w:szCs w:val="18"/>
          <w:lang w:val="x-none" w:eastAsia="x-none"/>
        </w:rPr>
        <w:t>Pzp</w:t>
      </w:r>
      <w:proofErr w:type="spellEnd"/>
      <w:r>
        <w:rPr>
          <w:rFonts w:ascii="Tahoma" w:hAnsi="Tahoma" w:cs="Tahoma"/>
          <w:bCs/>
          <w:iCs/>
          <w:color w:val="0000FF"/>
          <w:sz w:val="18"/>
          <w:szCs w:val="18"/>
          <w:lang w:val="x-none" w:eastAsia="x-none"/>
        </w:rPr>
        <w:t xml:space="preserve"> </w:t>
      </w:r>
      <w:r>
        <w:rPr>
          <w:rFonts w:ascii="Tahoma" w:hAnsi="Tahoma" w:cs="Tahoma"/>
          <w:bCs/>
          <w:iCs/>
          <w:sz w:val="18"/>
          <w:szCs w:val="18"/>
          <w:lang w:val="x-none" w:eastAsia="x-none"/>
        </w:rPr>
        <w:t xml:space="preserve">zostały umieszczone w  </w:t>
      </w:r>
      <w:r>
        <w:rPr>
          <w:rFonts w:ascii="Tahoma" w:hAnsi="Tahoma" w:cs="Tahoma"/>
          <w:bCs/>
          <w:iCs/>
          <w:color w:val="0000FF"/>
          <w:sz w:val="18"/>
          <w:szCs w:val="18"/>
          <w:lang w:val="x-none" w:eastAsia="x-none"/>
        </w:rPr>
        <w:t xml:space="preserve">osobnym pliku, na karcie </w:t>
      </w:r>
      <w:r>
        <w:rPr>
          <w:rFonts w:ascii="Tahoma" w:hAnsi="Tahoma" w:cs="Tahoma"/>
          <w:bCs/>
          <w:iCs/>
          <w:color w:val="0000FF"/>
          <w:sz w:val="18"/>
          <w:szCs w:val="18"/>
          <w:lang w:val="x-none" w:eastAsia="x-none"/>
        </w:rPr>
        <w:lastRenderedPageBreak/>
        <w:t>”Oferta/Załączniki”, w tabeli ”Część oferty stanowiąca tajemnicę przedsiębiorstwa”, za pomocą opcji ”Załącz plik”.</w:t>
      </w:r>
      <w:r>
        <w:rPr>
          <w:rFonts w:ascii="Tahoma" w:hAnsi="Tahoma" w:cs="Tahoma"/>
          <w:bCs/>
          <w:iCs/>
          <w:sz w:val="18"/>
          <w:szCs w:val="18"/>
          <w:lang w:val="x-none" w:eastAsia="x-none"/>
        </w:rPr>
        <w:t xml:space="preserve"> (Jeżeli nie ma informacji zastrzeżonych Wykonawca w miejsce kropek wpisuje znak „–").</w:t>
      </w:r>
    </w:p>
    <w:p w14:paraId="51C4B3E3" w14:textId="77777777" w:rsidR="00652CAD" w:rsidRDefault="00652CAD" w:rsidP="00652CAD">
      <w:pPr>
        <w:numPr>
          <w:ilvl w:val="0"/>
          <w:numId w:val="4"/>
        </w:numPr>
        <w:spacing w:before="120" w:after="60" w:line="276" w:lineRule="auto"/>
        <w:ind w:left="426" w:hanging="568"/>
        <w:jc w:val="both"/>
        <w:outlineLvl w:val="4"/>
        <w:rPr>
          <w:rFonts w:ascii="Tahoma" w:hAnsi="Tahoma" w:cs="Tahoma"/>
          <w:bCs/>
          <w:iCs/>
          <w:sz w:val="18"/>
          <w:szCs w:val="18"/>
          <w:lang w:val="x-none" w:eastAsia="x-none"/>
        </w:rPr>
      </w:pPr>
      <w:r>
        <w:rPr>
          <w:rFonts w:ascii="Tahoma" w:hAnsi="Tahoma" w:cs="Tahoma"/>
          <w:bCs/>
          <w:iCs/>
          <w:sz w:val="18"/>
          <w:szCs w:val="18"/>
          <w:lang w:val="x-none" w:eastAsia="x-none"/>
        </w:rPr>
        <w:t>Wykonawca informuje, że (właściwe zakreślić):</w:t>
      </w:r>
    </w:p>
    <w:p w14:paraId="0235E54F" w14:textId="77777777" w:rsidR="00652CAD" w:rsidRDefault="00652CAD" w:rsidP="00652CAD">
      <w:pPr>
        <w:numPr>
          <w:ilvl w:val="0"/>
          <w:numId w:val="5"/>
        </w:numPr>
        <w:tabs>
          <w:tab w:val="left" w:pos="426"/>
        </w:tabs>
        <w:ind w:left="425" w:hanging="142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wybór oferty nie będzie prowadzić do powstania u Zamawiającego obowiązku podatkowego.</w:t>
      </w:r>
    </w:p>
    <w:p w14:paraId="68AAB301" w14:textId="77777777" w:rsidR="00652CAD" w:rsidRDefault="00652CAD" w:rsidP="00652CAD">
      <w:pPr>
        <w:numPr>
          <w:ilvl w:val="0"/>
          <w:numId w:val="5"/>
        </w:numPr>
        <w:tabs>
          <w:tab w:val="left" w:pos="426"/>
        </w:tabs>
        <w:ind w:left="425" w:hanging="142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wybór oferty będzie prowadzić do powstania u Zamawiającego obowiązku podatkowego w odniesieniu do następujących towarów/ usług: </w:t>
      </w:r>
      <w:r>
        <w:rPr>
          <w:rFonts w:ascii="Tahoma" w:hAnsi="Tahoma" w:cs="Tahoma"/>
          <w:bCs/>
          <w:iCs/>
          <w:sz w:val="18"/>
          <w:szCs w:val="18"/>
          <w:lang w:val="x-none" w:eastAsia="x-none"/>
        </w:rPr>
        <w:t>...........</w:t>
      </w:r>
      <w:r>
        <w:rPr>
          <w:rFonts w:ascii="Tahoma" w:hAnsi="Tahoma" w:cs="Tahoma"/>
          <w:sz w:val="18"/>
          <w:szCs w:val="18"/>
        </w:rPr>
        <w:t xml:space="preserve">. Wartość towaru/ usług (w zależności od przedmiotu zamówienia) powodująca obowiązek podatkowy u Zamawiającego to </w:t>
      </w:r>
      <w:r>
        <w:rPr>
          <w:rFonts w:ascii="Tahoma" w:hAnsi="Tahoma" w:cs="Tahoma"/>
          <w:bCs/>
          <w:iCs/>
          <w:sz w:val="18"/>
          <w:szCs w:val="18"/>
          <w:lang w:val="x-none" w:eastAsia="x-none"/>
        </w:rPr>
        <w:t xml:space="preserve">........... </w:t>
      </w:r>
      <w:r>
        <w:rPr>
          <w:rFonts w:ascii="Tahoma" w:hAnsi="Tahoma" w:cs="Tahoma"/>
          <w:sz w:val="18"/>
          <w:szCs w:val="18"/>
        </w:rPr>
        <w:t xml:space="preserve">zł netto, stawka VAT mająca zastosowanie ……………..*, </w:t>
      </w:r>
    </w:p>
    <w:p w14:paraId="77A22D1E" w14:textId="77777777" w:rsidR="00652CAD" w:rsidRDefault="00652CAD" w:rsidP="00652CAD">
      <w:pPr>
        <w:tabs>
          <w:tab w:val="left" w:pos="993"/>
        </w:tabs>
        <w:ind w:left="425" w:hanging="568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i/>
          <w:sz w:val="18"/>
          <w:szCs w:val="18"/>
        </w:rPr>
        <w:tab/>
        <w:t>* dotyczy Wykonawców, których oferty będą generować obowiązek doliczania wartości podatku VAT do wartości netto oferty</w:t>
      </w:r>
      <w:r>
        <w:rPr>
          <w:rFonts w:ascii="Tahoma" w:hAnsi="Tahoma" w:cs="Tahoma"/>
          <w:sz w:val="18"/>
          <w:szCs w:val="18"/>
        </w:rPr>
        <w:t>, tj. w przypadku:</w:t>
      </w:r>
    </w:p>
    <w:p w14:paraId="23A9BD21" w14:textId="77777777" w:rsidR="00652CAD" w:rsidRDefault="00652CAD" w:rsidP="00652CAD">
      <w:pPr>
        <w:numPr>
          <w:ilvl w:val="0"/>
          <w:numId w:val="6"/>
        </w:numPr>
        <w:ind w:left="425" w:hanging="142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wewnątrzwspólnotowego nabycia towarów,</w:t>
      </w:r>
    </w:p>
    <w:p w14:paraId="41C95DC0" w14:textId="77777777" w:rsidR="00652CAD" w:rsidRDefault="00652CAD" w:rsidP="00652CAD">
      <w:pPr>
        <w:numPr>
          <w:ilvl w:val="0"/>
          <w:numId w:val="6"/>
        </w:numPr>
        <w:ind w:left="425" w:hanging="142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importu usług lub importu towarów, z którymi wiąże się obowiązek doliczenia przez zamawiającego przy porównywaniu cen ofertowych podatku VAT. </w:t>
      </w:r>
    </w:p>
    <w:p w14:paraId="651E6285" w14:textId="77777777" w:rsidR="00652CAD" w:rsidRDefault="00652CAD" w:rsidP="00652CAD">
      <w:pPr>
        <w:ind w:left="425" w:hanging="66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Niepodanie żadnych danych oznacza, że obowiązek podatkowy na zamawiającego nie przechodzi.</w:t>
      </w:r>
    </w:p>
    <w:p w14:paraId="59B66500" w14:textId="77777777" w:rsidR="00652CAD" w:rsidRDefault="00652CAD" w:rsidP="00652CAD">
      <w:pPr>
        <w:numPr>
          <w:ilvl w:val="0"/>
          <w:numId w:val="4"/>
        </w:numPr>
        <w:spacing w:before="120" w:after="60" w:line="276" w:lineRule="auto"/>
        <w:ind w:left="426" w:hanging="426"/>
        <w:jc w:val="both"/>
        <w:outlineLvl w:val="4"/>
        <w:rPr>
          <w:rFonts w:ascii="Tahoma" w:hAnsi="Tahoma" w:cs="Tahoma"/>
          <w:bCs/>
          <w:i/>
          <w:iCs/>
          <w:sz w:val="18"/>
          <w:szCs w:val="18"/>
          <w:lang w:val="x-none" w:eastAsia="x-none"/>
        </w:rPr>
      </w:pPr>
      <w:r>
        <w:rPr>
          <w:rFonts w:ascii="Tahoma" w:eastAsia="Calibri" w:hAnsi="Tahoma" w:cs="Tahoma"/>
          <w:bCs/>
          <w:iCs/>
          <w:sz w:val="18"/>
          <w:szCs w:val="18"/>
          <w:lang w:val="x-none" w:eastAsia="x-none"/>
        </w:rPr>
        <w:t>Oświadczenie wykonawcy w zakresie wypełnienia obowiązków informacyjnych przewidzianych w art. 13 lub art. 14 RODO.</w:t>
      </w:r>
    </w:p>
    <w:p w14:paraId="454DA54A" w14:textId="77777777" w:rsidR="00652CAD" w:rsidRDefault="00652CAD" w:rsidP="00652CAD">
      <w:pPr>
        <w:spacing w:before="120" w:after="60" w:line="276" w:lineRule="auto"/>
        <w:jc w:val="both"/>
        <w:outlineLvl w:val="4"/>
        <w:rPr>
          <w:rFonts w:ascii="Tahoma" w:eastAsia="Calibri" w:hAnsi="Tahoma" w:cs="Tahoma"/>
          <w:b/>
          <w:bCs/>
          <w:iCs/>
          <w:sz w:val="18"/>
          <w:szCs w:val="18"/>
          <w:u w:val="single"/>
          <w:lang w:val="x-none" w:eastAsia="x-none"/>
        </w:rPr>
      </w:pPr>
      <w:r>
        <w:rPr>
          <w:rFonts w:ascii="Tahoma" w:eastAsia="Calibri" w:hAnsi="Tahoma" w:cs="Tahoma"/>
          <w:b/>
          <w:bCs/>
          <w:iCs/>
          <w:sz w:val="18"/>
          <w:szCs w:val="18"/>
          <w:u w:val="single"/>
          <w:lang w:val="x-none" w:eastAsia="x-none"/>
        </w:rPr>
        <w:t>Oświadczam, że wypełniłem obowiązki informacyjne przewidziane w art. 13 lub art. 14 RODO</w:t>
      </w:r>
      <w:r>
        <w:rPr>
          <w:rFonts w:ascii="Tahoma" w:eastAsia="Calibri" w:hAnsi="Tahoma" w:cs="Tahoma"/>
          <w:b/>
          <w:bCs/>
          <w:iCs/>
          <w:sz w:val="18"/>
          <w:szCs w:val="18"/>
          <w:u w:val="single"/>
          <w:vertAlign w:val="superscript"/>
          <w:lang w:eastAsia="en-US"/>
        </w:rPr>
        <w:footnoteReference w:id="1"/>
      </w:r>
      <w:r>
        <w:rPr>
          <w:rFonts w:ascii="Tahoma" w:eastAsia="Calibri" w:hAnsi="Tahoma" w:cs="Tahoma"/>
          <w:b/>
          <w:bCs/>
          <w:iCs/>
          <w:sz w:val="18"/>
          <w:szCs w:val="18"/>
          <w:u w:val="single"/>
          <w:lang w:val="x-none" w:eastAsia="x-none"/>
        </w:rPr>
        <w:t xml:space="preserve">  wobec osób fizycznych, od których dane osobowe bezpośrednio lub pośrednio pozyskałem w celu ubiegania się o udzielenie zamówienia publicznego w niniejszym postępowaniu.** </w:t>
      </w:r>
    </w:p>
    <w:p w14:paraId="4ECADE20" w14:textId="77777777" w:rsidR="00652CAD" w:rsidRDefault="00652CAD" w:rsidP="00652CAD">
      <w:pPr>
        <w:numPr>
          <w:ilvl w:val="0"/>
          <w:numId w:val="4"/>
        </w:numPr>
        <w:spacing w:before="120" w:after="60" w:line="276" w:lineRule="auto"/>
        <w:ind w:left="426" w:hanging="426"/>
        <w:jc w:val="both"/>
        <w:outlineLvl w:val="4"/>
        <w:rPr>
          <w:rFonts w:ascii="Tahoma" w:hAnsi="Tahoma" w:cs="Tahoma"/>
          <w:bCs/>
          <w:i/>
          <w:iCs/>
          <w:sz w:val="18"/>
          <w:szCs w:val="18"/>
          <w:lang w:val="x-none" w:eastAsia="x-none"/>
        </w:rPr>
      </w:pPr>
      <w:r>
        <w:rPr>
          <w:rFonts w:ascii="Tahoma" w:hAnsi="Tahoma" w:cs="Tahoma"/>
          <w:bCs/>
          <w:iCs/>
          <w:sz w:val="18"/>
          <w:szCs w:val="18"/>
          <w:lang w:val="x-none" w:eastAsia="x-none"/>
        </w:rPr>
        <w:t xml:space="preserve">Integralną część oferty stanowią n/w załączniki: </w:t>
      </w:r>
      <w:r>
        <w:rPr>
          <w:rFonts w:ascii="Tahoma" w:hAnsi="Tahoma" w:cs="Tahoma"/>
          <w:bCs/>
          <w:i/>
          <w:iCs/>
          <w:sz w:val="18"/>
          <w:szCs w:val="18"/>
          <w:lang w:val="x-none" w:eastAsia="x-none"/>
        </w:rPr>
        <w:t>(wyszczególnia Wykonawca)</w:t>
      </w:r>
    </w:p>
    <w:p w14:paraId="57B84E16" w14:textId="77777777" w:rsidR="00652CAD" w:rsidRDefault="00652CAD" w:rsidP="00652CAD">
      <w:pPr>
        <w:numPr>
          <w:ilvl w:val="0"/>
          <w:numId w:val="7"/>
        </w:numPr>
        <w:spacing w:before="120" w:after="120" w:line="276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</w:t>
      </w:r>
    </w:p>
    <w:p w14:paraId="54988160" w14:textId="77777777" w:rsidR="00652CAD" w:rsidRDefault="00652CAD" w:rsidP="00652CAD">
      <w:pPr>
        <w:numPr>
          <w:ilvl w:val="0"/>
          <w:numId w:val="7"/>
        </w:numPr>
        <w:spacing w:before="120" w:after="120" w:line="276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</w:t>
      </w:r>
    </w:p>
    <w:p w14:paraId="79A8227A" w14:textId="77777777" w:rsidR="00652CAD" w:rsidRDefault="00652CAD" w:rsidP="00652CAD">
      <w:pPr>
        <w:numPr>
          <w:ilvl w:val="0"/>
          <w:numId w:val="7"/>
        </w:numPr>
        <w:spacing w:before="120" w:after="120" w:line="276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</w:t>
      </w:r>
    </w:p>
    <w:p w14:paraId="423FA405" w14:textId="77777777" w:rsidR="00652CAD" w:rsidRDefault="00652CAD" w:rsidP="00652CAD">
      <w:pPr>
        <w:spacing w:after="200" w:line="276" w:lineRule="auto"/>
        <w:jc w:val="both"/>
        <w:rPr>
          <w:rFonts w:ascii="Tahoma" w:eastAsia="Calibri" w:hAnsi="Tahoma" w:cs="Tahoma"/>
          <w:b/>
          <w:sz w:val="16"/>
          <w:szCs w:val="18"/>
          <w:lang w:eastAsia="en-US"/>
        </w:rPr>
      </w:pPr>
      <w:r>
        <w:rPr>
          <w:rFonts w:ascii="Tahoma" w:hAnsi="Tahoma" w:cs="Tahoma"/>
          <w:i/>
          <w:sz w:val="16"/>
          <w:szCs w:val="18"/>
        </w:rPr>
        <w:t xml:space="preserve">** </w:t>
      </w:r>
      <w:r>
        <w:rPr>
          <w:rFonts w:ascii="Tahoma" w:hAnsi="Tahoma" w:cs="Tahoma"/>
          <w:b/>
          <w:i/>
          <w:sz w:val="16"/>
          <w:szCs w:val="18"/>
        </w:rPr>
        <w:t>Wyjaśnienie:</w:t>
      </w:r>
      <w:r>
        <w:rPr>
          <w:rFonts w:ascii="Tahoma" w:hAnsi="Tahoma" w:cs="Tahoma"/>
          <w:i/>
          <w:sz w:val="16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E843DD8" w14:textId="77777777" w:rsidR="00652CAD" w:rsidRDefault="00652CAD" w:rsidP="00652CAD">
      <w:pPr>
        <w:spacing w:before="120" w:after="120"/>
        <w:ind w:firstLine="709"/>
        <w:jc w:val="both"/>
        <w:rPr>
          <w:rFonts w:ascii="Tahoma" w:hAnsi="Tahoma" w:cs="Tahoma"/>
          <w:sz w:val="18"/>
          <w:szCs w:val="18"/>
        </w:rPr>
      </w:pPr>
    </w:p>
    <w:p w14:paraId="52453BC5" w14:textId="77777777" w:rsidR="00652CAD" w:rsidRDefault="00652CAD" w:rsidP="00652CAD">
      <w:pPr>
        <w:jc w:val="both"/>
        <w:rPr>
          <w:rFonts w:ascii="Tahoma" w:hAnsi="Tahoma" w:cs="Tahoma"/>
          <w:b/>
          <w:sz w:val="16"/>
          <w:szCs w:val="18"/>
        </w:rPr>
      </w:pPr>
      <w:r>
        <w:rPr>
          <w:rFonts w:ascii="Tahoma" w:hAnsi="Tahoma" w:cs="Tahoma"/>
          <w:b/>
          <w:sz w:val="16"/>
          <w:szCs w:val="18"/>
        </w:rPr>
        <w:t>PODPIS(Y):</w:t>
      </w:r>
    </w:p>
    <w:p w14:paraId="4512C62A" w14:textId="77777777" w:rsidR="00652CAD" w:rsidRDefault="00652CAD" w:rsidP="00652CAD">
      <w:pPr>
        <w:sectPr w:rsidR="00652CAD">
          <w:pgSz w:w="11906" w:h="16838"/>
          <w:pgMar w:top="1417" w:right="1417" w:bottom="1417" w:left="1417" w:header="708" w:footer="708" w:gutter="0"/>
          <w:cols w:space="708"/>
        </w:sectPr>
      </w:pPr>
    </w:p>
    <w:p w14:paraId="7C490BAD" w14:textId="77777777" w:rsidR="00652CAD" w:rsidRDefault="00652CAD" w:rsidP="00652CAD">
      <w:pPr>
        <w:jc w:val="both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lastRenderedPageBreak/>
        <w:t>Załącznik nr 2 –</w:t>
      </w:r>
      <w:r>
        <w:rPr>
          <w:rFonts w:ascii="Tahoma" w:hAnsi="Tahoma" w:cs="Tahoma"/>
          <w:b/>
          <w:sz w:val="16"/>
          <w:szCs w:val="16"/>
        </w:rPr>
        <w:t xml:space="preserve"> Oświadczenie o niepodleganiu wykluczeniu oraz spełnieniu warunków udziału w postępowaniu</w:t>
      </w:r>
    </w:p>
    <w:p w14:paraId="1951E48F" w14:textId="77777777" w:rsidR="00652CAD" w:rsidRDefault="00652CAD" w:rsidP="00652CAD">
      <w:pPr>
        <w:jc w:val="both"/>
        <w:rPr>
          <w:rFonts w:ascii="Tahoma" w:hAnsi="Tahoma" w:cs="Tahoma"/>
          <w:b/>
          <w:sz w:val="16"/>
          <w:szCs w:val="16"/>
        </w:rPr>
      </w:pPr>
    </w:p>
    <w:p w14:paraId="75BA0D66" w14:textId="77777777" w:rsidR="00652CAD" w:rsidRDefault="00652CAD" w:rsidP="00652CAD">
      <w:pPr>
        <w:jc w:val="both"/>
        <w:rPr>
          <w:rFonts w:ascii="Tahoma" w:hAnsi="Tahoma" w:cs="Tahoma"/>
          <w:b/>
          <w:sz w:val="16"/>
          <w:szCs w:val="16"/>
        </w:rPr>
      </w:pPr>
    </w:p>
    <w:p w14:paraId="7DA0FEE2" w14:textId="77777777" w:rsidR="00652CAD" w:rsidRDefault="00652CAD" w:rsidP="00652CAD">
      <w:pPr>
        <w:jc w:val="both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Wykonawca</w:t>
      </w:r>
    </w:p>
    <w:p w14:paraId="245F159F" w14:textId="77777777" w:rsidR="00652CAD" w:rsidRDefault="00652CAD" w:rsidP="00652CAD">
      <w:pPr>
        <w:jc w:val="both"/>
        <w:rPr>
          <w:rFonts w:ascii="Tahoma" w:hAnsi="Tahoma" w:cs="Tahoma"/>
          <w:b/>
          <w:sz w:val="16"/>
          <w:szCs w:val="16"/>
        </w:rPr>
      </w:pPr>
    </w:p>
    <w:p w14:paraId="6ECD2F6E" w14:textId="77777777" w:rsidR="00652CAD" w:rsidRDefault="00652CAD" w:rsidP="00652CAD">
      <w:pPr>
        <w:jc w:val="both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Wykonawca wspólnie ubiegający się o udzielenie zamówienia</w:t>
      </w:r>
    </w:p>
    <w:p w14:paraId="50A1716B" w14:textId="77777777" w:rsidR="00652CAD" w:rsidRDefault="00652CAD" w:rsidP="00652CAD">
      <w:pPr>
        <w:jc w:val="both"/>
        <w:rPr>
          <w:rFonts w:ascii="Tahoma" w:hAnsi="Tahoma" w:cs="Tahoma"/>
          <w:b/>
          <w:sz w:val="16"/>
          <w:szCs w:val="16"/>
        </w:rPr>
      </w:pPr>
    </w:p>
    <w:p w14:paraId="5C88E36C" w14:textId="77777777" w:rsidR="00652CAD" w:rsidRDefault="00652CAD" w:rsidP="00652CAD">
      <w:pPr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Podmiot udostępniający Wykonawcy zasoby:</w:t>
      </w:r>
      <w:r>
        <w:rPr>
          <w:rFonts w:ascii="Tahoma" w:hAnsi="Tahoma" w:cs="Tahoma"/>
          <w:sz w:val="16"/>
          <w:szCs w:val="16"/>
        </w:rPr>
        <w:t xml:space="preserve">. </w:t>
      </w:r>
    </w:p>
    <w:p w14:paraId="0A898001" w14:textId="77777777" w:rsidR="00652CAD" w:rsidRDefault="00652CAD" w:rsidP="00652CAD">
      <w:pPr>
        <w:jc w:val="both"/>
        <w:rPr>
          <w:rFonts w:ascii="Tahoma" w:hAnsi="Tahoma" w:cs="Tahoma"/>
          <w:sz w:val="16"/>
          <w:szCs w:val="16"/>
        </w:rPr>
      </w:pPr>
    </w:p>
    <w:p w14:paraId="58004AB4" w14:textId="77777777" w:rsidR="00652CAD" w:rsidRDefault="00652CAD" w:rsidP="00652CAD">
      <w:pPr>
        <w:ind w:right="5954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_______________________</w:t>
      </w:r>
    </w:p>
    <w:p w14:paraId="1E3EB8E7" w14:textId="77777777" w:rsidR="00652CAD" w:rsidRDefault="00652CAD" w:rsidP="00652CAD">
      <w:pPr>
        <w:ind w:right="5953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Tahoma" w:hAnsi="Tahoma" w:cs="Tahoma"/>
          <w:i/>
          <w:sz w:val="16"/>
          <w:szCs w:val="16"/>
        </w:rPr>
        <w:t>CEiDG</w:t>
      </w:r>
      <w:proofErr w:type="spellEnd"/>
      <w:r>
        <w:rPr>
          <w:rFonts w:ascii="Tahoma" w:hAnsi="Tahoma" w:cs="Tahoma"/>
          <w:i/>
          <w:sz w:val="16"/>
          <w:szCs w:val="16"/>
        </w:rPr>
        <w:t>)</w:t>
      </w:r>
    </w:p>
    <w:p w14:paraId="674843C4" w14:textId="77777777" w:rsidR="00652CAD" w:rsidRDefault="00652CAD" w:rsidP="00652CAD">
      <w:pPr>
        <w:rPr>
          <w:rFonts w:ascii="Tahoma" w:hAnsi="Tahoma" w:cs="Tahoma"/>
          <w:sz w:val="16"/>
          <w:szCs w:val="16"/>
          <w:u w:val="single"/>
        </w:rPr>
      </w:pPr>
    </w:p>
    <w:p w14:paraId="5A5CABD7" w14:textId="77777777" w:rsidR="00652CAD" w:rsidRDefault="00652CAD" w:rsidP="00652CAD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reprezentowany przez:</w:t>
      </w:r>
    </w:p>
    <w:p w14:paraId="303937B0" w14:textId="77777777" w:rsidR="00652CAD" w:rsidRDefault="00652CAD" w:rsidP="00652CAD">
      <w:pPr>
        <w:ind w:right="5954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______________________</w:t>
      </w:r>
    </w:p>
    <w:p w14:paraId="1E1A39F3" w14:textId="77777777" w:rsidR="00652CAD" w:rsidRDefault="00652CAD" w:rsidP="00652CAD">
      <w:pPr>
        <w:ind w:right="5954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>(imię, nazwisko, stanowisko/</w:t>
      </w:r>
    </w:p>
    <w:p w14:paraId="6F2DDF0A" w14:textId="77777777" w:rsidR="00652CAD" w:rsidRDefault="00652CAD" w:rsidP="00652CAD">
      <w:pPr>
        <w:ind w:right="5954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>podstawa do  reprezentacji)</w:t>
      </w:r>
    </w:p>
    <w:p w14:paraId="4DD27293" w14:textId="77777777" w:rsidR="00652CAD" w:rsidRDefault="00652CAD" w:rsidP="00652CAD">
      <w:pPr>
        <w:ind w:right="5954"/>
        <w:rPr>
          <w:rFonts w:ascii="Tahoma" w:hAnsi="Tahoma" w:cs="Tahoma"/>
          <w:i/>
          <w:sz w:val="16"/>
          <w:szCs w:val="16"/>
        </w:rPr>
      </w:pPr>
    </w:p>
    <w:p w14:paraId="1D8259A1" w14:textId="77777777" w:rsidR="00652CAD" w:rsidRDefault="00652CAD" w:rsidP="00652CAD">
      <w:pPr>
        <w:jc w:val="center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b/>
          <w:sz w:val="20"/>
          <w:szCs w:val="20"/>
          <w:u w:val="single"/>
        </w:rPr>
        <w:t xml:space="preserve">Oświadczenie </w:t>
      </w:r>
    </w:p>
    <w:p w14:paraId="2CB5425E" w14:textId="77777777" w:rsidR="00652CAD" w:rsidRDefault="00652CAD" w:rsidP="00652CAD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składane na podstawie art. 125 ust. 1 ustawy </w:t>
      </w:r>
      <w:proofErr w:type="spellStart"/>
      <w:r>
        <w:rPr>
          <w:rFonts w:ascii="Tahoma" w:hAnsi="Tahoma" w:cs="Tahoma"/>
          <w:b/>
          <w:sz w:val="20"/>
          <w:szCs w:val="20"/>
        </w:rPr>
        <w:t>Pzp</w:t>
      </w:r>
      <w:proofErr w:type="spellEnd"/>
    </w:p>
    <w:p w14:paraId="40BFD190" w14:textId="77777777" w:rsidR="00652CAD" w:rsidRDefault="00652CAD" w:rsidP="00652CAD">
      <w:pPr>
        <w:rPr>
          <w:rFonts w:ascii="Tahoma" w:hAnsi="Tahoma" w:cs="Tahoma"/>
          <w:sz w:val="20"/>
          <w:szCs w:val="20"/>
        </w:rPr>
      </w:pPr>
    </w:p>
    <w:p w14:paraId="19D74ABF" w14:textId="77777777" w:rsidR="00652CAD" w:rsidRDefault="00652CAD" w:rsidP="00652CAD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na potrzeby postępowania o udzielenie zamówienia publicznego pn.:</w:t>
      </w:r>
    </w:p>
    <w:p w14:paraId="735B3529" w14:textId="77777777" w:rsidR="00652CAD" w:rsidRDefault="00652CAD" w:rsidP="00652CAD"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oświadczam, co następuje:</w:t>
      </w:r>
    </w:p>
    <w:p w14:paraId="0D135371" w14:textId="77777777" w:rsidR="00652CAD" w:rsidRDefault="00652CAD" w:rsidP="00652CAD">
      <w:pPr>
        <w:spacing w:line="360" w:lineRule="auto"/>
        <w:jc w:val="center"/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>Modernizacja trzech lokali mieszkalnych w budynku przy ul. Skarbowej 1 wraz z przebudową dachu</w:t>
      </w:r>
    </w:p>
    <w:p w14:paraId="3974DF1B" w14:textId="77777777" w:rsidR="00652CAD" w:rsidRDefault="00652CAD" w:rsidP="00652CAD">
      <w:pPr>
        <w:rPr>
          <w:rFonts w:ascii="Tahoma" w:hAnsi="Tahoma" w:cs="Tahoma"/>
          <w:b/>
          <w:bCs/>
          <w:spacing w:val="-1"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pct20" w:color="auto" w:fill="auto"/>
        <w:tblLook w:val="04A0" w:firstRow="1" w:lastRow="0" w:firstColumn="1" w:lastColumn="0" w:noHBand="0" w:noVBand="1"/>
      </w:tblPr>
      <w:tblGrid>
        <w:gridCol w:w="9436"/>
      </w:tblGrid>
      <w:tr w:rsidR="00652CAD" w14:paraId="393F9362" w14:textId="77777777" w:rsidTr="00652CAD">
        <w:tc>
          <w:tcPr>
            <w:tcW w:w="9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0" w:color="auto" w:fill="auto"/>
            <w:hideMark/>
          </w:tcPr>
          <w:p w14:paraId="539FEC78" w14:textId="77777777" w:rsidR="00652CAD" w:rsidRDefault="00652CAD">
            <w:pPr>
              <w:shd w:val="clear" w:color="auto" w:fill="BFBFBF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OŚWIADCZENIE DOTYCZĄCE PRZESŁANEK WYKLUCZENIA Z POSTĘPOWANIA:</w:t>
            </w:r>
          </w:p>
        </w:tc>
      </w:tr>
    </w:tbl>
    <w:p w14:paraId="5705DDA2" w14:textId="77777777" w:rsidR="00652CAD" w:rsidRDefault="00652CAD" w:rsidP="00652CAD">
      <w:pPr>
        <w:rPr>
          <w:rFonts w:ascii="Tahoma" w:hAnsi="Tahoma" w:cs="Tahoma"/>
          <w:sz w:val="20"/>
          <w:szCs w:val="20"/>
        </w:rPr>
      </w:pPr>
    </w:p>
    <w:p w14:paraId="17147130" w14:textId="77777777" w:rsidR="00652CAD" w:rsidRDefault="00652CAD" w:rsidP="00652CAD">
      <w:pPr>
        <w:jc w:val="both"/>
        <w:rPr>
          <w:rFonts w:ascii="Tahoma" w:eastAsia="Calibri" w:hAnsi="Tahoma" w:cs="Tahoma"/>
          <w:sz w:val="20"/>
          <w:szCs w:val="20"/>
          <w:lang w:eastAsia="en-US"/>
        </w:rPr>
      </w:pPr>
      <w:r>
        <w:rPr>
          <w:rFonts w:ascii="Tahoma" w:eastAsia="Calibri" w:hAnsi="Tahoma" w:cs="Tahoma"/>
          <w:sz w:val="20"/>
          <w:szCs w:val="20"/>
          <w:lang w:eastAsia="en-US"/>
        </w:rPr>
        <w:t xml:space="preserve">Oświadczam, że nie podlegam wykluczeniu z postępowania na podstawie </w:t>
      </w:r>
      <w:bookmarkStart w:id="2" w:name="_Hlk65065551"/>
      <w:r>
        <w:rPr>
          <w:rFonts w:ascii="Tahoma" w:eastAsia="Calibri" w:hAnsi="Tahoma" w:cs="Tahoma"/>
          <w:b/>
          <w:bCs/>
          <w:sz w:val="20"/>
          <w:szCs w:val="20"/>
          <w:lang w:eastAsia="en-US"/>
        </w:rPr>
        <w:t>art. 108 ust. 1</w:t>
      </w:r>
      <w:r>
        <w:rPr>
          <w:rFonts w:ascii="Tahoma" w:eastAsia="Calibri" w:hAnsi="Tahoma" w:cs="Tahoma"/>
          <w:sz w:val="20"/>
          <w:szCs w:val="20"/>
          <w:lang w:eastAsia="en-US"/>
        </w:rPr>
        <w:t xml:space="preserve"> </w:t>
      </w:r>
      <w:r>
        <w:rPr>
          <w:rFonts w:ascii="Tahoma" w:eastAsia="Calibri" w:hAnsi="Tahoma" w:cs="Tahoma"/>
          <w:sz w:val="20"/>
          <w:szCs w:val="20"/>
          <w:lang w:eastAsia="en-US"/>
        </w:rPr>
        <w:br/>
        <w:t xml:space="preserve">oraz art. </w:t>
      </w:r>
      <w:r>
        <w:rPr>
          <w:rFonts w:ascii="Tahoma" w:eastAsia="Calibri" w:hAnsi="Tahoma" w:cs="Tahoma"/>
          <w:b/>
          <w:bCs/>
          <w:sz w:val="20"/>
          <w:szCs w:val="20"/>
          <w:lang w:eastAsia="en-US"/>
        </w:rPr>
        <w:t xml:space="preserve">109 ust. 1 pkt 4 i 8 </w:t>
      </w:r>
      <w:bookmarkEnd w:id="2"/>
      <w:r>
        <w:rPr>
          <w:rFonts w:ascii="Tahoma" w:eastAsia="Calibri" w:hAnsi="Tahoma" w:cs="Tahoma"/>
          <w:sz w:val="20"/>
          <w:szCs w:val="20"/>
          <w:lang w:eastAsia="en-US"/>
        </w:rPr>
        <w:t xml:space="preserve">ustawy </w:t>
      </w:r>
      <w:proofErr w:type="spellStart"/>
      <w:r>
        <w:rPr>
          <w:rFonts w:ascii="Tahoma" w:eastAsia="Calibri" w:hAnsi="Tahoma" w:cs="Tahoma"/>
          <w:sz w:val="20"/>
          <w:szCs w:val="20"/>
          <w:lang w:eastAsia="en-US"/>
        </w:rPr>
        <w:t>Pzp</w:t>
      </w:r>
      <w:proofErr w:type="spellEnd"/>
      <w:r>
        <w:rPr>
          <w:rFonts w:ascii="Tahoma" w:eastAsia="Calibri" w:hAnsi="Tahoma" w:cs="Tahoma"/>
          <w:sz w:val="20"/>
          <w:szCs w:val="20"/>
          <w:lang w:eastAsia="en-US"/>
        </w:rPr>
        <w:t>.</w:t>
      </w:r>
    </w:p>
    <w:p w14:paraId="0646F00B" w14:textId="77777777" w:rsidR="00652CAD" w:rsidRDefault="00652CAD" w:rsidP="00652CAD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pct20" w:color="auto" w:fill="auto"/>
        <w:tblLook w:val="04A0" w:firstRow="1" w:lastRow="0" w:firstColumn="1" w:lastColumn="0" w:noHBand="0" w:noVBand="1"/>
      </w:tblPr>
      <w:tblGrid>
        <w:gridCol w:w="8929"/>
      </w:tblGrid>
      <w:tr w:rsidR="00652CAD" w14:paraId="6ED7E855" w14:textId="77777777" w:rsidTr="00652CAD">
        <w:tc>
          <w:tcPr>
            <w:tcW w:w="8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0" w:color="auto" w:fill="auto"/>
            <w:hideMark/>
          </w:tcPr>
          <w:p w14:paraId="6A7392E9" w14:textId="77777777" w:rsidR="00652CAD" w:rsidRDefault="00652CAD">
            <w:pPr>
              <w:shd w:val="clear" w:color="auto" w:fill="BFBFBF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OŚWIADCZENIE DOTYCZĄCE SPEŁNIANIA WARUNKÓW UDZIAŁU W POSTĘPOWANIU</w:t>
            </w:r>
          </w:p>
        </w:tc>
      </w:tr>
    </w:tbl>
    <w:p w14:paraId="6BF8F019" w14:textId="77777777" w:rsidR="00652CAD" w:rsidRDefault="00652CAD" w:rsidP="00652CAD">
      <w:pPr>
        <w:jc w:val="both"/>
        <w:rPr>
          <w:rFonts w:ascii="Tahoma" w:hAnsi="Tahoma" w:cs="Tahoma"/>
          <w:sz w:val="20"/>
          <w:szCs w:val="20"/>
        </w:rPr>
      </w:pPr>
    </w:p>
    <w:p w14:paraId="481FEC96" w14:textId="77777777" w:rsidR="00652CAD" w:rsidRDefault="00652CAD" w:rsidP="00652CAD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Oświadczam, że spełniam warunek udziału w postępowaniu opisany w:</w:t>
      </w:r>
    </w:p>
    <w:p w14:paraId="0BC419ED" w14:textId="77777777" w:rsidR="00652CAD" w:rsidRDefault="00652CAD" w:rsidP="00652CAD">
      <w:pPr>
        <w:numPr>
          <w:ilvl w:val="1"/>
          <w:numId w:val="8"/>
        </w:numPr>
        <w:ind w:left="426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pkt 8.2 poz….*</w:t>
      </w:r>
    </w:p>
    <w:p w14:paraId="7D234DFE" w14:textId="77777777" w:rsidR="00652CAD" w:rsidRDefault="00652CAD" w:rsidP="00652CAD">
      <w:pPr>
        <w:numPr>
          <w:ilvl w:val="1"/>
          <w:numId w:val="8"/>
        </w:numPr>
        <w:ind w:left="426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pkt 8.2 poz….*</w:t>
      </w:r>
    </w:p>
    <w:p w14:paraId="4E74129E" w14:textId="77777777" w:rsidR="00652CAD" w:rsidRDefault="00652CAD" w:rsidP="00652CAD">
      <w:pPr>
        <w:numPr>
          <w:ilvl w:val="1"/>
          <w:numId w:val="8"/>
        </w:numPr>
        <w:ind w:left="426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pkt 8.2 poz….*</w:t>
      </w:r>
    </w:p>
    <w:p w14:paraId="55FB0F4A" w14:textId="77777777" w:rsidR="00652CAD" w:rsidRDefault="00652CAD" w:rsidP="00652CAD">
      <w:pPr>
        <w:numPr>
          <w:ilvl w:val="1"/>
          <w:numId w:val="8"/>
        </w:numPr>
        <w:ind w:left="426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pkt 8.2 poz….*</w:t>
      </w:r>
    </w:p>
    <w:p w14:paraId="1B866632" w14:textId="77777777" w:rsidR="00652CAD" w:rsidRDefault="00652CAD" w:rsidP="00652CAD">
      <w:pPr>
        <w:jc w:val="both"/>
        <w:rPr>
          <w:rFonts w:ascii="Tahoma" w:hAnsi="Tahoma" w:cs="Tahoma"/>
          <w:i/>
          <w:iCs/>
          <w:sz w:val="20"/>
          <w:szCs w:val="20"/>
        </w:rPr>
      </w:pPr>
      <w:r>
        <w:rPr>
          <w:rFonts w:ascii="Tahoma" w:hAnsi="Tahoma" w:cs="Tahoma"/>
          <w:i/>
          <w:iCs/>
          <w:sz w:val="20"/>
          <w:szCs w:val="20"/>
        </w:rPr>
        <w:t>* Zaznaczyć warunek udziału w postępowaniu, którego spełnienie wykazuje:</w:t>
      </w:r>
    </w:p>
    <w:p w14:paraId="0E0B5D9D" w14:textId="77777777" w:rsidR="00652CAD" w:rsidRDefault="00652CAD" w:rsidP="00652CAD">
      <w:pPr>
        <w:numPr>
          <w:ilvl w:val="0"/>
          <w:numId w:val="9"/>
        </w:numPr>
        <w:jc w:val="both"/>
        <w:rPr>
          <w:rFonts w:ascii="Tahoma" w:hAnsi="Tahoma" w:cs="Tahoma"/>
          <w:i/>
          <w:iCs/>
          <w:sz w:val="20"/>
          <w:szCs w:val="20"/>
        </w:rPr>
      </w:pPr>
      <w:r>
        <w:rPr>
          <w:rFonts w:ascii="Tahoma" w:hAnsi="Tahoma" w:cs="Tahoma"/>
          <w:i/>
          <w:iCs/>
          <w:sz w:val="20"/>
          <w:szCs w:val="20"/>
        </w:rPr>
        <w:t xml:space="preserve">Wykonawca, </w:t>
      </w:r>
    </w:p>
    <w:p w14:paraId="65131485" w14:textId="77777777" w:rsidR="00652CAD" w:rsidRDefault="00652CAD" w:rsidP="00652CAD">
      <w:pPr>
        <w:numPr>
          <w:ilvl w:val="0"/>
          <w:numId w:val="9"/>
        </w:numPr>
        <w:jc w:val="both"/>
        <w:rPr>
          <w:rFonts w:ascii="Tahoma" w:hAnsi="Tahoma" w:cs="Tahoma"/>
          <w:i/>
          <w:iCs/>
          <w:sz w:val="20"/>
          <w:szCs w:val="20"/>
        </w:rPr>
      </w:pPr>
      <w:r>
        <w:rPr>
          <w:rFonts w:ascii="Tahoma" w:hAnsi="Tahoma" w:cs="Tahoma"/>
          <w:i/>
          <w:iCs/>
          <w:sz w:val="20"/>
          <w:szCs w:val="20"/>
        </w:rPr>
        <w:t xml:space="preserve">jeden Wykonawców wspólnie ubiegających się o udzielenie zamówienia składający oświadczenie, </w:t>
      </w:r>
    </w:p>
    <w:p w14:paraId="28070CE8" w14:textId="77777777" w:rsidR="00652CAD" w:rsidRDefault="00652CAD" w:rsidP="00652CAD">
      <w:pPr>
        <w:numPr>
          <w:ilvl w:val="0"/>
          <w:numId w:val="9"/>
        </w:numPr>
        <w:jc w:val="both"/>
        <w:rPr>
          <w:rFonts w:ascii="Tahoma" w:hAnsi="Tahoma" w:cs="Tahoma"/>
          <w:i/>
          <w:iCs/>
          <w:sz w:val="20"/>
          <w:szCs w:val="20"/>
        </w:rPr>
      </w:pPr>
      <w:r>
        <w:rPr>
          <w:rFonts w:ascii="Tahoma" w:hAnsi="Tahoma" w:cs="Tahoma"/>
          <w:i/>
          <w:iCs/>
          <w:sz w:val="20"/>
          <w:szCs w:val="20"/>
        </w:rPr>
        <w:t>podmiot udostępniający Wykonawcy zasoby</w:t>
      </w:r>
    </w:p>
    <w:p w14:paraId="3186EAE9" w14:textId="77777777" w:rsidR="00652CAD" w:rsidRDefault="00652CAD" w:rsidP="00652CAD">
      <w:pPr>
        <w:spacing w:before="40" w:after="40"/>
        <w:jc w:val="center"/>
        <w:rPr>
          <w:rFonts w:ascii="Tahoma" w:hAnsi="Tahoma" w:cs="Tahoma"/>
          <w:b/>
          <w:noProof/>
          <w:sz w:val="20"/>
          <w:szCs w:val="20"/>
        </w:rPr>
      </w:pPr>
      <w:r>
        <w:rPr>
          <w:rFonts w:ascii="Tahoma" w:hAnsi="Tahoma" w:cs="Tahoma"/>
          <w:b/>
          <w:noProof/>
          <w:sz w:val="20"/>
          <w:szCs w:val="20"/>
          <w:highlight w:val="lightGray"/>
        </w:rPr>
        <w:t>OŚWIADCZENIE O DOSTĘPNOŚCI OŚWIADCZEŃ LUB DOKUMENTÓW DOTYCZĄCYCH PRZESŁANEK WYKLUCZENIA Z POSTĘPOWANIA:</w:t>
      </w:r>
    </w:p>
    <w:p w14:paraId="1FEEC330" w14:textId="77777777" w:rsidR="00652CAD" w:rsidRDefault="00652CAD" w:rsidP="00652CAD">
      <w:pPr>
        <w:spacing w:before="40" w:after="40"/>
        <w:jc w:val="both"/>
        <w:rPr>
          <w:rFonts w:ascii="Tahoma" w:hAnsi="Tahoma" w:cs="Tahoma"/>
          <w:noProof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</w:rPr>
        <w:t xml:space="preserve">Na podstawie art. 274 ust. 4 </w:t>
      </w:r>
      <w:r>
        <w:rPr>
          <w:rFonts w:ascii="Tahoma" w:hAnsi="Tahoma" w:cs="Tahoma"/>
          <w:sz w:val="20"/>
          <w:szCs w:val="20"/>
        </w:rPr>
        <w:t xml:space="preserve">ustawy </w:t>
      </w:r>
      <w:proofErr w:type="spellStart"/>
      <w:r>
        <w:rPr>
          <w:rFonts w:ascii="Tahoma" w:hAnsi="Tahoma" w:cs="Tahoma"/>
          <w:sz w:val="20"/>
          <w:szCs w:val="20"/>
        </w:rPr>
        <w:t>Pzp</w:t>
      </w:r>
      <w:proofErr w:type="spellEnd"/>
      <w:r>
        <w:rPr>
          <w:rFonts w:ascii="Tahoma" w:hAnsi="Tahoma" w:cs="Tahoma"/>
          <w:noProof/>
          <w:sz w:val="20"/>
          <w:szCs w:val="20"/>
        </w:rPr>
        <w:t xml:space="preserve"> , wskazuję, że następujące podmiotowych środki dowodowe dostępne w formie elektronicznej pod określonymi adresami internetowymi ogólnodostępnych i bezpłatnych baz danych:</w:t>
      </w:r>
    </w:p>
    <w:p w14:paraId="25C2DA69" w14:textId="77777777" w:rsidR="00652CAD" w:rsidRDefault="00652CAD" w:rsidP="00652CAD">
      <w:pPr>
        <w:spacing w:before="40" w:after="40"/>
        <w:rPr>
          <w:rFonts w:ascii="Tahoma" w:hAnsi="Tahoma" w:cs="Tahoma"/>
          <w:noProof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3"/>
        <w:gridCol w:w="5697"/>
      </w:tblGrid>
      <w:tr w:rsidR="00652CAD" w14:paraId="4DFB39B2" w14:textId="77777777" w:rsidTr="00652CAD"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1BD0B" w14:textId="77777777" w:rsidR="00652CAD" w:rsidRDefault="00652CAD">
            <w:pPr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Oświadczenia i dokumenty dostępne w internetowych ogólnodostępnych i bezpłatnych bazach danych*</w:t>
            </w:r>
          </w:p>
        </w:tc>
        <w:tc>
          <w:tcPr>
            <w:tcW w:w="2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E3319" w14:textId="77777777" w:rsidR="00652CAD" w:rsidRDefault="00652CAD">
            <w:pPr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Adres strony internetowej*</w:t>
            </w:r>
          </w:p>
        </w:tc>
      </w:tr>
      <w:tr w:rsidR="00652CAD" w14:paraId="4FD2B94E" w14:textId="77777777" w:rsidTr="00652CAD"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145EB" w14:textId="77777777" w:rsidR="00652CAD" w:rsidRDefault="00652CAD">
            <w:pPr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odpisu z właściwego rejestru- KRS/CEIDG* </w:t>
            </w:r>
          </w:p>
        </w:tc>
        <w:tc>
          <w:tcPr>
            <w:tcW w:w="2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42390" w14:textId="77777777" w:rsidR="00652CAD" w:rsidRDefault="00652CAD">
            <w:pPr>
              <w:rPr>
                <w:rFonts w:ascii="Tahoma" w:eastAsia="Calibri" w:hAnsi="Tahoma" w:cs="Tahoma"/>
                <w:sz w:val="20"/>
                <w:szCs w:val="20"/>
                <w:lang w:val="en-US"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en-US" w:eastAsia="en-US"/>
              </w:rPr>
              <w:t xml:space="preserve">KRS- </w:t>
            </w:r>
            <w:hyperlink r:id="rId7" w:history="1">
              <w:r>
                <w:rPr>
                  <w:rStyle w:val="Hipercze"/>
                  <w:rFonts w:ascii="Tahoma" w:eastAsia="Calibri" w:hAnsi="Tahoma" w:cs="Tahoma"/>
                  <w:sz w:val="20"/>
                  <w:szCs w:val="20"/>
                  <w:lang w:val="en-US" w:eastAsia="en-US"/>
                </w:rPr>
                <w:t>https://ekrs.ms.gov.pl/web/wyszukiwarka-krs</w:t>
              </w:r>
            </w:hyperlink>
            <w:r>
              <w:rPr>
                <w:rFonts w:ascii="Tahoma" w:eastAsia="Calibri" w:hAnsi="Tahoma" w:cs="Tahoma"/>
                <w:sz w:val="20"/>
                <w:szCs w:val="20"/>
                <w:lang w:val="en-US" w:eastAsia="en-US"/>
              </w:rPr>
              <w:t xml:space="preserve"> </w:t>
            </w:r>
          </w:p>
          <w:p w14:paraId="5B1500F6" w14:textId="77777777" w:rsidR="00652CAD" w:rsidRDefault="00652CAD">
            <w:pPr>
              <w:rPr>
                <w:rFonts w:ascii="Tahoma" w:eastAsia="Calibri" w:hAnsi="Tahoma" w:cs="Tahoma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Tahoma" w:eastAsia="Calibri" w:hAnsi="Tahoma" w:cs="Tahoma"/>
                <w:sz w:val="20"/>
                <w:szCs w:val="20"/>
                <w:lang w:val="en-US" w:eastAsia="en-US"/>
              </w:rPr>
              <w:t>Ceidg</w:t>
            </w:r>
            <w:proofErr w:type="spellEnd"/>
            <w:r>
              <w:rPr>
                <w:rFonts w:ascii="Tahoma" w:eastAsia="Calibri" w:hAnsi="Tahoma" w:cs="Tahoma"/>
                <w:sz w:val="20"/>
                <w:szCs w:val="20"/>
                <w:lang w:val="en-US" w:eastAsia="en-US"/>
              </w:rPr>
              <w:t xml:space="preserve"> </w:t>
            </w:r>
            <w:hyperlink r:id="rId8" w:history="1">
              <w:r>
                <w:rPr>
                  <w:rStyle w:val="Hipercze"/>
                  <w:rFonts w:ascii="Tahoma" w:eastAsia="Calibri" w:hAnsi="Tahoma" w:cs="Tahoma"/>
                  <w:sz w:val="20"/>
                  <w:szCs w:val="20"/>
                  <w:lang w:val="en-US" w:eastAsia="en-US"/>
                </w:rPr>
                <w:t>https://prod.ceidg.gov.pl/ceidg/ceidg.public.ui/Search.aspx</w:t>
              </w:r>
            </w:hyperlink>
            <w:r>
              <w:rPr>
                <w:rFonts w:ascii="Tahoma" w:eastAsia="Calibri" w:hAnsi="Tahoma" w:cs="Tahoma"/>
                <w:sz w:val="20"/>
                <w:szCs w:val="20"/>
                <w:lang w:val="en-US" w:eastAsia="en-US"/>
              </w:rPr>
              <w:t xml:space="preserve"> </w:t>
            </w:r>
          </w:p>
        </w:tc>
      </w:tr>
    </w:tbl>
    <w:p w14:paraId="621BBA4E" w14:textId="77777777" w:rsidR="00652CAD" w:rsidRDefault="00652CAD" w:rsidP="00652CAD">
      <w:pPr>
        <w:rPr>
          <w:rFonts w:ascii="Tahoma" w:hAnsi="Tahoma" w:cs="Tahoma"/>
          <w:b/>
          <w:sz w:val="20"/>
          <w:szCs w:val="20"/>
          <w:lang w:val="en-US"/>
        </w:rPr>
      </w:pPr>
    </w:p>
    <w:p w14:paraId="5CC71B6D" w14:textId="77777777" w:rsidR="00652CAD" w:rsidRDefault="00652CAD" w:rsidP="00652CAD">
      <w:pPr>
        <w:jc w:val="both"/>
        <w:rPr>
          <w:rFonts w:ascii="Tahoma" w:hAnsi="Tahoma" w:cs="Tahoma"/>
          <w:b/>
          <w:sz w:val="20"/>
          <w:szCs w:val="20"/>
          <w:lang w:val="en-US"/>
        </w:rPr>
      </w:pPr>
    </w:p>
    <w:p w14:paraId="5D73FD50" w14:textId="77777777" w:rsidR="00652CAD" w:rsidRDefault="00652CAD" w:rsidP="00652CAD">
      <w:pPr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PODPIS(Y):</w:t>
      </w:r>
    </w:p>
    <w:p w14:paraId="45C9C24D" w14:textId="77777777" w:rsidR="00652CAD" w:rsidRDefault="00652CAD" w:rsidP="00652CAD">
      <w:pPr>
        <w:rPr>
          <w:rFonts w:ascii="Tahoma" w:hAnsi="Tahoma" w:cs="Tahoma"/>
          <w:b/>
          <w:sz w:val="20"/>
          <w:szCs w:val="20"/>
        </w:rPr>
        <w:sectPr w:rsidR="00652CAD">
          <w:pgSz w:w="11906" w:h="16838"/>
          <w:pgMar w:top="1417" w:right="849" w:bottom="1417" w:left="1417" w:header="426" w:footer="194" w:gutter="0"/>
          <w:cols w:space="708"/>
        </w:sectPr>
      </w:pPr>
    </w:p>
    <w:p w14:paraId="682FCE73" w14:textId="77777777" w:rsidR="00652CAD" w:rsidRDefault="00652CAD" w:rsidP="00652CAD">
      <w:pPr>
        <w:spacing w:before="40" w:after="40" w:line="252" w:lineRule="auto"/>
        <w:jc w:val="both"/>
        <w:rPr>
          <w:rFonts w:ascii="Tahoma" w:eastAsia="Calibri" w:hAnsi="Tahoma" w:cs="Tahoma"/>
          <w:sz w:val="16"/>
          <w:szCs w:val="18"/>
          <w:lang w:eastAsia="en-US"/>
        </w:rPr>
      </w:pPr>
      <w:r>
        <w:rPr>
          <w:rFonts w:ascii="Tahoma" w:hAnsi="Tahoma" w:cs="Tahoma"/>
          <w:sz w:val="16"/>
          <w:szCs w:val="18"/>
        </w:rPr>
        <w:lastRenderedPageBreak/>
        <w:t>Załącznik nr 3 –</w:t>
      </w:r>
      <w:r>
        <w:rPr>
          <w:rFonts w:ascii="Tahoma" w:hAnsi="Tahoma" w:cs="Tahoma"/>
          <w:b/>
          <w:sz w:val="16"/>
          <w:szCs w:val="18"/>
        </w:rPr>
        <w:t xml:space="preserve"> Wzór zobowiązania podmiotów do oddania do dyspozycji Wykonawcy niezbędnych zasobów na potrzeby realizacji zamówienia</w:t>
      </w:r>
      <w:r>
        <w:rPr>
          <w:rFonts w:ascii="Tahoma" w:hAnsi="Tahoma" w:cs="Tahoma"/>
          <w:sz w:val="16"/>
          <w:szCs w:val="18"/>
        </w:rPr>
        <w:t>.</w:t>
      </w:r>
    </w:p>
    <w:p w14:paraId="0D1000C0" w14:textId="77777777" w:rsidR="00652CAD" w:rsidRDefault="00652CAD" w:rsidP="00652CAD">
      <w:pPr>
        <w:spacing w:before="40" w:after="40" w:line="252" w:lineRule="auto"/>
        <w:jc w:val="both"/>
        <w:rPr>
          <w:rFonts w:ascii="Tahoma" w:hAnsi="Tahoma" w:cs="Tahoma"/>
          <w:sz w:val="16"/>
          <w:szCs w:val="18"/>
        </w:rPr>
      </w:pPr>
    </w:p>
    <w:p w14:paraId="39F9799A" w14:textId="77777777" w:rsidR="00652CAD" w:rsidRDefault="00652CAD" w:rsidP="00652CAD">
      <w:pPr>
        <w:spacing w:before="40" w:after="40" w:line="252" w:lineRule="auto"/>
        <w:jc w:val="center"/>
        <w:rPr>
          <w:rFonts w:ascii="Arial" w:hAnsi="Arial" w:cs="Arial"/>
          <w:b/>
          <w:sz w:val="16"/>
          <w:szCs w:val="18"/>
        </w:rPr>
      </w:pPr>
      <w:r>
        <w:rPr>
          <w:rFonts w:ascii="Arial" w:hAnsi="Arial" w:cs="Arial"/>
          <w:b/>
          <w:sz w:val="16"/>
          <w:szCs w:val="18"/>
        </w:rPr>
        <w:t>ZOBOWIĄZANIE DO UDOSTĘPNIENIA ZASOBÓW</w:t>
      </w:r>
    </w:p>
    <w:p w14:paraId="32BAD719" w14:textId="77777777" w:rsidR="00652CAD" w:rsidRDefault="00652CAD" w:rsidP="00652CAD">
      <w:pPr>
        <w:spacing w:line="360" w:lineRule="auto"/>
        <w:jc w:val="center"/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>Modernizacja trzech lokali mieszkalnych w budynku przy ul. Skarbowej 1 wraz z przebudową dachu</w:t>
      </w:r>
    </w:p>
    <w:p w14:paraId="44DA9EDE" w14:textId="77777777" w:rsidR="00652CAD" w:rsidRDefault="00652CAD" w:rsidP="00652CAD">
      <w:pPr>
        <w:spacing w:before="40" w:after="40"/>
        <w:jc w:val="center"/>
        <w:rPr>
          <w:rFonts w:ascii="Arial" w:hAnsi="Arial" w:cs="Arial"/>
          <w:i/>
          <w:sz w:val="14"/>
          <w:szCs w:val="14"/>
        </w:rPr>
      </w:pPr>
      <w:r>
        <w:rPr>
          <w:rFonts w:ascii="Arial" w:hAnsi="Arial" w:cs="Arial"/>
          <w:i/>
          <w:sz w:val="14"/>
          <w:szCs w:val="14"/>
        </w:rPr>
        <w:t>/Nazwa zamówienia/</w:t>
      </w:r>
    </w:p>
    <w:p w14:paraId="120D7AC0" w14:textId="77777777" w:rsidR="00652CAD" w:rsidRDefault="00652CAD" w:rsidP="00652CAD">
      <w:pPr>
        <w:spacing w:before="40" w:after="40" w:line="252" w:lineRule="auto"/>
        <w:jc w:val="center"/>
        <w:rPr>
          <w:rFonts w:ascii="Arial" w:hAnsi="Arial" w:cs="Arial"/>
          <w:sz w:val="16"/>
          <w:szCs w:val="18"/>
          <w:lang w:eastAsia="en-US"/>
        </w:rPr>
      </w:pPr>
    </w:p>
    <w:p w14:paraId="2A2AD1E5" w14:textId="77777777" w:rsidR="00652CAD" w:rsidRDefault="00652CAD" w:rsidP="00652CAD">
      <w:pPr>
        <w:spacing w:before="40" w:after="40" w:line="252" w:lineRule="auto"/>
        <w:jc w:val="both"/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 xml:space="preserve">Ja, niżej podpisany(a) ………………………………, prowadzący(a) działalność gospodarczą /będąc uprawnionym(ą) </w:t>
      </w:r>
      <w:r>
        <w:rPr>
          <w:rFonts w:ascii="Arial" w:hAnsi="Arial" w:cs="Arial"/>
          <w:sz w:val="16"/>
          <w:szCs w:val="18"/>
        </w:rPr>
        <w:br/>
        <w:t>do reprezentowania podmiotu zbiorowego</w:t>
      </w:r>
      <w:r>
        <w:rPr>
          <w:rFonts w:ascii="Arial" w:hAnsi="Arial" w:cs="Arial"/>
          <w:color w:val="FF0000"/>
          <w:sz w:val="16"/>
          <w:szCs w:val="18"/>
        </w:rPr>
        <w:t>*</w:t>
      </w:r>
      <w:r>
        <w:rPr>
          <w:rFonts w:ascii="Arial" w:hAnsi="Arial" w:cs="Arial"/>
          <w:sz w:val="16"/>
          <w:szCs w:val="18"/>
        </w:rPr>
        <w:t xml:space="preserve"> pod nazwą</w:t>
      </w:r>
    </w:p>
    <w:p w14:paraId="47C3163B" w14:textId="77777777" w:rsidR="00652CAD" w:rsidRDefault="00652CAD" w:rsidP="00652CAD">
      <w:pPr>
        <w:spacing w:before="40" w:after="40" w:line="252" w:lineRule="auto"/>
        <w:jc w:val="both"/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………………………………………………………………………………………….………………………………………………………</w:t>
      </w:r>
    </w:p>
    <w:p w14:paraId="2238BFAF" w14:textId="77777777" w:rsidR="00652CAD" w:rsidRDefault="00652CAD" w:rsidP="00652CAD">
      <w:pPr>
        <w:spacing w:before="40" w:after="40" w:line="252" w:lineRule="auto"/>
        <w:jc w:val="center"/>
        <w:rPr>
          <w:rFonts w:ascii="Arial" w:hAnsi="Arial" w:cs="Arial"/>
          <w:b/>
          <w:bCs/>
          <w:sz w:val="16"/>
          <w:szCs w:val="18"/>
          <w:u w:val="single"/>
        </w:rPr>
      </w:pPr>
      <w:r>
        <w:rPr>
          <w:rFonts w:ascii="Arial" w:hAnsi="Arial" w:cs="Arial"/>
          <w:b/>
          <w:bCs/>
          <w:sz w:val="16"/>
          <w:szCs w:val="18"/>
          <w:u w:val="single"/>
        </w:rPr>
        <w:t xml:space="preserve">oświadczam, </w:t>
      </w:r>
    </w:p>
    <w:p w14:paraId="761E65C7" w14:textId="77777777" w:rsidR="00652CAD" w:rsidRDefault="00652CAD" w:rsidP="00652CAD">
      <w:pPr>
        <w:jc w:val="both"/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 xml:space="preserve">iż udostępnię Wykonawcy………………………………………….. na czas niezbędny do realizacji niniejszego zamówienia zdolności/zasoby, gwarantuję rzeczywisty dostęp do tych zasobów oraz zrealizuję zamówienie w zakresie </w:t>
      </w:r>
    </w:p>
    <w:p w14:paraId="07336EE5" w14:textId="77777777" w:rsidR="00652CAD" w:rsidRDefault="00652CAD" w:rsidP="00652CAD">
      <w:pPr>
        <w:jc w:val="both"/>
        <w:rPr>
          <w:rFonts w:ascii="Arial" w:hAnsi="Arial" w:cs="Arial"/>
          <w:sz w:val="16"/>
          <w:szCs w:val="18"/>
        </w:rPr>
      </w:pPr>
    </w:p>
    <w:p w14:paraId="5B31F45F" w14:textId="77777777" w:rsidR="00652CAD" w:rsidRDefault="00652CAD" w:rsidP="00652CAD">
      <w:pPr>
        <w:ind w:left="426"/>
        <w:jc w:val="both"/>
        <w:rPr>
          <w:rFonts w:ascii="Arial" w:hAnsi="Arial" w:cs="Arial"/>
          <w:sz w:val="16"/>
          <w:szCs w:val="18"/>
        </w:rPr>
      </w:pPr>
    </w:p>
    <w:p w14:paraId="2678CEA8" w14:textId="77777777" w:rsidR="00652CAD" w:rsidRDefault="00652CAD" w:rsidP="00652CAD">
      <w:pPr>
        <w:ind w:left="709" w:firstLine="709"/>
        <w:jc w:val="both"/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 xml:space="preserve">1. </w:t>
      </w:r>
      <w:r>
        <w:rPr>
          <w:rFonts w:ascii="Arial" w:hAnsi="Arial" w:cs="Arial"/>
          <w:sz w:val="16"/>
          <w:szCs w:val="18"/>
        </w:rPr>
        <w:tab/>
        <w:t xml:space="preserve">Zakres dostępnych zasobów </w:t>
      </w:r>
    </w:p>
    <w:p w14:paraId="039CDD53" w14:textId="77777777" w:rsidR="00652CAD" w:rsidRDefault="00652CAD" w:rsidP="00652CAD">
      <w:pPr>
        <w:spacing w:before="40" w:after="40" w:line="252" w:lineRule="auto"/>
        <w:ind w:left="426"/>
        <w:jc w:val="both"/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3E367E9" w14:textId="77777777" w:rsidR="00652CAD" w:rsidRDefault="00652CAD" w:rsidP="00652CAD">
      <w:pPr>
        <w:spacing w:before="40" w:after="40" w:line="252" w:lineRule="auto"/>
        <w:jc w:val="center"/>
        <w:rPr>
          <w:rFonts w:ascii="Arial" w:hAnsi="Arial" w:cs="Arial"/>
          <w:i/>
          <w:sz w:val="14"/>
          <w:szCs w:val="16"/>
        </w:rPr>
      </w:pPr>
      <w:r>
        <w:rPr>
          <w:rFonts w:ascii="Arial" w:hAnsi="Arial" w:cs="Arial"/>
          <w:i/>
          <w:sz w:val="14"/>
          <w:szCs w:val="16"/>
        </w:rPr>
        <w:t>(jaki zakres podmiot oddaje do dyspozycji np. ludzie, sprzęt, itp.)</w:t>
      </w:r>
    </w:p>
    <w:p w14:paraId="3616164F" w14:textId="77777777" w:rsidR="00652CAD" w:rsidRDefault="00652CAD" w:rsidP="00652CAD">
      <w:pPr>
        <w:spacing w:before="40" w:after="40" w:line="252" w:lineRule="auto"/>
        <w:jc w:val="center"/>
        <w:rPr>
          <w:rFonts w:ascii="Arial" w:hAnsi="Arial" w:cs="Arial"/>
          <w:i/>
          <w:sz w:val="16"/>
          <w:szCs w:val="18"/>
        </w:rPr>
      </w:pPr>
    </w:p>
    <w:p w14:paraId="0862A52D" w14:textId="77777777" w:rsidR="00652CAD" w:rsidRDefault="00652CAD" w:rsidP="00652CAD">
      <w:pPr>
        <w:numPr>
          <w:ilvl w:val="0"/>
          <w:numId w:val="10"/>
        </w:numPr>
        <w:tabs>
          <w:tab w:val="left" w:pos="426"/>
        </w:tabs>
        <w:spacing w:after="160" w:line="252" w:lineRule="auto"/>
        <w:jc w:val="both"/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 xml:space="preserve">Sposób i okres udostępnienia Wykonawcy i wykorzystania przez niego zasobów </w:t>
      </w:r>
    </w:p>
    <w:p w14:paraId="4B6765F8" w14:textId="77777777" w:rsidR="00652CAD" w:rsidRDefault="00652CAD" w:rsidP="00652CAD">
      <w:pPr>
        <w:spacing w:before="40" w:after="40" w:line="252" w:lineRule="auto"/>
        <w:ind w:left="426"/>
        <w:jc w:val="both"/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8BFC4E4" w14:textId="77777777" w:rsidR="00652CAD" w:rsidRDefault="00652CAD" w:rsidP="00652CAD">
      <w:pPr>
        <w:spacing w:after="160" w:line="252" w:lineRule="auto"/>
        <w:jc w:val="center"/>
        <w:rPr>
          <w:rFonts w:ascii="Arial" w:hAnsi="Arial" w:cs="Arial"/>
          <w:i/>
          <w:sz w:val="14"/>
          <w:szCs w:val="16"/>
        </w:rPr>
      </w:pPr>
      <w:r>
        <w:rPr>
          <w:rFonts w:ascii="Arial" w:hAnsi="Arial" w:cs="Arial"/>
          <w:i/>
          <w:sz w:val="14"/>
          <w:szCs w:val="16"/>
        </w:rPr>
        <w:t>(wymienić czynności i okres ich wykonywania)</w:t>
      </w:r>
    </w:p>
    <w:p w14:paraId="4FF14AF3" w14:textId="77777777" w:rsidR="00652CAD" w:rsidRDefault="00652CAD" w:rsidP="00652CAD">
      <w:pPr>
        <w:spacing w:after="160" w:line="252" w:lineRule="auto"/>
        <w:jc w:val="center"/>
        <w:rPr>
          <w:rFonts w:ascii="Arial" w:hAnsi="Arial" w:cs="Arial"/>
          <w:sz w:val="16"/>
          <w:szCs w:val="18"/>
        </w:rPr>
      </w:pPr>
    </w:p>
    <w:p w14:paraId="76D52A3C" w14:textId="77777777" w:rsidR="00652CAD" w:rsidRDefault="00652CAD" w:rsidP="00652CAD">
      <w:pPr>
        <w:numPr>
          <w:ilvl w:val="0"/>
          <w:numId w:val="10"/>
        </w:numPr>
        <w:tabs>
          <w:tab w:val="left" w:pos="426"/>
        </w:tabs>
        <w:spacing w:before="40" w:after="40" w:line="252" w:lineRule="auto"/>
        <w:jc w:val="both"/>
        <w:rPr>
          <w:rFonts w:ascii="Arial" w:hAnsi="Arial" w:cs="Arial"/>
          <w:b/>
          <w:sz w:val="16"/>
          <w:szCs w:val="18"/>
        </w:rPr>
      </w:pPr>
      <w:r>
        <w:rPr>
          <w:rFonts w:ascii="Arial" w:hAnsi="Arial" w:cs="Arial"/>
          <w:b/>
          <w:sz w:val="16"/>
          <w:szCs w:val="18"/>
        </w:rPr>
        <w:t xml:space="preserve">Oświadczamy, iż w odniesieniu do warunków udziału w postępowaniu dotyczących wymaganych zdolności (tj. wykształcenia, kwalifikacji zawodowych lub doświadczenia), zrealizujemy </w:t>
      </w:r>
      <w:r>
        <w:rPr>
          <w:rFonts w:ascii="Arial" w:hAnsi="Arial" w:cs="Arial"/>
          <w:b/>
          <w:sz w:val="16"/>
          <w:szCs w:val="18"/>
          <w:u w:val="single"/>
        </w:rPr>
        <w:t>następującym zakres robót:</w:t>
      </w:r>
    </w:p>
    <w:p w14:paraId="6AC23774" w14:textId="77777777" w:rsidR="00652CAD" w:rsidRDefault="00652CAD" w:rsidP="00652CAD">
      <w:pPr>
        <w:spacing w:before="40" w:after="40" w:line="252" w:lineRule="auto"/>
        <w:ind w:left="1440"/>
        <w:jc w:val="both"/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          </w:t>
      </w:r>
    </w:p>
    <w:p w14:paraId="37D6607E" w14:textId="77777777" w:rsidR="00652CAD" w:rsidRDefault="00652CAD" w:rsidP="00652CAD">
      <w:pPr>
        <w:spacing w:before="40" w:after="40" w:line="252" w:lineRule="auto"/>
        <w:ind w:left="1440"/>
        <w:jc w:val="center"/>
        <w:rPr>
          <w:rFonts w:ascii="Arial" w:hAnsi="Arial" w:cs="Arial"/>
          <w:i/>
          <w:sz w:val="14"/>
          <w:szCs w:val="16"/>
        </w:rPr>
      </w:pPr>
      <w:r>
        <w:rPr>
          <w:rFonts w:ascii="Arial" w:hAnsi="Arial" w:cs="Arial"/>
          <w:i/>
          <w:sz w:val="14"/>
          <w:szCs w:val="16"/>
        </w:rPr>
        <w:t>(wymienić zakres/element przedmiotu zamówienia)</w:t>
      </w:r>
    </w:p>
    <w:p w14:paraId="36408536" w14:textId="77777777" w:rsidR="00652CAD" w:rsidRDefault="00652CAD" w:rsidP="00652CAD">
      <w:pPr>
        <w:tabs>
          <w:tab w:val="left" w:pos="426"/>
        </w:tabs>
        <w:spacing w:before="40" w:after="40" w:line="252" w:lineRule="auto"/>
        <w:ind w:left="1440"/>
        <w:jc w:val="both"/>
        <w:rPr>
          <w:rFonts w:ascii="Arial" w:hAnsi="Arial" w:cs="Arial"/>
          <w:b/>
          <w:sz w:val="16"/>
          <w:szCs w:val="18"/>
        </w:rPr>
      </w:pPr>
    </w:p>
    <w:p w14:paraId="64432E60" w14:textId="77777777" w:rsidR="00652CAD" w:rsidRDefault="00652CAD" w:rsidP="00652CAD">
      <w:pPr>
        <w:spacing w:before="40" w:after="40"/>
        <w:jc w:val="both"/>
        <w:rPr>
          <w:rFonts w:ascii="Arial" w:hAnsi="Arial" w:cs="Arial"/>
          <w:b/>
          <w:sz w:val="16"/>
          <w:szCs w:val="18"/>
        </w:rPr>
      </w:pPr>
    </w:p>
    <w:p w14:paraId="0056F6D7" w14:textId="77777777" w:rsidR="00652CAD" w:rsidRDefault="00652CAD" w:rsidP="00652CAD">
      <w:pPr>
        <w:jc w:val="both"/>
        <w:rPr>
          <w:rFonts w:ascii="Arial" w:hAnsi="Arial" w:cs="Arial"/>
          <w:b/>
          <w:sz w:val="16"/>
          <w:szCs w:val="18"/>
        </w:rPr>
      </w:pPr>
      <w:r>
        <w:rPr>
          <w:rFonts w:ascii="Arial" w:hAnsi="Arial" w:cs="Arial"/>
          <w:b/>
          <w:sz w:val="16"/>
          <w:szCs w:val="18"/>
        </w:rPr>
        <w:t>PODPIS(Y):</w:t>
      </w:r>
    </w:p>
    <w:p w14:paraId="2348410B" w14:textId="77777777" w:rsidR="00652CAD" w:rsidRDefault="00652CAD" w:rsidP="00652CAD">
      <w:pPr>
        <w:ind w:firstLine="709"/>
        <w:jc w:val="both"/>
        <w:rPr>
          <w:rFonts w:ascii="Arial" w:hAnsi="Arial" w:cs="Arial"/>
          <w:b/>
          <w:sz w:val="16"/>
          <w:szCs w:val="18"/>
        </w:rPr>
      </w:pPr>
    </w:p>
    <w:p w14:paraId="25F3F98C" w14:textId="77777777" w:rsidR="00652CAD" w:rsidRDefault="00652CAD" w:rsidP="00652CAD">
      <w:pPr>
        <w:rPr>
          <w:rFonts w:ascii="Arial" w:hAnsi="Arial" w:cs="Arial"/>
          <w:sz w:val="16"/>
          <w:szCs w:val="18"/>
        </w:rPr>
      </w:pPr>
    </w:p>
    <w:p w14:paraId="1BB93AB7" w14:textId="77777777" w:rsidR="00652CAD" w:rsidRDefault="00652CAD" w:rsidP="00652CAD">
      <w:pPr>
        <w:rPr>
          <w:rFonts w:ascii="Arial" w:hAnsi="Arial" w:cs="Arial"/>
          <w:sz w:val="16"/>
          <w:szCs w:val="18"/>
        </w:rPr>
      </w:pPr>
    </w:p>
    <w:p w14:paraId="2C0E4391" w14:textId="77777777" w:rsidR="00652CAD" w:rsidRDefault="00652CAD" w:rsidP="00652CAD">
      <w:pPr>
        <w:rPr>
          <w:rFonts w:ascii="Arial" w:hAnsi="Arial" w:cs="Arial"/>
          <w:sz w:val="16"/>
          <w:szCs w:val="18"/>
        </w:rPr>
      </w:pPr>
    </w:p>
    <w:p w14:paraId="3A42D749" w14:textId="77777777" w:rsidR="00652CAD" w:rsidRDefault="00652CAD" w:rsidP="00652CAD">
      <w:pPr>
        <w:rPr>
          <w:rFonts w:ascii="Arial" w:hAnsi="Arial" w:cs="Arial"/>
          <w:sz w:val="16"/>
          <w:szCs w:val="18"/>
        </w:rPr>
      </w:pPr>
    </w:p>
    <w:p w14:paraId="3149DB8B" w14:textId="77777777" w:rsidR="00652CAD" w:rsidRDefault="00652CAD" w:rsidP="00652CAD">
      <w:pPr>
        <w:rPr>
          <w:rFonts w:ascii="Arial" w:hAnsi="Arial" w:cs="Arial"/>
          <w:sz w:val="16"/>
          <w:szCs w:val="18"/>
        </w:rPr>
      </w:pPr>
    </w:p>
    <w:p w14:paraId="79783D08" w14:textId="77777777" w:rsidR="00652CAD" w:rsidRDefault="00652CAD" w:rsidP="00652CAD">
      <w:pPr>
        <w:rPr>
          <w:rFonts w:ascii="Arial" w:hAnsi="Arial" w:cs="Arial"/>
          <w:sz w:val="16"/>
          <w:szCs w:val="18"/>
        </w:rPr>
      </w:pPr>
    </w:p>
    <w:p w14:paraId="14CA5E6F" w14:textId="77777777" w:rsidR="00652CAD" w:rsidRDefault="00652CAD" w:rsidP="00652CAD">
      <w:pPr>
        <w:rPr>
          <w:rFonts w:ascii="Arial" w:hAnsi="Arial" w:cs="Arial"/>
          <w:sz w:val="16"/>
          <w:szCs w:val="18"/>
        </w:rPr>
      </w:pPr>
    </w:p>
    <w:p w14:paraId="32958BFC" w14:textId="77777777" w:rsidR="00652CAD" w:rsidRDefault="00652CAD" w:rsidP="00652CAD">
      <w:pPr>
        <w:rPr>
          <w:rFonts w:ascii="Arial" w:hAnsi="Arial" w:cs="Arial"/>
          <w:sz w:val="16"/>
          <w:szCs w:val="18"/>
        </w:rPr>
      </w:pPr>
    </w:p>
    <w:p w14:paraId="2E281D36" w14:textId="77777777" w:rsidR="00652CAD" w:rsidRDefault="00652CAD" w:rsidP="00652CAD">
      <w:pPr>
        <w:rPr>
          <w:rFonts w:ascii="Arial" w:hAnsi="Arial" w:cs="Arial"/>
          <w:sz w:val="16"/>
          <w:szCs w:val="18"/>
        </w:rPr>
      </w:pPr>
    </w:p>
    <w:p w14:paraId="53F57237" w14:textId="77777777" w:rsidR="00652CAD" w:rsidRDefault="00652CAD" w:rsidP="00652CAD">
      <w:pPr>
        <w:rPr>
          <w:rFonts w:ascii="Tahoma" w:hAnsi="Tahoma" w:cs="Tahoma"/>
          <w:sz w:val="16"/>
          <w:szCs w:val="18"/>
        </w:rPr>
      </w:pPr>
    </w:p>
    <w:p w14:paraId="0A2B7A68" w14:textId="77777777" w:rsidR="00652CAD" w:rsidRDefault="00652CAD" w:rsidP="00652CAD">
      <w:pPr>
        <w:rPr>
          <w:rFonts w:ascii="Tahoma" w:hAnsi="Tahoma" w:cs="Tahoma"/>
          <w:sz w:val="16"/>
          <w:szCs w:val="18"/>
        </w:rPr>
      </w:pPr>
    </w:p>
    <w:p w14:paraId="410393C4" w14:textId="77777777" w:rsidR="00652CAD" w:rsidRDefault="00652CAD" w:rsidP="00652CAD">
      <w:pPr>
        <w:rPr>
          <w:rFonts w:ascii="Tahoma" w:hAnsi="Tahoma" w:cs="Tahoma"/>
          <w:sz w:val="16"/>
          <w:szCs w:val="18"/>
        </w:rPr>
      </w:pPr>
    </w:p>
    <w:p w14:paraId="41489195" w14:textId="77777777" w:rsidR="00652CAD" w:rsidRDefault="00652CAD" w:rsidP="00652CAD">
      <w:pPr>
        <w:rPr>
          <w:rFonts w:ascii="Tahoma" w:hAnsi="Tahoma" w:cs="Tahoma"/>
          <w:sz w:val="16"/>
          <w:szCs w:val="18"/>
        </w:rPr>
      </w:pPr>
    </w:p>
    <w:p w14:paraId="1805D0A1" w14:textId="77777777" w:rsidR="00652CAD" w:rsidRDefault="00652CAD" w:rsidP="00652CAD">
      <w:pPr>
        <w:rPr>
          <w:rFonts w:ascii="Tahoma" w:hAnsi="Tahoma" w:cs="Tahoma"/>
          <w:sz w:val="16"/>
          <w:szCs w:val="18"/>
        </w:rPr>
      </w:pPr>
    </w:p>
    <w:p w14:paraId="32217F9D" w14:textId="77777777" w:rsidR="00652CAD" w:rsidRDefault="00652CAD" w:rsidP="00652CAD">
      <w:pPr>
        <w:rPr>
          <w:rFonts w:ascii="Tahoma" w:hAnsi="Tahoma" w:cs="Tahoma"/>
          <w:sz w:val="16"/>
          <w:szCs w:val="18"/>
        </w:rPr>
      </w:pPr>
    </w:p>
    <w:p w14:paraId="4A297CAE" w14:textId="77777777" w:rsidR="00652CAD" w:rsidRDefault="00652CAD" w:rsidP="00652CAD">
      <w:pPr>
        <w:rPr>
          <w:rFonts w:ascii="Tahoma" w:hAnsi="Tahoma" w:cs="Tahoma"/>
          <w:sz w:val="16"/>
          <w:szCs w:val="18"/>
        </w:rPr>
      </w:pPr>
    </w:p>
    <w:p w14:paraId="34A10677" w14:textId="77777777" w:rsidR="00652CAD" w:rsidRDefault="00652CAD" w:rsidP="00652CAD">
      <w:pPr>
        <w:rPr>
          <w:rFonts w:ascii="Tahoma" w:hAnsi="Tahoma" w:cs="Tahoma"/>
          <w:sz w:val="16"/>
          <w:szCs w:val="18"/>
        </w:rPr>
      </w:pPr>
    </w:p>
    <w:p w14:paraId="2081C23F" w14:textId="77777777" w:rsidR="00652CAD" w:rsidRDefault="00652CAD" w:rsidP="00652CAD">
      <w:pPr>
        <w:rPr>
          <w:rFonts w:ascii="Tahoma" w:hAnsi="Tahoma" w:cs="Tahoma"/>
          <w:sz w:val="16"/>
          <w:szCs w:val="18"/>
        </w:rPr>
      </w:pPr>
    </w:p>
    <w:p w14:paraId="2D05BB83" w14:textId="77777777" w:rsidR="00652CAD" w:rsidRDefault="00652CAD" w:rsidP="00652CAD">
      <w:pPr>
        <w:rPr>
          <w:rFonts w:ascii="Tahoma" w:hAnsi="Tahoma" w:cs="Tahoma"/>
          <w:sz w:val="16"/>
          <w:szCs w:val="18"/>
        </w:rPr>
      </w:pPr>
      <w:r>
        <w:rPr>
          <w:rFonts w:ascii="Tahoma" w:hAnsi="Tahoma" w:cs="Tahoma"/>
          <w:sz w:val="16"/>
          <w:szCs w:val="18"/>
        </w:rPr>
        <w:br w:type="page"/>
      </w:r>
    </w:p>
    <w:p w14:paraId="4FF75526" w14:textId="77777777" w:rsidR="00652CAD" w:rsidRDefault="00652CAD" w:rsidP="00652CAD">
      <w:pPr>
        <w:spacing w:before="60" w:after="6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lastRenderedPageBreak/>
        <w:t>Załącznik nr 4 –</w:t>
      </w:r>
      <w:r>
        <w:rPr>
          <w:rFonts w:ascii="Tahoma" w:hAnsi="Tahoma" w:cs="Tahoma"/>
          <w:b/>
          <w:sz w:val="18"/>
          <w:szCs w:val="18"/>
        </w:rPr>
        <w:t xml:space="preserve"> Oświadczenie o braku przynależności albo o przynależności do tej samej grupy kapitałowej</w:t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b/>
          <w:sz w:val="18"/>
          <w:szCs w:val="18"/>
        </w:rPr>
        <w:t xml:space="preserve">o której mowa w art. 108 ust. 1 pkt 5 ustawy </w:t>
      </w:r>
      <w:proofErr w:type="spellStart"/>
      <w:r>
        <w:rPr>
          <w:rFonts w:ascii="Tahoma" w:hAnsi="Tahoma" w:cs="Tahoma"/>
          <w:b/>
          <w:sz w:val="18"/>
          <w:szCs w:val="18"/>
        </w:rPr>
        <w:t>Pzp</w:t>
      </w:r>
      <w:proofErr w:type="spellEnd"/>
      <w:r>
        <w:rPr>
          <w:rFonts w:ascii="Tahoma" w:hAnsi="Tahoma" w:cs="Tahoma"/>
          <w:sz w:val="18"/>
          <w:szCs w:val="18"/>
        </w:rPr>
        <w:t xml:space="preserve"> (nie wymagany na etapie składania ofert)</w:t>
      </w:r>
      <w:r>
        <w:rPr>
          <w:rFonts w:ascii="Tahoma" w:hAnsi="Tahoma" w:cs="Tahoma"/>
          <w:b/>
          <w:color w:val="0000FF"/>
          <w:sz w:val="18"/>
          <w:szCs w:val="18"/>
        </w:rPr>
        <w:t xml:space="preserve">. </w:t>
      </w:r>
    </w:p>
    <w:p w14:paraId="5E8A745C" w14:textId="77777777" w:rsidR="00652CAD" w:rsidRDefault="00652CAD" w:rsidP="00652CAD">
      <w:pPr>
        <w:spacing w:before="60" w:after="60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 przypadku Wykonawców wspólnie ubiegających się o udzielenie zamówienia każdy składa niniejszą informację.</w:t>
      </w:r>
    </w:p>
    <w:p w14:paraId="009EDA4C" w14:textId="77777777" w:rsidR="00652CAD" w:rsidRDefault="00652CAD" w:rsidP="00652CAD">
      <w:pPr>
        <w:spacing w:before="60" w:after="60"/>
        <w:rPr>
          <w:rFonts w:ascii="Tahoma" w:hAnsi="Tahoma" w:cs="Tahoma"/>
          <w:sz w:val="18"/>
          <w:szCs w:val="18"/>
        </w:rPr>
      </w:pPr>
    </w:p>
    <w:p w14:paraId="69294629" w14:textId="77777777" w:rsidR="00652CAD" w:rsidRDefault="00652CAD" w:rsidP="00652CAD">
      <w:pPr>
        <w:spacing w:before="60" w:after="60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WYKONAWCA: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"/>
        <w:gridCol w:w="5133"/>
        <w:gridCol w:w="3489"/>
      </w:tblGrid>
      <w:tr w:rsidR="00652CAD" w14:paraId="3AC82D69" w14:textId="77777777" w:rsidTr="00652CAD">
        <w:trPr>
          <w:trHeight w:val="462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587B5" w14:textId="77777777" w:rsidR="00652CAD" w:rsidRDefault="00652CAD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lp.</w:t>
            </w: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416E1" w14:textId="77777777" w:rsidR="00652CAD" w:rsidRDefault="00652CAD">
            <w:pPr>
              <w:spacing w:before="60" w:after="6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Nazwa(y) Wykonawcy(ów)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E6D68" w14:textId="77777777" w:rsidR="00652CAD" w:rsidRDefault="00652CAD">
            <w:pPr>
              <w:spacing w:before="60" w:after="6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Adres(y) Wykonawcy(ów)</w:t>
            </w:r>
          </w:p>
        </w:tc>
      </w:tr>
      <w:tr w:rsidR="00652CAD" w14:paraId="21910417" w14:textId="77777777" w:rsidTr="00652CAD">
        <w:trPr>
          <w:trHeight w:val="36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2EE16" w14:textId="77777777" w:rsidR="00652CAD" w:rsidRDefault="00652CAD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48CC6" w14:textId="77777777" w:rsidR="00652CAD" w:rsidRDefault="00652CAD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9460D" w14:textId="77777777" w:rsidR="00652CAD" w:rsidRDefault="00652CAD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652CAD" w14:paraId="7C226D6E" w14:textId="77777777" w:rsidTr="00652CAD">
        <w:trPr>
          <w:trHeight w:val="453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6B601" w14:textId="77777777" w:rsidR="00652CAD" w:rsidRDefault="00652CAD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1386D" w14:textId="77777777" w:rsidR="00652CAD" w:rsidRDefault="00652CAD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E954D" w14:textId="77777777" w:rsidR="00652CAD" w:rsidRDefault="00652CAD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</w:tbl>
    <w:p w14:paraId="4FCD1995" w14:textId="77777777" w:rsidR="00652CAD" w:rsidRDefault="00652CAD" w:rsidP="00652CAD">
      <w:pPr>
        <w:spacing w:line="360" w:lineRule="auto"/>
        <w:jc w:val="center"/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>Modernizacja trzech lokali mieszkalnych w budynku przy ul. Skarbowej 1 wraz z przebudową dachu</w:t>
      </w:r>
    </w:p>
    <w:p w14:paraId="0A5B5674" w14:textId="77777777" w:rsidR="00652CAD" w:rsidRDefault="00652CAD" w:rsidP="00652CAD">
      <w:pPr>
        <w:autoSpaceDE w:val="0"/>
        <w:autoSpaceDN w:val="0"/>
        <w:spacing w:before="60" w:after="6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Oświadczam(y), że:</w:t>
      </w:r>
    </w:p>
    <w:p w14:paraId="6D105423" w14:textId="77777777" w:rsidR="00652CAD" w:rsidRDefault="00652CAD" w:rsidP="00652CAD">
      <w:pPr>
        <w:numPr>
          <w:ilvl w:val="0"/>
          <w:numId w:val="11"/>
        </w:numPr>
        <w:tabs>
          <w:tab w:val="left" w:pos="0"/>
        </w:tabs>
        <w:autoSpaceDE w:val="0"/>
        <w:autoSpaceDN w:val="0"/>
        <w:spacing w:before="60" w:after="60" w:line="256" w:lineRule="auto"/>
        <w:jc w:val="both"/>
        <w:rPr>
          <w:rFonts w:ascii="Tahoma" w:hAnsi="Tahoma" w:cs="Tahoma"/>
          <w:sz w:val="18"/>
          <w:szCs w:val="18"/>
        </w:rPr>
      </w:pPr>
      <w:r>
        <w:fldChar w:fldCharType="begin">
          <w:ffData>
            <w:name w:val="Wybór3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Tahoma" w:hAnsi="Tahoma" w:cs="Tahoma"/>
          <w:b/>
          <w:sz w:val="18"/>
          <w:szCs w:val="18"/>
        </w:rP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Tahoma" w:hAnsi="Tahoma" w:cs="Tahoma"/>
          <w:b/>
          <w:sz w:val="18"/>
          <w:szCs w:val="18"/>
        </w:rPr>
        <w:t xml:space="preserve"> nie należę(my) do tej samej grupy kapitałowej </w:t>
      </w:r>
      <w:r>
        <w:rPr>
          <w:rFonts w:ascii="Tahoma" w:hAnsi="Tahoma" w:cs="Tahoma"/>
          <w:sz w:val="18"/>
          <w:szCs w:val="18"/>
        </w:rPr>
        <w:t>*</w:t>
      </w:r>
    </w:p>
    <w:p w14:paraId="2678C52B" w14:textId="77777777" w:rsidR="00652CAD" w:rsidRDefault="00652CAD" w:rsidP="00652CAD">
      <w:pPr>
        <w:tabs>
          <w:tab w:val="left" w:pos="0"/>
        </w:tabs>
        <w:spacing w:before="60" w:after="6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7"/>
          <w:szCs w:val="17"/>
        </w:rPr>
        <w:t xml:space="preserve">w rozumieniu ustawy z dnia 16 lutego 2007r. o ochronie konkurencji i konsumentów </w:t>
      </w:r>
      <w:r>
        <w:rPr>
          <w:rFonts w:ascii="Tahoma" w:hAnsi="Tahoma" w:cs="Tahoma"/>
          <w:b/>
          <w:sz w:val="18"/>
          <w:szCs w:val="18"/>
        </w:rPr>
        <w:t>z żadnym Wykonawcą, który złożył ofertę w niniejszym postępowaniu</w:t>
      </w:r>
      <w:r>
        <w:rPr>
          <w:rFonts w:ascii="Tahoma" w:hAnsi="Tahoma" w:cs="Tahoma"/>
          <w:sz w:val="18"/>
          <w:szCs w:val="18"/>
        </w:rPr>
        <w:t>,</w:t>
      </w:r>
    </w:p>
    <w:p w14:paraId="0230BF3E" w14:textId="77777777" w:rsidR="00652CAD" w:rsidRDefault="00652CAD" w:rsidP="00652CAD">
      <w:pPr>
        <w:tabs>
          <w:tab w:val="left" w:pos="0"/>
        </w:tabs>
        <w:autoSpaceDE w:val="0"/>
        <w:autoSpaceDN w:val="0"/>
        <w:spacing w:before="60" w:after="60"/>
        <w:rPr>
          <w:rFonts w:ascii="Tahoma" w:hAnsi="Tahoma" w:cs="Tahoma"/>
          <w:sz w:val="18"/>
          <w:szCs w:val="18"/>
        </w:rPr>
      </w:pPr>
      <w:r>
        <w:fldChar w:fldCharType="begin">
          <w:ffData>
            <w:name w:val="Wybór3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Tahoma" w:hAnsi="Tahoma" w:cs="Tahoma"/>
          <w:b/>
          <w:sz w:val="18"/>
          <w:szCs w:val="18"/>
        </w:rP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Tahoma" w:hAnsi="Tahoma" w:cs="Tahoma"/>
          <w:b/>
          <w:sz w:val="18"/>
          <w:szCs w:val="18"/>
        </w:rPr>
        <w:t xml:space="preserve"> należę(my) do tej samej grupy kapitałowej</w:t>
      </w:r>
      <w:r>
        <w:rPr>
          <w:rFonts w:ascii="Tahoma" w:hAnsi="Tahoma" w:cs="Tahoma"/>
          <w:sz w:val="18"/>
          <w:szCs w:val="18"/>
        </w:rPr>
        <w:t>*</w:t>
      </w:r>
    </w:p>
    <w:p w14:paraId="23255EFA" w14:textId="77777777" w:rsidR="00652CAD" w:rsidRDefault="00652CAD" w:rsidP="00652CAD">
      <w:pPr>
        <w:tabs>
          <w:tab w:val="left" w:pos="0"/>
        </w:tabs>
        <w:spacing w:before="60" w:after="60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sz w:val="17"/>
          <w:szCs w:val="17"/>
        </w:rPr>
        <w:t xml:space="preserve">w rozumieniu ustawy z dnia 16 lutego 2007r. o ochronie konkurencji i konsumentów </w:t>
      </w:r>
      <w:r>
        <w:rPr>
          <w:rFonts w:ascii="Tahoma" w:hAnsi="Tahoma" w:cs="Tahoma"/>
          <w:b/>
          <w:sz w:val="18"/>
          <w:szCs w:val="18"/>
        </w:rPr>
        <w:t xml:space="preserve">z następującymi wykonawcami, którzy złożyli ofertę w przedmiotowym postępowaniu: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072"/>
      </w:tblGrid>
      <w:tr w:rsidR="00652CAD" w14:paraId="4399A089" w14:textId="77777777" w:rsidTr="00652CAD">
        <w:trPr>
          <w:trHeight w:val="550"/>
        </w:trPr>
        <w:tc>
          <w:tcPr>
            <w:tcW w:w="5000" w:type="pct"/>
          </w:tcPr>
          <w:p w14:paraId="6BB9722A" w14:textId="77777777" w:rsidR="00652CAD" w:rsidRDefault="00652CAD">
            <w:pPr>
              <w:spacing w:before="60" w:after="60"/>
              <w:jc w:val="center"/>
              <w:rPr>
                <w:rFonts w:ascii="Tahoma" w:hAnsi="Tahoma" w:cs="Tahoma"/>
                <w:b/>
                <w:sz w:val="16"/>
                <w:szCs w:val="18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102"/>
              <w:gridCol w:w="3556"/>
              <w:gridCol w:w="4188"/>
            </w:tblGrid>
            <w:tr w:rsidR="00652CAD" w14:paraId="08344BAD" w14:textId="77777777">
              <w:trPr>
                <w:trHeight w:val="326"/>
              </w:trPr>
              <w:tc>
                <w:tcPr>
                  <w:tcW w:w="6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45DA1D4" w14:textId="77777777" w:rsidR="00652CAD" w:rsidRDefault="00652CAD">
                  <w:pPr>
                    <w:spacing w:before="60" w:after="60"/>
                    <w:jc w:val="center"/>
                    <w:rPr>
                      <w:rFonts w:ascii="Tahoma" w:hAnsi="Tahoma" w:cs="Tahoma"/>
                      <w:sz w:val="16"/>
                      <w:szCs w:val="18"/>
                    </w:rPr>
                  </w:pPr>
                  <w:r>
                    <w:rPr>
                      <w:rFonts w:ascii="Tahoma" w:hAnsi="Tahoma" w:cs="Tahoma"/>
                      <w:sz w:val="16"/>
                      <w:szCs w:val="18"/>
                    </w:rPr>
                    <w:t>lp.</w:t>
                  </w:r>
                </w:p>
              </w:tc>
              <w:tc>
                <w:tcPr>
                  <w:tcW w:w="20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716237F" w14:textId="77777777" w:rsidR="00652CAD" w:rsidRDefault="00652CAD">
                  <w:pPr>
                    <w:spacing w:before="60" w:after="60"/>
                    <w:jc w:val="center"/>
                    <w:rPr>
                      <w:rFonts w:ascii="Tahoma" w:hAnsi="Tahoma" w:cs="Tahoma"/>
                      <w:sz w:val="16"/>
                      <w:szCs w:val="18"/>
                    </w:rPr>
                  </w:pPr>
                  <w:r>
                    <w:rPr>
                      <w:rFonts w:ascii="Tahoma" w:hAnsi="Tahoma" w:cs="Tahoma"/>
                      <w:sz w:val="16"/>
                      <w:szCs w:val="18"/>
                    </w:rPr>
                    <w:t>Nazwa podmiotu</w:t>
                  </w:r>
                </w:p>
              </w:tc>
              <w:tc>
                <w:tcPr>
                  <w:tcW w:w="23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75CA50B" w14:textId="77777777" w:rsidR="00652CAD" w:rsidRDefault="00652CAD">
                  <w:pPr>
                    <w:spacing w:before="60" w:after="60"/>
                    <w:jc w:val="center"/>
                    <w:rPr>
                      <w:rFonts w:ascii="Tahoma" w:hAnsi="Tahoma" w:cs="Tahoma"/>
                      <w:sz w:val="16"/>
                      <w:szCs w:val="18"/>
                    </w:rPr>
                  </w:pPr>
                  <w:r>
                    <w:rPr>
                      <w:rFonts w:ascii="Tahoma" w:hAnsi="Tahoma" w:cs="Tahoma"/>
                      <w:sz w:val="16"/>
                      <w:szCs w:val="18"/>
                    </w:rPr>
                    <w:t>Siedziba (adres)</w:t>
                  </w:r>
                </w:p>
              </w:tc>
            </w:tr>
            <w:tr w:rsidR="00652CAD" w14:paraId="2AA94063" w14:textId="77777777">
              <w:tc>
                <w:tcPr>
                  <w:tcW w:w="6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947D38F" w14:textId="77777777" w:rsidR="00652CAD" w:rsidRDefault="00652CAD">
                  <w:pPr>
                    <w:spacing w:before="60" w:after="60"/>
                    <w:rPr>
                      <w:rFonts w:ascii="Tahoma" w:hAnsi="Tahoma" w:cs="Tahoma"/>
                      <w:sz w:val="16"/>
                      <w:szCs w:val="18"/>
                    </w:rPr>
                  </w:pPr>
                  <w:r>
                    <w:rPr>
                      <w:rFonts w:ascii="Tahoma" w:hAnsi="Tahoma" w:cs="Tahoma"/>
                      <w:sz w:val="16"/>
                      <w:szCs w:val="18"/>
                    </w:rPr>
                    <w:t>1</w:t>
                  </w:r>
                </w:p>
              </w:tc>
              <w:tc>
                <w:tcPr>
                  <w:tcW w:w="20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38BF921" w14:textId="77777777" w:rsidR="00652CAD" w:rsidRDefault="00652CAD">
                  <w:pPr>
                    <w:spacing w:before="60" w:after="60"/>
                    <w:rPr>
                      <w:rFonts w:ascii="Tahoma" w:hAnsi="Tahoma" w:cs="Tahoma"/>
                      <w:b/>
                      <w:sz w:val="16"/>
                      <w:szCs w:val="18"/>
                    </w:rPr>
                  </w:pPr>
                  <w:r>
                    <w:rPr>
                      <w:rFonts w:ascii="Tahoma" w:hAnsi="Tahoma" w:cs="Tahoma"/>
                      <w:b/>
                      <w:sz w:val="16"/>
                      <w:szCs w:val="18"/>
                    </w:rPr>
                    <w:t>.</w:t>
                  </w:r>
                </w:p>
              </w:tc>
              <w:tc>
                <w:tcPr>
                  <w:tcW w:w="23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E13B36" w14:textId="77777777" w:rsidR="00652CAD" w:rsidRDefault="00652CAD">
                  <w:pPr>
                    <w:spacing w:before="60" w:after="60"/>
                    <w:rPr>
                      <w:rFonts w:ascii="Tahoma" w:hAnsi="Tahoma" w:cs="Tahoma"/>
                      <w:b/>
                      <w:sz w:val="16"/>
                      <w:szCs w:val="18"/>
                    </w:rPr>
                  </w:pPr>
                </w:p>
              </w:tc>
            </w:tr>
          </w:tbl>
          <w:p w14:paraId="3A17F187" w14:textId="77777777" w:rsidR="00652CAD" w:rsidRDefault="00652CAD">
            <w:pPr>
              <w:spacing w:before="60" w:after="60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6"/>
                <w:szCs w:val="21"/>
              </w:rPr>
              <w:t>Wraz ze złożeniem oświadczenia, w którym Wykonawca informuje o przynależności do tej samej grupy kapitałowej, Wykonawca składa dokumenty lub informację potwierdzające przygotowanie oferty niezależnie od innego wykonawcy należącego do tej samej grupy kapitałowej.</w:t>
            </w:r>
          </w:p>
        </w:tc>
      </w:tr>
    </w:tbl>
    <w:p w14:paraId="77B06F19" w14:textId="77777777" w:rsidR="00652CAD" w:rsidRDefault="00652CAD" w:rsidP="00652CAD">
      <w:pPr>
        <w:spacing w:before="60" w:after="60"/>
        <w:rPr>
          <w:rFonts w:ascii="Tahoma" w:hAnsi="Tahoma" w:cs="Tahoma"/>
          <w:b/>
          <w:sz w:val="16"/>
          <w:szCs w:val="18"/>
        </w:rPr>
      </w:pPr>
      <w:r>
        <w:rPr>
          <w:rFonts w:ascii="Tahoma" w:hAnsi="Tahoma" w:cs="Tahoma"/>
          <w:b/>
          <w:sz w:val="16"/>
          <w:szCs w:val="18"/>
        </w:rPr>
        <w:t>PODPIS(Y):</w:t>
      </w:r>
    </w:p>
    <w:p w14:paraId="46A30F4A" w14:textId="77777777" w:rsidR="00652CAD" w:rsidRDefault="00652CAD" w:rsidP="00652CAD">
      <w:pPr>
        <w:rPr>
          <w:rFonts w:ascii="Tahoma" w:hAnsi="Tahoma" w:cs="Tahoma"/>
          <w:sz w:val="16"/>
          <w:szCs w:val="18"/>
        </w:rPr>
      </w:pPr>
    </w:p>
    <w:p w14:paraId="788E5170" w14:textId="77777777" w:rsidR="00652CAD" w:rsidRDefault="00652CAD" w:rsidP="00652CAD">
      <w:pPr>
        <w:rPr>
          <w:rFonts w:ascii="Tahoma" w:hAnsi="Tahoma" w:cs="Tahoma"/>
          <w:sz w:val="16"/>
          <w:szCs w:val="18"/>
        </w:rPr>
      </w:pPr>
    </w:p>
    <w:p w14:paraId="06D72170" w14:textId="77777777" w:rsidR="00652CAD" w:rsidRDefault="00652CAD" w:rsidP="00652CAD">
      <w:pPr>
        <w:rPr>
          <w:rFonts w:ascii="Tahoma" w:hAnsi="Tahoma" w:cs="Tahoma"/>
          <w:sz w:val="16"/>
          <w:szCs w:val="18"/>
        </w:rPr>
      </w:pPr>
    </w:p>
    <w:p w14:paraId="062A80F6" w14:textId="77777777" w:rsidR="00652CAD" w:rsidRDefault="00652CAD" w:rsidP="00652CAD">
      <w:pPr>
        <w:rPr>
          <w:rFonts w:ascii="Tahoma" w:hAnsi="Tahoma" w:cs="Tahoma"/>
          <w:sz w:val="16"/>
          <w:szCs w:val="18"/>
        </w:rPr>
      </w:pPr>
    </w:p>
    <w:p w14:paraId="27A2047B" w14:textId="77777777" w:rsidR="00652CAD" w:rsidRDefault="00652CAD" w:rsidP="00652CAD">
      <w:pPr>
        <w:rPr>
          <w:rFonts w:ascii="Tahoma" w:hAnsi="Tahoma" w:cs="Tahoma"/>
          <w:sz w:val="16"/>
          <w:szCs w:val="18"/>
        </w:rPr>
      </w:pPr>
    </w:p>
    <w:p w14:paraId="0D92B57C" w14:textId="77777777" w:rsidR="00652CAD" w:rsidRDefault="00652CAD" w:rsidP="00652CAD">
      <w:pPr>
        <w:rPr>
          <w:rFonts w:ascii="Tahoma" w:hAnsi="Tahoma" w:cs="Tahoma"/>
          <w:sz w:val="16"/>
          <w:szCs w:val="18"/>
        </w:rPr>
      </w:pPr>
    </w:p>
    <w:p w14:paraId="5048FE82" w14:textId="77777777" w:rsidR="00652CAD" w:rsidRDefault="00652CAD" w:rsidP="00652CAD">
      <w:pPr>
        <w:rPr>
          <w:rFonts w:ascii="Tahoma" w:hAnsi="Tahoma" w:cs="Tahoma"/>
          <w:sz w:val="16"/>
          <w:szCs w:val="18"/>
        </w:rPr>
      </w:pPr>
    </w:p>
    <w:p w14:paraId="1B589E5D" w14:textId="77777777" w:rsidR="00652CAD" w:rsidRDefault="00652CAD" w:rsidP="00652CAD">
      <w:pPr>
        <w:rPr>
          <w:rFonts w:ascii="Tahoma" w:hAnsi="Tahoma" w:cs="Tahoma"/>
          <w:sz w:val="16"/>
          <w:szCs w:val="18"/>
        </w:rPr>
      </w:pPr>
    </w:p>
    <w:p w14:paraId="31C02729" w14:textId="77777777" w:rsidR="00652CAD" w:rsidRDefault="00652CAD" w:rsidP="00652CAD">
      <w:pPr>
        <w:rPr>
          <w:rFonts w:ascii="Tahoma" w:hAnsi="Tahoma" w:cs="Tahoma"/>
          <w:sz w:val="16"/>
          <w:szCs w:val="18"/>
        </w:rPr>
      </w:pPr>
    </w:p>
    <w:p w14:paraId="33AB0D69" w14:textId="77777777" w:rsidR="00652CAD" w:rsidRDefault="00652CAD" w:rsidP="00652CAD">
      <w:pPr>
        <w:rPr>
          <w:rFonts w:ascii="Tahoma" w:hAnsi="Tahoma" w:cs="Tahoma"/>
          <w:sz w:val="16"/>
          <w:szCs w:val="18"/>
        </w:rPr>
      </w:pPr>
    </w:p>
    <w:p w14:paraId="442E53DB" w14:textId="77777777" w:rsidR="00652CAD" w:rsidRDefault="00652CAD" w:rsidP="00652CAD">
      <w:pPr>
        <w:rPr>
          <w:rFonts w:ascii="Tahoma" w:hAnsi="Tahoma" w:cs="Tahoma"/>
          <w:sz w:val="16"/>
          <w:szCs w:val="18"/>
        </w:rPr>
      </w:pPr>
    </w:p>
    <w:p w14:paraId="4053C2D0" w14:textId="77777777" w:rsidR="00652CAD" w:rsidRDefault="00652CAD" w:rsidP="00652CAD">
      <w:pPr>
        <w:rPr>
          <w:rFonts w:ascii="Tahoma" w:hAnsi="Tahoma" w:cs="Tahoma"/>
          <w:sz w:val="16"/>
          <w:szCs w:val="18"/>
        </w:rPr>
      </w:pPr>
    </w:p>
    <w:p w14:paraId="68657FA0" w14:textId="77777777" w:rsidR="00652CAD" w:rsidRDefault="00652CAD" w:rsidP="00652CAD">
      <w:pPr>
        <w:rPr>
          <w:rFonts w:ascii="Tahoma" w:hAnsi="Tahoma" w:cs="Tahoma"/>
          <w:sz w:val="16"/>
          <w:szCs w:val="18"/>
        </w:rPr>
      </w:pPr>
    </w:p>
    <w:p w14:paraId="18DE03B4" w14:textId="77777777" w:rsidR="00652CAD" w:rsidRDefault="00652CAD" w:rsidP="00652CAD">
      <w:pPr>
        <w:rPr>
          <w:rFonts w:ascii="Tahoma" w:hAnsi="Tahoma" w:cs="Tahoma"/>
          <w:sz w:val="16"/>
          <w:szCs w:val="18"/>
        </w:rPr>
      </w:pPr>
    </w:p>
    <w:p w14:paraId="1840DD6B" w14:textId="77777777" w:rsidR="00652CAD" w:rsidRDefault="00652CAD" w:rsidP="00652CAD">
      <w:pPr>
        <w:rPr>
          <w:rFonts w:ascii="Tahoma" w:hAnsi="Tahoma" w:cs="Tahoma"/>
          <w:sz w:val="16"/>
          <w:szCs w:val="18"/>
        </w:rPr>
      </w:pPr>
    </w:p>
    <w:p w14:paraId="0B7B2139" w14:textId="77777777" w:rsidR="00652CAD" w:rsidRDefault="00652CAD" w:rsidP="00652CAD">
      <w:pPr>
        <w:rPr>
          <w:rFonts w:ascii="Tahoma" w:hAnsi="Tahoma" w:cs="Tahoma"/>
          <w:sz w:val="16"/>
          <w:szCs w:val="18"/>
        </w:rPr>
      </w:pPr>
    </w:p>
    <w:p w14:paraId="0DB648E6" w14:textId="77777777" w:rsidR="00652CAD" w:rsidRDefault="00652CAD" w:rsidP="00652CAD">
      <w:pPr>
        <w:rPr>
          <w:rFonts w:ascii="Tahoma" w:hAnsi="Tahoma" w:cs="Tahoma"/>
          <w:sz w:val="16"/>
          <w:szCs w:val="18"/>
        </w:rPr>
      </w:pPr>
    </w:p>
    <w:p w14:paraId="25175415" w14:textId="77777777" w:rsidR="00652CAD" w:rsidRDefault="00652CAD" w:rsidP="00652CAD">
      <w:pPr>
        <w:rPr>
          <w:rFonts w:ascii="Tahoma" w:hAnsi="Tahoma" w:cs="Tahoma"/>
          <w:sz w:val="16"/>
          <w:szCs w:val="18"/>
        </w:rPr>
      </w:pPr>
    </w:p>
    <w:p w14:paraId="0B0169C5" w14:textId="77777777" w:rsidR="00652CAD" w:rsidRDefault="00652CAD" w:rsidP="00652CAD">
      <w:pPr>
        <w:rPr>
          <w:rFonts w:ascii="Tahoma" w:hAnsi="Tahoma" w:cs="Tahoma"/>
          <w:sz w:val="16"/>
          <w:szCs w:val="18"/>
        </w:rPr>
      </w:pPr>
    </w:p>
    <w:p w14:paraId="504370A0" w14:textId="77777777" w:rsidR="00652CAD" w:rsidRDefault="00652CAD" w:rsidP="00652CAD">
      <w:pPr>
        <w:spacing w:before="60" w:after="60"/>
        <w:rPr>
          <w:rFonts w:ascii="Tahoma" w:hAnsi="Tahoma" w:cs="Tahoma"/>
          <w:sz w:val="18"/>
          <w:szCs w:val="18"/>
        </w:rPr>
      </w:pPr>
    </w:p>
    <w:p w14:paraId="46447D98" w14:textId="77777777" w:rsidR="00652CAD" w:rsidRDefault="00652CAD" w:rsidP="00652CAD">
      <w:pPr>
        <w:spacing w:before="60" w:after="60"/>
        <w:rPr>
          <w:rFonts w:ascii="Tahoma" w:hAnsi="Tahoma" w:cs="Tahoma"/>
          <w:sz w:val="18"/>
          <w:szCs w:val="18"/>
        </w:rPr>
      </w:pPr>
    </w:p>
    <w:p w14:paraId="4C931765" w14:textId="77777777" w:rsidR="00652CAD" w:rsidRDefault="00652CAD" w:rsidP="00652CAD">
      <w:pPr>
        <w:spacing w:before="60" w:after="60"/>
        <w:rPr>
          <w:rFonts w:ascii="Tahoma" w:hAnsi="Tahoma" w:cs="Tahoma"/>
          <w:sz w:val="18"/>
          <w:szCs w:val="18"/>
        </w:rPr>
      </w:pPr>
    </w:p>
    <w:p w14:paraId="41F55C1A" w14:textId="77777777" w:rsidR="00652CAD" w:rsidRDefault="00652CAD" w:rsidP="00652CAD">
      <w:pPr>
        <w:spacing w:before="60" w:after="60"/>
        <w:rPr>
          <w:rFonts w:ascii="Tahoma" w:hAnsi="Tahoma" w:cs="Tahoma"/>
          <w:sz w:val="18"/>
          <w:szCs w:val="18"/>
        </w:rPr>
      </w:pPr>
    </w:p>
    <w:p w14:paraId="7CDB2630" w14:textId="77777777" w:rsidR="00652CAD" w:rsidRDefault="00652CAD" w:rsidP="00652CAD">
      <w:pPr>
        <w:spacing w:before="60" w:after="60"/>
        <w:rPr>
          <w:rFonts w:ascii="Tahoma" w:hAnsi="Tahoma" w:cs="Tahoma"/>
          <w:sz w:val="18"/>
          <w:szCs w:val="18"/>
        </w:rPr>
      </w:pPr>
    </w:p>
    <w:p w14:paraId="7E54E9FB" w14:textId="77777777" w:rsidR="00652CAD" w:rsidRDefault="00652CAD" w:rsidP="00652CAD">
      <w:pPr>
        <w:spacing w:before="60" w:after="60"/>
        <w:rPr>
          <w:rFonts w:ascii="Tahoma" w:hAnsi="Tahoma" w:cs="Tahoma"/>
          <w:sz w:val="18"/>
          <w:szCs w:val="18"/>
        </w:rPr>
      </w:pPr>
    </w:p>
    <w:p w14:paraId="1AA14DC7" w14:textId="77777777" w:rsidR="00652CAD" w:rsidRDefault="00652CAD" w:rsidP="00652CAD">
      <w:pPr>
        <w:spacing w:before="60" w:after="60"/>
        <w:rPr>
          <w:rFonts w:ascii="Tahoma" w:hAnsi="Tahoma" w:cs="Tahoma"/>
          <w:sz w:val="18"/>
          <w:szCs w:val="18"/>
        </w:rPr>
      </w:pPr>
    </w:p>
    <w:p w14:paraId="39318E0E" w14:textId="77777777" w:rsidR="00652CAD" w:rsidRDefault="00652CAD" w:rsidP="00652CAD">
      <w:pPr>
        <w:spacing w:before="60" w:after="60"/>
        <w:rPr>
          <w:rFonts w:ascii="Tahoma" w:hAnsi="Tahoma" w:cs="Tahoma"/>
          <w:sz w:val="18"/>
          <w:szCs w:val="18"/>
        </w:rPr>
      </w:pPr>
    </w:p>
    <w:p w14:paraId="3D2382DB" w14:textId="77777777" w:rsidR="00652CAD" w:rsidRDefault="00652CAD" w:rsidP="00652CAD">
      <w:pPr>
        <w:spacing w:before="60" w:after="6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br w:type="page"/>
      </w:r>
    </w:p>
    <w:p w14:paraId="165FE83F" w14:textId="77777777" w:rsidR="00652CAD" w:rsidRDefault="00652CAD" w:rsidP="00652CAD">
      <w:pPr>
        <w:spacing w:before="60" w:after="60"/>
        <w:rPr>
          <w:rFonts w:ascii="Tahoma" w:hAnsi="Tahoma" w:cs="Tahoma"/>
          <w:sz w:val="18"/>
          <w:szCs w:val="18"/>
        </w:rPr>
      </w:pPr>
    </w:p>
    <w:p w14:paraId="785D86CF" w14:textId="77777777" w:rsidR="00652CAD" w:rsidRDefault="00652CAD" w:rsidP="00652CAD">
      <w:pPr>
        <w:spacing w:before="60" w:after="60"/>
        <w:rPr>
          <w:rFonts w:ascii="Tahoma" w:hAnsi="Tahoma" w:cs="Tahoma"/>
          <w:i/>
          <w:color w:val="0000FF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Załącznik nr 5 – </w:t>
      </w:r>
      <w:r>
        <w:rPr>
          <w:rFonts w:ascii="Tahoma" w:hAnsi="Tahoma" w:cs="Tahoma"/>
          <w:b/>
          <w:sz w:val="18"/>
          <w:szCs w:val="18"/>
        </w:rPr>
        <w:t>Wzór wykazu osób, skierowanych przez Wykonawcę do realizacji zamówienia</w:t>
      </w:r>
      <w:r>
        <w:rPr>
          <w:rFonts w:ascii="Tahoma" w:hAnsi="Tahoma" w:cs="Tahoma"/>
          <w:b/>
          <w:i/>
          <w:sz w:val="18"/>
          <w:szCs w:val="18"/>
        </w:rPr>
        <w:t xml:space="preserve"> </w:t>
      </w:r>
      <w:r>
        <w:rPr>
          <w:rFonts w:ascii="Tahoma" w:hAnsi="Tahoma" w:cs="Tahoma"/>
          <w:i/>
          <w:sz w:val="18"/>
          <w:szCs w:val="18"/>
        </w:rPr>
        <w:t>(</w:t>
      </w:r>
      <w:r>
        <w:rPr>
          <w:rFonts w:ascii="Tahoma" w:hAnsi="Tahoma" w:cs="Tahoma"/>
          <w:i/>
          <w:color w:val="0000FF"/>
          <w:sz w:val="18"/>
          <w:szCs w:val="18"/>
        </w:rPr>
        <w:t>nie wymagany na etapie składania ofert)</w:t>
      </w:r>
    </w:p>
    <w:p w14:paraId="3709AFCE" w14:textId="77777777" w:rsidR="00652CAD" w:rsidRDefault="00652CAD" w:rsidP="00652CAD">
      <w:pPr>
        <w:tabs>
          <w:tab w:val="left" w:pos="4970"/>
        </w:tabs>
        <w:spacing w:before="60" w:after="60"/>
        <w:jc w:val="center"/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color w:val="0000FF"/>
          <w:sz w:val="18"/>
          <w:szCs w:val="18"/>
        </w:rPr>
        <w:t>…………………………………………………………………………….</w:t>
      </w:r>
    </w:p>
    <w:p w14:paraId="09AA4E60" w14:textId="77777777" w:rsidR="00652CAD" w:rsidRDefault="00652CAD" w:rsidP="00652CAD">
      <w:pPr>
        <w:tabs>
          <w:tab w:val="left" w:pos="709"/>
        </w:tabs>
        <w:spacing w:before="60" w:after="60"/>
        <w:ind w:left="720"/>
        <w:jc w:val="center"/>
        <w:rPr>
          <w:rFonts w:ascii="Tahoma" w:hAnsi="Tahoma" w:cs="Tahoma"/>
          <w:i/>
          <w:sz w:val="18"/>
          <w:szCs w:val="18"/>
        </w:rPr>
      </w:pPr>
      <w:r>
        <w:rPr>
          <w:rFonts w:ascii="Tahoma" w:hAnsi="Tahoma" w:cs="Tahoma"/>
          <w:i/>
          <w:sz w:val="18"/>
          <w:szCs w:val="18"/>
        </w:rPr>
        <w:t>/Nazwa zamówienia/</w:t>
      </w:r>
    </w:p>
    <w:p w14:paraId="658D78DD" w14:textId="77777777" w:rsidR="00652CAD" w:rsidRDefault="00652CAD" w:rsidP="00652CAD">
      <w:pPr>
        <w:spacing w:before="60" w:after="60"/>
        <w:jc w:val="center"/>
        <w:rPr>
          <w:rFonts w:ascii="Tahoma" w:hAnsi="Tahoma" w:cs="Tahoma"/>
          <w:b/>
          <w:i/>
          <w:color w:val="0000FF"/>
          <w:sz w:val="18"/>
          <w:szCs w:val="18"/>
        </w:rPr>
      </w:pPr>
    </w:p>
    <w:p w14:paraId="7F6294C4" w14:textId="77777777" w:rsidR="00652CAD" w:rsidRDefault="00652CAD" w:rsidP="00652CAD">
      <w:pPr>
        <w:spacing w:before="60" w:after="60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WYKONAWCA: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"/>
        <w:gridCol w:w="5101"/>
        <w:gridCol w:w="3472"/>
      </w:tblGrid>
      <w:tr w:rsidR="00652CAD" w14:paraId="76BD01D9" w14:textId="77777777" w:rsidTr="00652CAD">
        <w:trPr>
          <w:trHeight w:val="446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22548" w14:textId="77777777" w:rsidR="00652CAD" w:rsidRDefault="00652CAD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Lp.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CFB37" w14:textId="77777777" w:rsidR="00652CAD" w:rsidRDefault="00652CAD">
            <w:pPr>
              <w:spacing w:before="60" w:after="6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Nazwa(y) Wykonawcy(ów)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E78CB" w14:textId="77777777" w:rsidR="00652CAD" w:rsidRDefault="00652CAD">
            <w:pPr>
              <w:spacing w:before="60" w:after="6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Adres(y) Wykonawcy(ów)</w:t>
            </w:r>
          </w:p>
        </w:tc>
      </w:tr>
      <w:tr w:rsidR="00652CAD" w14:paraId="0010928A" w14:textId="77777777" w:rsidTr="00652CAD">
        <w:trPr>
          <w:trHeight w:val="36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CD692" w14:textId="77777777" w:rsidR="00652CAD" w:rsidRDefault="00652CAD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078E1" w14:textId="77777777" w:rsidR="00652CAD" w:rsidRDefault="00652CAD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A216A" w14:textId="77777777" w:rsidR="00652CAD" w:rsidRDefault="00652CAD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652CAD" w14:paraId="30C686A2" w14:textId="77777777" w:rsidTr="00652CAD">
        <w:trPr>
          <w:trHeight w:val="453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25FFF" w14:textId="77777777" w:rsidR="00652CAD" w:rsidRDefault="00652CAD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98565" w14:textId="77777777" w:rsidR="00652CAD" w:rsidRDefault="00652CAD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F26F6" w14:textId="77777777" w:rsidR="00652CAD" w:rsidRDefault="00652CAD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</w:tbl>
    <w:p w14:paraId="4B27B178" w14:textId="77777777" w:rsidR="00652CAD" w:rsidRDefault="00652CAD" w:rsidP="00652CAD">
      <w:pPr>
        <w:spacing w:before="60" w:after="60"/>
        <w:rPr>
          <w:rFonts w:ascii="Tahoma" w:hAnsi="Tahoma" w:cs="Tahoma"/>
          <w:sz w:val="18"/>
          <w:szCs w:val="18"/>
        </w:rPr>
      </w:pPr>
    </w:p>
    <w:p w14:paraId="4CD02069" w14:textId="77777777" w:rsidR="00652CAD" w:rsidRDefault="00652CAD" w:rsidP="00652CAD">
      <w:pPr>
        <w:spacing w:before="60" w:after="60"/>
        <w:jc w:val="center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OŚWIADCZAM(Y), ŻE:</w:t>
      </w:r>
    </w:p>
    <w:p w14:paraId="6778317C" w14:textId="77777777" w:rsidR="00652CAD" w:rsidRDefault="00652CAD" w:rsidP="00652CAD">
      <w:pPr>
        <w:overflowPunct w:val="0"/>
        <w:autoSpaceDE w:val="0"/>
        <w:autoSpaceDN w:val="0"/>
        <w:adjustRightInd w:val="0"/>
        <w:spacing w:before="60" w:after="60"/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następujące osoby będą uczestniczyć w wykonywaniu niniejszego zamówienia:</w:t>
      </w:r>
    </w:p>
    <w:p w14:paraId="090F5DFB" w14:textId="77777777" w:rsidR="00652CAD" w:rsidRDefault="00652CAD" w:rsidP="00652CAD">
      <w:pPr>
        <w:tabs>
          <w:tab w:val="left" w:pos="708"/>
        </w:tabs>
        <w:spacing w:before="60" w:after="60"/>
        <w:jc w:val="center"/>
        <w:outlineLvl w:val="4"/>
        <w:rPr>
          <w:rFonts w:ascii="Tahoma" w:hAnsi="Tahoma" w:cs="Tahoma"/>
          <w:b/>
          <w:bCs/>
          <w:iCs/>
          <w:sz w:val="18"/>
          <w:szCs w:val="18"/>
          <w:lang w:eastAsia="x-none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9"/>
        <w:gridCol w:w="1089"/>
        <w:gridCol w:w="1702"/>
        <w:gridCol w:w="1841"/>
        <w:gridCol w:w="1321"/>
        <w:gridCol w:w="1167"/>
        <w:gridCol w:w="1473"/>
      </w:tblGrid>
      <w:tr w:rsidR="00652CAD" w14:paraId="21BEA7A1" w14:textId="77777777" w:rsidTr="00652CAD">
        <w:trPr>
          <w:trHeight w:val="1748"/>
        </w:trPr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D952A4B" w14:textId="77777777" w:rsidR="00652CAD" w:rsidRDefault="00652CAD">
            <w:pPr>
              <w:overflowPunct w:val="0"/>
              <w:autoSpaceDE w:val="0"/>
              <w:autoSpaceDN w:val="0"/>
              <w:adjustRightInd w:val="0"/>
              <w:snapToGrid w:val="0"/>
              <w:spacing w:before="60" w:after="6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Lp.</w:t>
            </w: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E845D5B" w14:textId="77777777" w:rsidR="00652CAD" w:rsidRDefault="00652CAD">
            <w:pPr>
              <w:overflowPunct w:val="0"/>
              <w:autoSpaceDE w:val="0"/>
              <w:autoSpaceDN w:val="0"/>
              <w:adjustRightInd w:val="0"/>
              <w:snapToGrid w:val="0"/>
              <w:spacing w:before="60" w:after="60"/>
              <w:jc w:val="center"/>
              <w:rPr>
                <w:rFonts w:ascii="Tahoma" w:hAnsi="Tahoma" w:cs="Tahoma"/>
                <w:b/>
                <w:sz w:val="16"/>
                <w:szCs w:val="16"/>
                <w:u w:val="single"/>
              </w:rPr>
            </w:pPr>
            <w:r>
              <w:rPr>
                <w:rFonts w:ascii="Tahoma" w:hAnsi="Tahoma" w:cs="Tahoma"/>
                <w:sz w:val="16"/>
                <w:szCs w:val="16"/>
                <w:u w:val="single"/>
              </w:rPr>
              <w:t>Imię i nazwisko</w:t>
            </w:r>
          </w:p>
        </w:tc>
        <w:tc>
          <w:tcPr>
            <w:tcW w:w="9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6FE4B4B" w14:textId="77777777" w:rsidR="00652CAD" w:rsidRDefault="00652CAD">
            <w:pPr>
              <w:overflowPunct w:val="0"/>
              <w:autoSpaceDE w:val="0"/>
              <w:autoSpaceDN w:val="0"/>
              <w:adjustRightInd w:val="0"/>
              <w:snapToGrid w:val="0"/>
              <w:spacing w:before="60" w:after="60"/>
              <w:jc w:val="center"/>
              <w:rPr>
                <w:rFonts w:ascii="Tahoma" w:hAnsi="Tahoma" w:cs="Tahoma"/>
                <w:b/>
                <w:sz w:val="16"/>
                <w:szCs w:val="16"/>
                <w:u w:val="single"/>
              </w:rPr>
            </w:pPr>
            <w:r>
              <w:rPr>
                <w:rFonts w:ascii="Tahoma" w:hAnsi="Tahoma" w:cs="Tahoma"/>
                <w:sz w:val="16"/>
                <w:szCs w:val="16"/>
                <w:u w:val="single"/>
              </w:rPr>
              <w:t>Zakres wykonywanych czynności</w:t>
            </w:r>
            <w:r>
              <w:rPr>
                <w:rFonts w:ascii="Tahoma" w:hAnsi="Tahoma" w:cs="Tahoma"/>
                <w:sz w:val="16"/>
                <w:szCs w:val="16"/>
                <w:u w:val="single"/>
              </w:rPr>
              <w:br/>
            </w:r>
            <w:r>
              <w:rPr>
                <w:rFonts w:ascii="Tahoma" w:hAnsi="Tahoma" w:cs="Tahoma"/>
                <w:color w:val="000000"/>
                <w:sz w:val="16"/>
                <w:szCs w:val="16"/>
                <w:u w:val="single"/>
              </w:rPr>
              <w:t>(proponowana funkcja w realizacji przedmiotu zamówienia)</w:t>
            </w:r>
          </w:p>
        </w:tc>
        <w:tc>
          <w:tcPr>
            <w:tcW w:w="10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49B50EB" w14:textId="77777777" w:rsidR="00652CAD" w:rsidRDefault="00652CAD">
            <w:pPr>
              <w:snapToGrid w:val="0"/>
              <w:spacing w:before="60" w:after="60"/>
              <w:jc w:val="center"/>
              <w:rPr>
                <w:rFonts w:ascii="Tahoma" w:hAnsi="Tahoma" w:cs="Tahoma"/>
                <w:sz w:val="16"/>
                <w:szCs w:val="16"/>
                <w:u w:val="single"/>
              </w:rPr>
            </w:pPr>
            <w:r>
              <w:rPr>
                <w:rFonts w:ascii="Tahoma" w:hAnsi="Tahoma" w:cs="Tahoma"/>
                <w:sz w:val="16"/>
                <w:szCs w:val="16"/>
                <w:u w:val="single"/>
              </w:rPr>
              <w:t>Doświadczenie</w:t>
            </w:r>
          </w:p>
          <w:p w14:paraId="757C0496" w14:textId="77777777" w:rsidR="00652CAD" w:rsidRDefault="00652CAD">
            <w:pPr>
              <w:snapToGrid w:val="0"/>
              <w:spacing w:before="60" w:after="60"/>
              <w:jc w:val="center"/>
              <w:rPr>
                <w:rFonts w:ascii="Tahoma" w:hAnsi="Tahoma" w:cs="Tahoma"/>
                <w:sz w:val="16"/>
                <w:szCs w:val="16"/>
                <w:u w:val="single"/>
              </w:rPr>
            </w:pPr>
            <w:r>
              <w:rPr>
                <w:rFonts w:ascii="Tahoma" w:hAnsi="Tahoma" w:cs="Tahoma"/>
                <w:sz w:val="16"/>
                <w:szCs w:val="16"/>
                <w:u w:val="single"/>
              </w:rPr>
              <w:t>(zakres wykonywanych zadań)</w:t>
            </w:r>
            <w:r>
              <w:rPr>
                <w:rFonts w:ascii="Tahoma" w:hAnsi="Tahoma" w:cs="Tahoma"/>
                <w:i/>
                <w:sz w:val="16"/>
                <w:szCs w:val="16"/>
                <w:u w:val="single"/>
              </w:rPr>
              <w:t xml:space="preserve"> w zakresie potwierdzającym spełnienie warunku udziału w postępowaniu</w:t>
            </w:r>
          </w:p>
        </w:tc>
        <w:tc>
          <w:tcPr>
            <w:tcW w:w="7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1C8D7B1" w14:textId="77777777" w:rsidR="00652CAD" w:rsidRDefault="00652CAD">
            <w:pPr>
              <w:snapToGrid w:val="0"/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Wykształcenie </w:t>
            </w: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1077C0B" w14:textId="77777777" w:rsidR="00652CAD" w:rsidRDefault="00652CAD">
            <w:pPr>
              <w:overflowPunct w:val="0"/>
              <w:autoSpaceDE w:val="0"/>
              <w:autoSpaceDN w:val="0"/>
              <w:adjustRightInd w:val="0"/>
              <w:snapToGrid w:val="0"/>
              <w:spacing w:before="60" w:after="6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Kwalifikacje</w:t>
            </w:r>
          </w:p>
          <w:p w14:paraId="172E6433" w14:textId="77777777" w:rsidR="00652CAD" w:rsidRDefault="00652CAD">
            <w:pPr>
              <w:overflowPunct w:val="0"/>
              <w:autoSpaceDE w:val="0"/>
              <w:autoSpaceDN w:val="0"/>
              <w:adjustRightInd w:val="0"/>
              <w:snapToGrid w:val="0"/>
              <w:spacing w:before="60" w:after="6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(zakres  odpowiednich uprawnień)*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C6C6D4" w14:textId="77777777" w:rsidR="00652CAD" w:rsidRDefault="00652CAD">
            <w:pPr>
              <w:overflowPunct w:val="0"/>
              <w:autoSpaceDE w:val="0"/>
              <w:autoSpaceDN w:val="0"/>
              <w:adjustRightInd w:val="0"/>
              <w:snapToGrid w:val="0"/>
              <w:spacing w:before="60" w:after="6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Informacje</w:t>
            </w:r>
          </w:p>
          <w:p w14:paraId="09C6913E" w14:textId="77777777" w:rsidR="00652CAD" w:rsidRDefault="00652CAD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 podstawie do dysponowania tymi osobami (np. umowa o prace, zlecenie,  umowa o dzieło,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zobowiązanie do współpracy)</w:t>
            </w:r>
          </w:p>
        </w:tc>
      </w:tr>
      <w:tr w:rsidR="00652CAD" w14:paraId="2F17FF13" w14:textId="77777777" w:rsidTr="00652CAD"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A31967E" w14:textId="77777777" w:rsidR="00652CAD" w:rsidRDefault="00652CA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</w:t>
            </w: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B6732CB" w14:textId="77777777" w:rsidR="00652CAD" w:rsidRDefault="00652CA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Tahoma" w:hAnsi="Tahoma" w:cs="Tahoma"/>
                <w:sz w:val="18"/>
                <w:szCs w:val="18"/>
                <w:u w:val="single"/>
              </w:rPr>
            </w:pPr>
          </w:p>
        </w:tc>
        <w:tc>
          <w:tcPr>
            <w:tcW w:w="9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114797A" w14:textId="77777777" w:rsidR="00652CAD" w:rsidRDefault="00652CA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  <w:u w:val="single"/>
              </w:rPr>
            </w:pPr>
            <w:r>
              <w:rPr>
                <w:rFonts w:ascii="Tahoma" w:hAnsi="Tahoma" w:cs="Tahoma"/>
                <w:b/>
                <w:sz w:val="16"/>
                <w:szCs w:val="16"/>
                <w:u w:val="single"/>
              </w:rPr>
              <w:t xml:space="preserve">Kierownik budowy </w:t>
            </w:r>
          </w:p>
        </w:tc>
        <w:tc>
          <w:tcPr>
            <w:tcW w:w="10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9850E18" w14:textId="77777777" w:rsidR="00652CAD" w:rsidRDefault="00652CAD">
            <w:pPr>
              <w:rPr>
                <w:rFonts w:ascii="Tahoma" w:hAnsi="Tahoma" w:cs="Tahoma"/>
                <w:sz w:val="18"/>
                <w:szCs w:val="18"/>
                <w:u w:val="single"/>
              </w:rPr>
            </w:pPr>
          </w:p>
        </w:tc>
        <w:tc>
          <w:tcPr>
            <w:tcW w:w="7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07A8138" w14:textId="77777777" w:rsidR="00652CAD" w:rsidRDefault="00652CAD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6BBF44C" w14:textId="77777777" w:rsidR="00652CAD" w:rsidRDefault="00652CA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Zakres uprawnień: ___________</w:t>
            </w:r>
          </w:p>
          <w:p w14:paraId="4397CEDE" w14:textId="77777777" w:rsidR="00652CAD" w:rsidRDefault="00652CA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31E7EA86" w14:textId="77777777" w:rsidR="00652CAD" w:rsidRDefault="00652CA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Numer uprawnień</w:t>
            </w:r>
          </w:p>
          <w:p w14:paraId="291CE249" w14:textId="77777777" w:rsidR="00652CAD" w:rsidRDefault="00652CA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_________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21C88F" w14:textId="77777777" w:rsidR="00652CAD" w:rsidRDefault="00652CA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46A14FAC" w14:textId="77777777" w:rsidR="00652CAD" w:rsidRDefault="00652CAD" w:rsidP="00652CAD">
      <w:pPr>
        <w:tabs>
          <w:tab w:val="left" w:pos="708"/>
        </w:tabs>
        <w:spacing w:before="60" w:after="60"/>
        <w:jc w:val="center"/>
        <w:outlineLvl w:val="4"/>
        <w:rPr>
          <w:rFonts w:ascii="Tahoma" w:hAnsi="Tahoma" w:cs="Tahoma"/>
          <w:b/>
          <w:bCs/>
          <w:iCs/>
          <w:sz w:val="18"/>
          <w:szCs w:val="18"/>
          <w:lang w:eastAsia="x-none"/>
        </w:rPr>
      </w:pPr>
    </w:p>
    <w:p w14:paraId="357A562C" w14:textId="77777777" w:rsidR="00652CAD" w:rsidRDefault="00652CAD" w:rsidP="00652CAD">
      <w:pPr>
        <w:spacing w:before="60" w:after="60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PODPIS(Y):</w:t>
      </w:r>
    </w:p>
    <w:p w14:paraId="3148A3E9" w14:textId="77777777" w:rsidR="00652CAD" w:rsidRDefault="00652CAD" w:rsidP="00652CAD">
      <w:pPr>
        <w:rPr>
          <w:rFonts w:ascii="Tahoma" w:hAnsi="Tahoma" w:cs="Tahoma"/>
          <w:sz w:val="16"/>
          <w:szCs w:val="18"/>
        </w:rPr>
        <w:sectPr w:rsidR="00652CAD">
          <w:pgSz w:w="11906" w:h="16838"/>
          <w:pgMar w:top="1417" w:right="1417" w:bottom="1417" w:left="1417" w:header="708" w:footer="708" w:gutter="0"/>
          <w:cols w:space="708"/>
        </w:sectPr>
      </w:pPr>
      <w:r>
        <w:rPr>
          <w:rFonts w:ascii="Tahoma" w:hAnsi="Tahoma" w:cs="Tahoma"/>
          <w:sz w:val="16"/>
          <w:szCs w:val="18"/>
        </w:rPr>
        <w:br w:type="page"/>
      </w:r>
    </w:p>
    <w:p w14:paraId="4AC4F7E3" w14:textId="77777777" w:rsidR="00652CAD" w:rsidRDefault="00652CAD" w:rsidP="00652CAD">
      <w:pPr>
        <w:spacing w:before="60" w:after="60"/>
        <w:rPr>
          <w:rFonts w:ascii="Tahoma" w:eastAsia="Calibri" w:hAnsi="Tahoma" w:cs="Tahoma"/>
          <w:i/>
          <w:color w:val="0000FF"/>
          <w:sz w:val="18"/>
          <w:szCs w:val="18"/>
          <w:lang w:eastAsia="en-US"/>
        </w:rPr>
      </w:pPr>
      <w:r>
        <w:rPr>
          <w:rFonts w:ascii="Tahoma" w:hAnsi="Tahoma" w:cs="Tahoma"/>
          <w:bCs/>
          <w:sz w:val="18"/>
          <w:szCs w:val="18"/>
        </w:rPr>
        <w:lastRenderedPageBreak/>
        <w:t>Załącznik nr 6 –</w:t>
      </w:r>
      <w:r>
        <w:rPr>
          <w:rFonts w:ascii="Tahoma" w:hAnsi="Tahoma" w:cs="Tahoma"/>
          <w:b/>
          <w:sz w:val="18"/>
          <w:szCs w:val="18"/>
        </w:rPr>
        <w:t xml:space="preserve"> Wzór wykazu robót budowlanych</w:t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eastAsia="Calibri" w:hAnsi="Tahoma" w:cs="Tahoma"/>
          <w:i/>
          <w:color w:val="0000FF"/>
          <w:sz w:val="18"/>
          <w:szCs w:val="18"/>
          <w:lang w:eastAsia="en-US"/>
        </w:rPr>
        <w:t>(nie wymagany na etapie składania ofert)</w:t>
      </w:r>
    </w:p>
    <w:p w14:paraId="01669BEE" w14:textId="77777777" w:rsidR="00652CAD" w:rsidRDefault="00652CAD" w:rsidP="00652CAD">
      <w:pPr>
        <w:spacing w:line="360" w:lineRule="auto"/>
        <w:jc w:val="center"/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>Modernizacja trzech lokali mieszkalnych w budynku przy ul. Skarbowej 1 wraz z przebudową dachu</w:t>
      </w:r>
    </w:p>
    <w:p w14:paraId="5878B27B" w14:textId="77777777" w:rsidR="00652CAD" w:rsidRDefault="00652CAD" w:rsidP="00652CAD">
      <w:pPr>
        <w:spacing w:before="60" w:after="60"/>
        <w:rPr>
          <w:rFonts w:ascii="Tahoma" w:eastAsia="Calibri" w:hAnsi="Tahoma" w:cs="Tahoma"/>
          <w:b/>
          <w:sz w:val="18"/>
          <w:szCs w:val="18"/>
          <w:lang w:eastAsia="en-US"/>
        </w:rPr>
      </w:pPr>
      <w:r>
        <w:rPr>
          <w:rFonts w:ascii="Tahoma" w:eastAsia="Calibri" w:hAnsi="Tahoma" w:cs="Tahoma"/>
          <w:b/>
          <w:sz w:val="18"/>
          <w:szCs w:val="18"/>
          <w:lang w:eastAsia="en-US"/>
        </w:rPr>
        <w:t>WYKONAWCA: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"/>
        <w:gridCol w:w="5116"/>
        <w:gridCol w:w="3457"/>
      </w:tblGrid>
      <w:tr w:rsidR="00652CAD" w14:paraId="51019949" w14:textId="77777777" w:rsidTr="00652CAD">
        <w:trPr>
          <w:trHeight w:val="446"/>
          <w:jc w:val="center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3FB4B" w14:textId="77777777" w:rsidR="00652CAD" w:rsidRDefault="00652CAD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Lp.</w:t>
            </w: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C2CAE" w14:textId="77777777" w:rsidR="00652CAD" w:rsidRDefault="00652CAD">
            <w:pPr>
              <w:spacing w:before="60" w:after="6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Nazwa(y) Wykonawcy(ów)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B1782" w14:textId="77777777" w:rsidR="00652CAD" w:rsidRDefault="00652CAD">
            <w:pPr>
              <w:spacing w:before="60" w:after="6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Adres(y) Wykonawcy(ów)</w:t>
            </w:r>
          </w:p>
        </w:tc>
      </w:tr>
      <w:tr w:rsidR="00652CAD" w14:paraId="342C2367" w14:textId="77777777" w:rsidTr="00652CAD">
        <w:trPr>
          <w:trHeight w:val="364"/>
          <w:jc w:val="center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2752A" w14:textId="77777777" w:rsidR="00652CAD" w:rsidRDefault="00652CAD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59875" w14:textId="77777777" w:rsidR="00652CAD" w:rsidRDefault="00652CAD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6B64B" w14:textId="77777777" w:rsidR="00652CAD" w:rsidRDefault="00652CAD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652CAD" w14:paraId="2340F494" w14:textId="77777777" w:rsidTr="00652CAD">
        <w:trPr>
          <w:trHeight w:val="453"/>
          <w:jc w:val="center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6FD30" w14:textId="77777777" w:rsidR="00652CAD" w:rsidRDefault="00652CAD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BDAF3" w14:textId="77777777" w:rsidR="00652CAD" w:rsidRDefault="00652CAD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B852E" w14:textId="77777777" w:rsidR="00652CAD" w:rsidRDefault="00652CAD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</w:tbl>
    <w:p w14:paraId="0DF39475" w14:textId="77777777" w:rsidR="00652CAD" w:rsidRDefault="00652CAD" w:rsidP="00652CAD">
      <w:pPr>
        <w:spacing w:before="60" w:after="60"/>
        <w:jc w:val="center"/>
        <w:rPr>
          <w:rFonts w:ascii="Tahoma" w:eastAsia="Calibri" w:hAnsi="Tahoma" w:cs="Tahoma"/>
          <w:sz w:val="18"/>
          <w:szCs w:val="18"/>
          <w:lang w:eastAsia="en-US"/>
        </w:rPr>
      </w:pPr>
      <w:r>
        <w:rPr>
          <w:rFonts w:ascii="Tahoma" w:eastAsia="Calibri" w:hAnsi="Tahoma" w:cs="Tahoma"/>
          <w:b/>
          <w:sz w:val="18"/>
          <w:szCs w:val="18"/>
          <w:lang w:eastAsia="en-US"/>
        </w:rPr>
        <w:t>OŚWIADCZAM(Y), ŻE:</w:t>
      </w:r>
      <w:r>
        <w:rPr>
          <w:rFonts w:ascii="Tahoma" w:eastAsia="Calibri" w:hAnsi="Tahoma" w:cs="Tahoma"/>
          <w:sz w:val="18"/>
          <w:szCs w:val="18"/>
          <w:lang w:eastAsia="en-US"/>
        </w:rPr>
        <w:t xml:space="preserve"> </w:t>
      </w:r>
    </w:p>
    <w:p w14:paraId="5492F2F1" w14:textId="77777777" w:rsidR="00652CAD" w:rsidRDefault="00652CAD" w:rsidP="00652CAD">
      <w:pPr>
        <w:spacing w:before="60" w:after="60"/>
        <w:rPr>
          <w:rFonts w:ascii="Tahoma" w:eastAsia="Calibri" w:hAnsi="Tahoma" w:cs="Tahoma"/>
          <w:sz w:val="18"/>
          <w:szCs w:val="18"/>
          <w:lang w:eastAsia="en-US"/>
        </w:rPr>
      </w:pPr>
      <w:r>
        <w:rPr>
          <w:rFonts w:ascii="Tahoma" w:eastAsia="Calibri" w:hAnsi="Tahoma" w:cs="Tahoma"/>
          <w:sz w:val="18"/>
          <w:szCs w:val="18"/>
          <w:lang w:eastAsia="en-US"/>
        </w:rPr>
        <w:t xml:space="preserve">wykonałem (wykonaliśmy) w okresie ostatnich 5 lat </w:t>
      </w:r>
      <w:r>
        <w:rPr>
          <w:rFonts w:ascii="Tahoma" w:eastAsia="Calibri" w:hAnsi="Tahoma" w:cs="Tahoma"/>
          <w:iCs/>
          <w:sz w:val="18"/>
          <w:szCs w:val="18"/>
          <w:lang w:eastAsia="en-US"/>
        </w:rPr>
        <w:t>przed upływem terminu składania ofert</w:t>
      </w:r>
      <w:r>
        <w:rPr>
          <w:rFonts w:ascii="Tahoma" w:eastAsia="Calibri" w:hAnsi="Tahoma" w:cs="Tahoma"/>
          <w:sz w:val="18"/>
          <w:szCs w:val="18"/>
          <w:lang w:eastAsia="en-US"/>
        </w:rPr>
        <w:t>, następujące zamówienia:</w:t>
      </w:r>
      <w:r>
        <w:rPr>
          <w:rFonts w:ascii="Tahoma" w:eastAsia="Calibri" w:hAnsi="Tahoma" w:cs="Tahoma"/>
          <w:i/>
          <w:sz w:val="18"/>
          <w:szCs w:val="18"/>
          <w:lang w:eastAsia="en-US"/>
        </w:rPr>
        <w:t xml:space="preserve"> </w:t>
      </w:r>
    </w:p>
    <w:tbl>
      <w:tblPr>
        <w:tblW w:w="557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1069"/>
        <w:gridCol w:w="1381"/>
        <w:gridCol w:w="1749"/>
        <w:gridCol w:w="1108"/>
        <w:gridCol w:w="840"/>
        <w:gridCol w:w="1098"/>
        <w:gridCol w:w="983"/>
        <w:gridCol w:w="1456"/>
      </w:tblGrid>
      <w:tr w:rsidR="00652CAD" w14:paraId="74764104" w14:textId="77777777" w:rsidTr="00652CAD">
        <w:trPr>
          <w:cantSplit/>
          <w:trHeight w:val="568"/>
          <w:jc w:val="center"/>
        </w:trPr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247EE85C" w14:textId="77777777" w:rsidR="00652CAD" w:rsidRDefault="00652CAD">
            <w:pPr>
              <w:spacing w:before="60" w:after="60"/>
              <w:jc w:val="center"/>
              <w:rPr>
                <w:rFonts w:ascii="Tahoma" w:eastAsia="Calibri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Calibri" w:hAnsi="Tahoma" w:cs="Tahoma"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5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33A4DEF9" w14:textId="77777777" w:rsidR="00652CAD" w:rsidRDefault="00652CAD">
            <w:pPr>
              <w:spacing w:before="60" w:after="60"/>
              <w:jc w:val="center"/>
              <w:rPr>
                <w:rFonts w:ascii="Tahoma" w:eastAsia="Calibri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Calibri" w:hAnsi="Tahoma" w:cs="Tahoma"/>
                <w:sz w:val="18"/>
                <w:szCs w:val="18"/>
                <w:lang w:eastAsia="en-US"/>
              </w:rPr>
              <w:t xml:space="preserve">Przedmiot zamówienia </w:t>
            </w:r>
          </w:p>
        </w:tc>
        <w:tc>
          <w:tcPr>
            <w:tcW w:w="6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570AD038" w14:textId="77777777" w:rsidR="00652CAD" w:rsidRDefault="00652CAD">
            <w:pPr>
              <w:spacing w:before="60" w:after="60"/>
              <w:jc w:val="center"/>
              <w:rPr>
                <w:rFonts w:ascii="Tahoma" w:eastAsia="Calibri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Calibri" w:hAnsi="Tahoma" w:cs="Tahoma"/>
                <w:sz w:val="18"/>
                <w:szCs w:val="18"/>
                <w:lang w:eastAsia="en-US"/>
              </w:rPr>
              <w:t>Rodzaj (opis) robót</w:t>
            </w:r>
          </w:p>
          <w:p w14:paraId="54E2E569" w14:textId="77777777" w:rsidR="00652CAD" w:rsidRDefault="00652CAD">
            <w:pPr>
              <w:spacing w:before="60" w:after="60"/>
              <w:jc w:val="center"/>
              <w:rPr>
                <w:rFonts w:ascii="Tahoma" w:eastAsia="Calibri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Calibri" w:hAnsi="Tahoma" w:cs="Tahoma"/>
                <w:sz w:val="18"/>
                <w:szCs w:val="18"/>
                <w:lang w:eastAsia="en-US"/>
              </w:rPr>
              <w:t>potwierdzający spełnienie warunku określonego</w:t>
            </w:r>
          </w:p>
          <w:p w14:paraId="1F87CAA8" w14:textId="77777777" w:rsidR="00652CAD" w:rsidRDefault="00652CAD">
            <w:pPr>
              <w:spacing w:before="60" w:after="60"/>
              <w:jc w:val="center"/>
              <w:rPr>
                <w:rFonts w:ascii="Tahoma" w:eastAsia="Calibri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Calibri" w:hAnsi="Tahoma" w:cs="Tahoma"/>
                <w:sz w:val="18"/>
                <w:szCs w:val="18"/>
                <w:lang w:eastAsia="en-US"/>
              </w:rPr>
              <w:t>w pkt 8.2. SWZ</w:t>
            </w:r>
          </w:p>
        </w:tc>
        <w:tc>
          <w:tcPr>
            <w:tcW w:w="8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37765CE2" w14:textId="77777777" w:rsidR="00652CAD" w:rsidRDefault="00652CAD">
            <w:pPr>
              <w:spacing w:before="60" w:after="60"/>
              <w:jc w:val="center"/>
              <w:rPr>
                <w:rFonts w:ascii="Tahoma" w:eastAsia="Calibri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Calibri" w:hAnsi="Tahoma" w:cs="Tahoma"/>
                <w:sz w:val="18"/>
                <w:szCs w:val="18"/>
                <w:lang w:eastAsia="en-US"/>
              </w:rPr>
              <w:t>Czy Wykonawca uczestniczył w  wykonaniu roboty wskazanej w kolumnie 2 i 3</w:t>
            </w:r>
          </w:p>
          <w:p w14:paraId="52D61960" w14:textId="77777777" w:rsidR="00652CAD" w:rsidRDefault="00652CAD">
            <w:pPr>
              <w:spacing w:before="60" w:after="60"/>
              <w:jc w:val="center"/>
              <w:rPr>
                <w:rFonts w:ascii="Tahoma" w:eastAsia="Calibri" w:hAnsi="Tahoma" w:cs="Tahoma"/>
                <w:b/>
                <w:sz w:val="18"/>
                <w:szCs w:val="18"/>
                <w:lang w:eastAsia="en-US"/>
              </w:rPr>
            </w:pPr>
            <w:r>
              <w:rPr>
                <w:rFonts w:ascii="Tahoma" w:eastAsia="Calibri" w:hAnsi="Tahoma" w:cs="Tahoma"/>
                <w:b/>
                <w:sz w:val="18"/>
                <w:szCs w:val="18"/>
                <w:lang w:eastAsia="en-US"/>
              </w:rPr>
              <w:t xml:space="preserve">TAK/NIE </w:t>
            </w:r>
          </w:p>
        </w:tc>
        <w:tc>
          <w:tcPr>
            <w:tcW w:w="5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7A985874" w14:textId="77777777" w:rsidR="00652CAD" w:rsidRDefault="00652CAD">
            <w:pPr>
              <w:spacing w:before="60" w:after="60"/>
              <w:jc w:val="center"/>
              <w:rPr>
                <w:rFonts w:ascii="Tahoma" w:eastAsia="Calibri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Calibri" w:hAnsi="Tahoma" w:cs="Tahoma"/>
                <w:sz w:val="18"/>
                <w:szCs w:val="18"/>
                <w:lang w:eastAsia="en-US"/>
              </w:rPr>
              <w:t xml:space="preserve">Wartość  zamówienia </w:t>
            </w:r>
          </w:p>
          <w:p w14:paraId="41865F83" w14:textId="77777777" w:rsidR="00652CAD" w:rsidRDefault="00652CAD">
            <w:pPr>
              <w:spacing w:before="60" w:after="60"/>
              <w:jc w:val="center"/>
              <w:rPr>
                <w:rFonts w:ascii="Tahoma" w:eastAsia="Calibri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Calibri" w:hAnsi="Tahoma" w:cs="Tahoma"/>
                <w:sz w:val="18"/>
                <w:szCs w:val="18"/>
                <w:lang w:eastAsia="en-US"/>
              </w:rPr>
              <w:t xml:space="preserve">w PLN  </w:t>
            </w:r>
          </w:p>
        </w:tc>
        <w:tc>
          <w:tcPr>
            <w:tcW w:w="9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5B0B0AB7" w14:textId="77777777" w:rsidR="00652CAD" w:rsidRDefault="00652CAD">
            <w:pPr>
              <w:spacing w:before="60" w:after="60"/>
              <w:jc w:val="center"/>
              <w:rPr>
                <w:rFonts w:ascii="Tahoma" w:eastAsia="Calibri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Calibri" w:hAnsi="Tahoma" w:cs="Tahoma"/>
                <w:sz w:val="18"/>
                <w:szCs w:val="18"/>
                <w:lang w:eastAsia="en-US"/>
              </w:rPr>
              <w:t>Data wykonania</w:t>
            </w:r>
          </w:p>
          <w:p w14:paraId="51A6FE6C" w14:textId="77777777" w:rsidR="00652CAD" w:rsidRDefault="00652CAD">
            <w:pPr>
              <w:spacing w:before="60" w:after="60"/>
              <w:jc w:val="center"/>
              <w:rPr>
                <w:rFonts w:ascii="Tahoma" w:eastAsia="Calibri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4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0E7B5D50" w14:textId="77777777" w:rsidR="00652CAD" w:rsidRDefault="00652CAD">
            <w:pPr>
              <w:spacing w:before="60" w:after="60"/>
              <w:jc w:val="center"/>
              <w:rPr>
                <w:rFonts w:ascii="Tahoma" w:eastAsia="Calibri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Calibri" w:hAnsi="Tahoma" w:cs="Tahoma"/>
                <w:sz w:val="18"/>
                <w:szCs w:val="18"/>
                <w:lang w:eastAsia="en-US"/>
              </w:rPr>
              <w:t>Miejsce wykonania</w:t>
            </w:r>
          </w:p>
        </w:tc>
        <w:tc>
          <w:tcPr>
            <w:tcW w:w="7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2DB78501" w14:textId="77777777" w:rsidR="00652CAD" w:rsidRDefault="00652CAD">
            <w:pPr>
              <w:spacing w:before="60" w:after="60"/>
              <w:jc w:val="center"/>
              <w:rPr>
                <w:rFonts w:ascii="Tahoma" w:eastAsia="Calibri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Calibri" w:hAnsi="Tahoma" w:cs="Tahoma"/>
                <w:sz w:val="18"/>
                <w:szCs w:val="18"/>
                <w:lang w:eastAsia="en-US"/>
              </w:rPr>
              <w:t>Zamawiający  (nazwa, adres, nr telefonu do kontaktu)</w:t>
            </w:r>
          </w:p>
        </w:tc>
      </w:tr>
      <w:tr w:rsidR="00652CAD" w14:paraId="17733278" w14:textId="77777777" w:rsidTr="00652CAD">
        <w:trPr>
          <w:cantSplit/>
          <w:trHeight w:val="69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9257E" w14:textId="77777777" w:rsidR="00652CAD" w:rsidRDefault="00652CAD">
            <w:pPr>
              <w:rPr>
                <w:rFonts w:ascii="Tahoma" w:eastAsia="Calibri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05A78" w14:textId="77777777" w:rsidR="00652CAD" w:rsidRDefault="00652CAD">
            <w:pPr>
              <w:rPr>
                <w:rFonts w:ascii="Tahoma" w:eastAsia="Calibri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B85A3" w14:textId="77777777" w:rsidR="00652CAD" w:rsidRDefault="00652CAD">
            <w:pPr>
              <w:rPr>
                <w:rFonts w:ascii="Tahoma" w:eastAsia="Calibri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2821A" w14:textId="77777777" w:rsidR="00652CAD" w:rsidRDefault="00652CAD">
            <w:pPr>
              <w:rPr>
                <w:rFonts w:ascii="Tahoma" w:eastAsia="Calibri" w:hAnsi="Tahoma" w:cs="Tahoma"/>
                <w:b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5E8A6" w14:textId="77777777" w:rsidR="00652CAD" w:rsidRDefault="00652CAD">
            <w:pPr>
              <w:rPr>
                <w:rFonts w:ascii="Tahoma" w:eastAsia="Calibri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046B13E8" w14:textId="77777777" w:rsidR="00652CAD" w:rsidRDefault="00652CAD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początek (data) </w:t>
            </w:r>
          </w:p>
          <w:p w14:paraId="1AE75877" w14:textId="77777777" w:rsidR="00652CAD" w:rsidRDefault="00652CAD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[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dd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>-mm-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rr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>]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38399503" w14:textId="77777777" w:rsidR="00652CAD" w:rsidRDefault="00652CAD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zakończenie (data)</w:t>
            </w:r>
          </w:p>
          <w:p w14:paraId="14166E62" w14:textId="77777777" w:rsidR="00652CAD" w:rsidRDefault="00652CAD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[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dd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>-mm-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rr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>]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5545B" w14:textId="77777777" w:rsidR="00652CAD" w:rsidRDefault="00652CAD">
            <w:pPr>
              <w:rPr>
                <w:rFonts w:ascii="Tahoma" w:eastAsia="Calibri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20E15" w14:textId="77777777" w:rsidR="00652CAD" w:rsidRDefault="00652CAD">
            <w:pPr>
              <w:rPr>
                <w:rFonts w:ascii="Tahoma" w:eastAsia="Calibri" w:hAnsi="Tahoma" w:cs="Tahoma"/>
                <w:sz w:val="18"/>
                <w:szCs w:val="18"/>
                <w:lang w:eastAsia="en-US"/>
              </w:rPr>
            </w:pPr>
          </w:p>
        </w:tc>
      </w:tr>
      <w:tr w:rsidR="00652CAD" w14:paraId="28F2DD1F" w14:textId="77777777" w:rsidTr="00652CAD">
        <w:trPr>
          <w:cantSplit/>
          <w:trHeight w:val="1327"/>
          <w:jc w:val="center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3DC5E" w14:textId="77777777" w:rsidR="00652CAD" w:rsidRDefault="00652CAD">
            <w:pPr>
              <w:spacing w:before="60" w:after="60"/>
              <w:rPr>
                <w:rFonts w:ascii="Tahoma" w:eastAsia="Calibri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Calibri" w:hAnsi="Tahoma" w:cs="Tahoma"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9D385" w14:textId="77777777" w:rsidR="00652CAD" w:rsidRDefault="00652CAD">
            <w:pPr>
              <w:spacing w:before="80" w:after="80" w:line="252" w:lineRule="auto"/>
              <w:rPr>
                <w:rFonts w:ascii="Tahoma" w:eastAsia="Calibri" w:hAnsi="Tahoma" w:cs="Tahoma"/>
                <w:sz w:val="16"/>
                <w:szCs w:val="16"/>
                <w:lang w:eastAsia="en-US"/>
              </w:rPr>
            </w:pPr>
            <w:r>
              <w:rPr>
                <w:rFonts w:ascii="Tahoma" w:eastAsia="Calibri" w:hAnsi="Tahoma" w:cs="Tahoma"/>
                <w:sz w:val="16"/>
                <w:szCs w:val="16"/>
                <w:lang w:eastAsia="en-US"/>
              </w:rPr>
              <w:t>Nazwa zadania: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47932" w14:textId="77777777" w:rsidR="00652CAD" w:rsidRDefault="00652CAD">
            <w:pPr>
              <w:spacing w:before="80" w:after="160" w:line="252" w:lineRule="auto"/>
              <w:rPr>
                <w:rFonts w:ascii="Tahoma" w:eastAsia="Calibri" w:hAnsi="Tahoma" w:cs="Tahoma"/>
                <w:sz w:val="16"/>
                <w:szCs w:val="14"/>
                <w:lang w:eastAsia="en-US"/>
              </w:rPr>
            </w:pPr>
            <w:r>
              <w:rPr>
                <w:rFonts w:ascii="Tahoma" w:eastAsia="Calibri" w:hAnsi="Tahoma" w:cs="Tahoma"/>
                <w:sz w:val="16"/>
                <w:szCs w:val="16"/>
                <w:lang w:eastAsia="en-US"/>
              </w:rPr>
              <w:t xml:space="preserve"> </w:t>
            </w:r>
            <w:r>
              <w:rPr>
                <w:rFonts w:ascii="Tahoma" w:eastAsia="Calibri" w:hAnsi="Tahoma" w:cs="Tahoma"/>
                <w:sz w:val="16"/>
                <w:szCs w:val="14"/>
                <w:lang w:eastAsia="en-US"/>
              </w:rPr>
              <w:t xml:space="preserve">Wskazane zadanie dotyczyło roboty związanej z </w:t>
            </w:r>
          </w:p>
          <w:p w14:paraId="49AA51E0" w14:textId="77777777" w:rsidR="00652CAD" w:rsidRDefault="00652CAD">
            <w:pPr>
              <w:spacing w:before="80" w:after="160" w:line="252" w:lineRule="auto"/>
              <w:rPr>
                <w:rFonts w:ascii="Tahoma" w:eastAsia="Calibri" w:hAnsi="Tahoma" w:cs="Tahoma"/>
                <w:sz w:val="16"/>
                <w:szCs w:val="14"/>
                <w:lang w:eastAsia="en-US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ahoma" w:eastAsia="Calibri" w:hAnsi="Tahoma" w:cs="Tahoma"/>
                <w:sz w:val="19"/>
                <w:szCs w:val="19"/>
                <w:lang w:eastAsia="en-US"/>
              </w:rP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rPr>
                <w:rFonts w:ascii="Tahoma" w:eastAsia="Calibri" w:hAnsi="Tahoma" w:cs="Tahoma"/>
                <w:sz w:val="19"/>
                <w:szCs w:val="19"/>
                <w:lang w:eastAsia="en-US"/>
              </w:rPr>
              <w:t xml:space="preserve"> </w:t>
            </w:r>
            <w:r>
              <w:rPr>
                <w:rFonts w:ascii="Tahoma" w:eastAsia="Calibri" w:hAnsi="Tahoma" w:cs="Tahoma"/>
                <w:sz w:val="16"/>
                <w:szCs w:val="14"/>
                <w:lang w:eastAsia="en-US"/>
              </w:rPr>
              <w:t>budową</w:t>
            </w:r>
            <w:r>
              <w:rPr>
                <w:rFonts w:ascii="Tahoma" w:eastAsia="Calibri" w:hAnsi="Tahoma" w:cs="Tahoma"/>
                <w:sz w:val="16"/>
                <w:szCs w:val="18"/>
                <w:lang w:eastAsia="en-US"/>
              </w:rPr>
              <w:t>*</w:t>
            </w:r>
          </w:p>
          <w:p w14:paraId="2613C8A1" w14:textId="77777777" w:rsidR="00652CAD" w:rsidRDefault="00652CAD">
            <w:pPr>
              <w:spacing w:before="80" w:after="160" w:line="252" w:lineRule="auto"/>
              <w:rPr>
                <w:rFonts w:ascii="Tahoma" w:eastAsia="Calibri" w:hAnsi="Tahoma" w:cs="Tahoma"/>
                <w:sz w:val="16"/>
                <w:szCs w:val="18"/>
                <w:lang w:eastAsia="en-US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ahoma" w:eastAsia="Calibri" w:hAnsi="Tahoma" w:cs="Tahoma"/>
                <w:sz w:val="19"/>
                <w:szCs w:val="19"/>
                <w:lang w:eastAsia="en-US"/>
              </w:rP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rPr>
                <w:rFonts w:ascii="Tahoma" w:eastAsia="Calibri" w:hAnsi="Tahoma" w:cs="Tahoma"/>
                <w:sz w:val="19"/>
                <w:szCs w:val="19"/>
                <w:lang w:eastAsia="en-US"/>
              </w:rPr>
              <w:t xml:space="preserve"> </w:t>
            </w:r>
            <w:r>
              <w:rPr>
                <w:rFonts w:ascii="Tahoma" w:eastAsia="Calibri" w:hAnsi="Tahoma" w:cs="Tahoma"/>
                <w:sz w:val="16"/>
                <w:szCs w:val="14"/>
                <w:lang w:eastAsia="en-US"/>
              </w:rPr>
              <w:t>przebudową</w:t>
            </w:r>
            <w:r>
              <w:rPr>
                <w:rFonts w:ascii="Tahoma" w:eastAsia="Calibri" w:hAnsi="Tahoma" w:cs="Tahoma"/>
                <w:sz w:val="16"/>
                <w:szCs w:val="18"/>
                <w:lang w:eastAsia="en-US"/>
              </w:rPr>
              <w:t>*</w:t>
            </w:r>
          </w:p>
          <w:p w14:paraId="6004A28D" w14:textId="77777777" w:rsidR="00652CAD" w:rsidRDefault="00652CAD">
            <w:pPr>
              <w:spacing w:before="80" w:after="160" w:line="252" w:lineRule="auto"/>
              <w:rPr>
                <w:rFonts w:ascii="Tahoma" w:eastAsia="Calibri" w:hAnsi="Tahoma" w:cs="Tahoma"/>
                <w:sz w:val="16"/>
                <w:szCs w:val="18"/>
                <w:lang w:eastAsia="en-US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ahoma" w:eastAsia="Calibri" w:hAnsi="Tahoma" w:cs="Tahoma"/>
                <w:sz w:val="19"/>
                <w:szCs w:val="19"/>
                <w:lang w:eastAsia="en-US"/>
              </w:rP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rPr>
                <w:rFonts w:ascii="Tahoma" w:eastAsia="Calibri" w:hAnsi="Tahoma" w:cs="Tahoma"/>
                <w:sz w:val="19"/>
                <w:szCs w:val="19"/>
                <w:lang w:eastAsia="en-US"/>
              </w:rPr>
              <w:t xml:space="preserve"> </w:t>
            </w:r>
            <w:r>
              <w:rPr>
                <w:rFonts w:ascii="Tahoma" w:eastAsia="Calibri" w:hAnsi="Tahoma" w:cs="Tahoma"/>
                <w:sz w:val="16"/>
                <w:szCs w:val="14"/>
                <w:lang w:eastAsia="en-US"/>
              </w:rPr>
              <w:t>rozbudową</w:t>
            </w:r>
            <w:r>
              <w:rPr>
                <w:rFonts w:ascii="Tahoma" w:eastAsia="Calibri" w:hAnsi="Tahoma" w:cs="Tahoma"/>
                <w:sz w:val="16"/>
                <w:szCs w:val="18"/>
                <w:lang w:eastAsia="en-US"/>
              </w:rPr>
              <w:t>*</w:t>
            </w:r>
          </w:p>
          <w:p w14:paraId="2CDCE1CD" w14:textId="77777777" w:rsidR="00652CAD" w:rsidRDefault="00652CAD">
            <w:pPr>
              <w:spacing w:before="80" w:after="160" w:line="252" w:lineRule="auto"/>
              <w:rPr>
                <w:rFonts w:ascii="Tahoma" w:eastAsia="Calibri" w:hAnsi="Tahoma" w:cs="Tahoma"/>
                <w:sz w:val="16"/>
                <w:szCs w:val="14"/>
                <w:lang w:eastAsia="en-US"/>
              </w:rPr>
            </w:pPr>
            <w:r>
              <w:rPr>
                <w:rFonts w:ascii="Tahoma" w:eastAsia="Calibri" w:hAnsi="Tahoma" w:cs="Tahoma"/>
                <w:sz w:val="16"/>
                <w:szCs w:val="14"/>
                <w:lang w:eastAsia="en-US"/>
              </w:rPr>
              <w:t>o wartości _______zł</w:t>
            </w:r>
          </w:p>
          <w:p w14:paraId="30CF4280" w14:textId="77777777" w:rsidR="00652CAD" w:rsidRDefault="00652CAD">
            <w:pPr>
              <w:spacing w:line="360" w:lineRule="auto"/>
              <w:rPr>
                <w:rFonts w:ascii="Tahoma" w:eastAsia="Calibri" w:hAnsi="Tahoma" w:cs="Tahoma"/>
                <w:sz w:val="16"/>
                <w:szCs w:val="16"/>
                <w:lang w:eastAsia="en-US"/>
              </w:rPr>
            </w:pPr>
            <w:r>
              <w:rPr>
                <w:rFonts w:ascii="Tahoma" w:eastAsia="Calibri" w:hAnsi="Tahoma" w:cs="Tahoma"/>
                <w:sz w:val="16"/>
                <w:szCs w:val="18"/>
                <w:lang w:eastAsia="en-US"/>
              </w:rPr>
              <w:t>*Wskazać prawidłowe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6F7DA" w14:textId="77777777" w:rsidR="00652CAD" w:rsidRDefault="00652CAD">
            <w:pPr>
              <w:spacing w:before="60" w:after="60"/>
              <w:rPr>
                <w:rFonts w:ascii="Tahoma" w:eastAsia="Calibri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F2762" w14:textId="77777777" w:rsidR="00652CAD" w:rsidRDefault="00652CAD">
            <w:pPr>
              <w:spacing w:before="60" w:after="60"/>
              <w:rPr>
                <w:rFonts w:ascii="Tahoma" w:eastAsia="Calibri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6B57E" w14:textId="77777777" w:rsidR="00652CAD" w:rsidRDefault="00652CAD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D62EA" w14:textId="77777777" w:rsidR="00652CAD" w:rsidRDefault="00652CAD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87111" w14:textId="77777777" w:rsidR="00652CAD" w:rsidRDefault="00652CAD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66CA6" w14:textId="77777777" w:rsidR="00652CAD" w:rsidRDefault="00652CAD">
            <w:pPr>
              <w:spacing w:before="60" w:after="60"/>
              <w:rPr>
                <w:rFonts w:ascii="Tahoma" w:eastAsia="Calibri" w:hAnsi="Tahoma" w:cs="Tahoma"/>
                <w:sz w:val="18"/>
                <w:szCs w:val="18"/>
                <w:lang w:eastAsia="en-US"/>
              </w:rPr>
            </w:pPr>
          </w:p>
        </w:tc>
      </w:tr>
    </w:tbl>
    <w:p w14:paraId="0819A650" w14:textId="77777777" w:rsidR="00652CAD" w:rsidRDefault="00652CAD" w:rsidP="00652CAD">
      <w:pPr>
        <w:spacing w:before="60" w:after="60"/>
        <w:rPr>
          <w:rFonts w:ascii="Tahoma" w:eastAsia="Calibri" w:hAnsi="Tahoma" w:cs="Tahoma"/>
          <w:sz w:val="18"/>
          <w:szCs w:val="18"/>
          <w:lang w:eastAsia="en-US"/>
        </w:rPr>
      </w:pPr>
      <w:r>
        <w:rPr>
          <w:rFonts w:ascii="Tahoma" w:eastAsia="Calibri" w:hAnsi="Tahoma" w:cs="Tahoma"/>
          <w:sz w:val="18"/>
          <w:szCs w:val="18"/>
          <w:lang w:eastAsia="en-US"/>
        </w:rPr>
        <w:t>Niniejszym potwierdzam(y) spełnianie powyższych warunków udziału w postępowaniu, nie później niż na dzień składania ofert.</w:t>
      </w:r>
    </w:p>
    <w:p w14:paraId="5B0DF971" w14:textId="77777777" w:rsidR="00652CAD" w:rsidRDefault="00652CAD" w:rsidP="00652CAD">
      <w:pPr>
        <w:spacing w:before="60" w:after="60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PODPIS(Y)</w:t>
      </w:r>
    </w:p>
    <w:p w14:paraId="42274E99" w14:textId="77777777" w:rsidR="00652CAD" w:rsidRDefault="00652CAD" w:rsidP="00652CAD">
      <w:pPr>
        <w:rPr>
          <w:rFonts w:ascii="Tahoma" w:hAnsi="Tahoma" w:cs="Tahoma"/>
          <w:b/>
          <w:sz w:val="18"/>
          <w:szCs w:val="18"/>
        </w:rPr>
        <w:sectPr w:rsidR="00652CAD">
          <w:pgSz w:w="11906" w:h="16838"/>
          <w:pgMar w:top="1417" w:right="1417" w:bottom="1417" w:left="1417" w:header="708" w:footer="708" w:gutter="0"/>
          <w:cols w:space="708"/>
        </w:sectPr>
      </w:pPr>
    </w:p>
    <w:p w14:paraId="78FF28A8" w14:textId="77777777" w:rsidR="00652CAD" w:rsidRDefault="00652CAD" w:rsidP="00652CAD">
      <w:pPr>
        <w:rPr>
          <w:rStyle w:val="FontStyle111"/>
          <w:rFonts w:ascii="Tahoma" w:eastAsiaTheme="majorEastAsia" w:hAnsi="Tahoma" w:cs="Tahoma"/>
          <w:sz w:val="16"/>
          <w:szCs w:val="18"/>
        </w:rPr>
      </w:pPr>
      <w:r>
        <w:rPr>
          <w:rFonts w:ascii="Tahoma" w:hAnsi="Tahoma" w:cs="Tahoma"/>
          <w:b/>
          <w:sz w:val="18"/>
          <w:szCs w:val="20"/>
          <w:u w:val="single"/>
        </w:rPr>
        <w:lastRenderedPageBreak/>
        <w:t>Załącznik nr 8</w:t>
      </w:r>
    </w:p>
    <w:p w14:paraId="6FC7B681" w14:textId="77777777" w:rsidR="00652CAD" w:rsidRDefault="00652CAD" w:rsidP="00652CAD">
      <w:pPr>
        <w:ind w:left="1418" w:firstLine="709"/>
        <w:jc w:val="both"/>
        <w:rPr>
          <w:rFonts w:eastAsiaTheme="majorEastAsia"/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       ISTOTNE POSTANOWIENIA UMOWY</w:t>
      </w:r>
    </w:p>
    <w:p w14:paraId="5BB16E45" w14:textId="77777777" w:rsidR="00652CAD" w:rsidRDefault="00652CAD" w:rsidP="00652CAD">
      <w:pPr>
        <w:ind w:left="2124"/>
        <w:jc w:val="both"/>
        <w:rPr>
          <w:b/>
          <w:bCs/>
          <w:sz w:val="20"/>
          <w:szCs w:val="20"/>
        </w:rPr>
      </w:pPr>
    </w:p>
    <w:p w14:paraId="40E02D33" w14:textId="77777777" w:rsidR="00652CAD" w:rsidRDefault="00652CAD" w:rsidP="00652CAD">
      <w:pPr>
        <w:ind w:left="2124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</w:t>
      </w:r>
    </w:p>
    <w:p w14:paraId="7332D916" w14:textId="77777777" w:rsidR="00652CAD" w:rsidRDefault="00652CAD" w:rsidP="00652CAD">
      <w:pPr>
        <w:jc w:val="both"/>
        <w:rPr>
          <w:sz w:val="20"/>
          <w:szCs w:val="20"/>
        </w:rPr>
      </w:pPr>
    </w:p>
    <w:p w14:paraId="00BF1FDA" w14:textId="77777777" w:rsidR="00652CAD" w:rsidRDefault="00652CAD" w:rsidP="00652CAD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zawarta w dniu </w:t>
      </w:r>
      <w:r>
        <w:rPr>
          <w:b/>
          <w:sz w:val="20"/>
          <w:szCs w:val="20"/>
        </w:rPr>
        <w:t>…………...</w:t>
      </w:r>
      <w:r>
        <w:rPr>
          <w:sz w:val="20"/>
          <w:szCs w:val="20"/>
        </w:rPr>
        <w:t xml:space="preserve"> pomiędzy Gminą Kędzierzyn-Koźle - Miejskim Zarządem Budynków Komunalnych w Kędzierzynie-Koźlu ul. Grunwaldzka 6 , 47-220 Kędzierzyn-Koźle (regon 530859315, NIP 7490007070 ), zwanym dalej Zamawiającym reprezentowanym przez:</w:t>
      </w:r>
    </w:p>
    <w:p w14:paraId="3F358F3D" w14:textId="77777777" w:rsidR="00652CAD" w:rsidRDefault="00652CAD" w:rsidP="00652CAD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Dyrektor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- inż. Stanisław Węgrzyn</w:t>
      </w:r>
    </w:p>
    <w:p w14:paraId="04C4F4FA" w14:textId="77777777" w:rsidR="00652CAD" w:rsidRDefault="00652CAD" w:rsidP="00652CAD">
      <w:pPr>
        <w:jc w:val="both"/>
        <w:rPr>
          <w:sz w:val="20"/>
          <w:szCs w:val="20"/>
        </w:rPr>
      </w:pPr>
      <w:r>
        <w:rPr>
          <w:sz w:val="20"/>
          <w:szCs w:val="20"/>
        </w:rPr>
        <w:t>a ………………………………………………………………………………………………………………………………………………………………………………………………………………………….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</w:t>
      </w:r>
    </w:p>
    <w:p w14:paraId="12F6C349" w14:textId="77777777" w:rsidR="00652CAD" w:rsidRDefault="00652CAD" w:rsidP="00652CAD">
      <w:pPr>
        <w:jc w:val="both"/>
        <w:rPr>
          <w:sz w:val="20"/>
          <w:szCs w:val="20"/>
        </w:rPr>
      </w:pPr>
      <w:r>
        <w:rPr>
          <w:sz w:val="20"/>
          <w:szCs w:val="20"/>
        </w:rPr>
        <w:t>reprezentowanym przez:</w:t>
      </w:r>
    </w:p>
    <w:p w14:paraId="1FAE7E4B" w14:textId="77777777" w:rsidR="00652CAD" w:rsidRDefault="00652CAD" w:rsidP="00652CAD">
      <w:pPr>
        <w:jc w:val="both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</w:t>
      </w:r>
    </w:p>
    <w:p w14:paraId="042FD49F" w14:textId="77777777" w:rsidR="00652CAD" w:rsidRDefault="00652CAD" w:rsidP="00652CAD">
      <w:pPr>
        <w:jc w:val="both"/>
        <w:rPr>
          <w:sz w:val="20"/>
          <w:szCs w:val="20"/>
        </w:rPr>
      </w:pPr>
      <w:r>
        <w:rPr>
          <w:sz w:val="20"/>
          <w:szCs w:val="20"/>
        </w:rPr>
        <w:t>zwanym dalej Wykonawcą.</w:t>
      </w:r>
    </w:p>
    <w:p w14:paraId="39FC9547" w14:textId="77777777" w:rsidR="00652CAD" w:rsidRDefault="00652CAD" w:rsidP="00652CAD">
      <w:pPr>
        <w:jc w:val="both"/>
        <w:rPr>
          <w:b/>
          <w:bCs/>
          <w:sz w:val="20"/>
          <w:szCs w:val="20"/>
        </w:rPr>
      </w:pPr>
      <w:r>
        <w:rPr>
          <w:sz w:val="20"/>
          <w:szCs w:val="20"/>
        </w:rPr>
        <w:t>W wyniku dokonania przez Zamawiającego wyboru oferty Wykonawcy w trakcie postępowania  o zamówienie publiczne na ……………………………………………………………………………………………………….</w:t>
      </w:r>
    </w:p>
    <w:p w14:paraId="29F7A381" w14:textId="77777777" w:rsidR="00652CAD" w:rsidRDefault="00652CAD" w:rsidP="00652CAD">
      <w:pPr>
        <w:jc w:val="both"/>
        <w:rPr>
          <w:b/>
          <w:bCs/>
          <w:sz w:val="20"/>
          <w:szCs w:val="20"/>
        </w:rPr>
      </w:pPr>
    </w:p>
    <w:p w14:paraId="1C48561F" w14:textId="77777777" w:rsidR="00652CAD" w:rsidRDefault="00652CAD" w:rsidP="00652CAD">
      <w:pPr>
        <w:jc w:val="both"/>
        <w:rPr>
          <w:sz w:val="20"/>
          <w:szCs w:val="20"/>
        </w:rPr>
      </w:pPr>
      <w:r>
        <w:rPr>
          <w:sz w:val="20"/>
          <w:szCs w:val="20"/>
        </w:rPr>
        <w:t>prowadzonego w trybie przetarg nieograniczony, Strony oświadczają co następuje:</w:t>
      </w:r>
    </w:p>
    <w:p w14:paraId="1E1C96F7" w14:textId="77777777" w:rsidR="00652CAD" w:rsidRDefault="00652CAD" w:rsidP="00652CAD">
      <w:pPr>
        <w:jc w:val="both"/>
        <w:rPr>
          <w:sz w:val="20"/>
          <w:szCs w:val="20"/>
        </w:rPr>
      </w:pPr>
    </w:p>
    <w:p w14:paraId="49D841F2" w14:textId="77777777" w:rsidR="00652CAD" w:rsidRDefault="00652CAD" w:rsidP="00652CAD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b/>
          <w:bCs/>
          <w:sz w:val="20"/>
          <w:szCs w:val="20"/>
        </w:rPr>
        <w:t>§ 1</w:t>
      </w:r>
    </w:p>
    <w:p w14:paraId="0866ADF2" w14:textId="77777777" w:rsidR="00652CAD" w:rsidRDefault="00652CAD" w:rsidP="00652CAD">
      <w:pPr>
        <w:jc w:val="both"/>
        <w:rPr>
          <w:sz w:val="20"/>
          <w:szCs w:val="20"/>
        </w:rPr>
      </w:pPr>
    </w:p>
    <w:p w14:paraId="662BC5E6" w14:textId="77777777" w:rsidR="00652CAD" w:rsidRDefault="00652CAD" w:rsidP="00652CAD">
      <w:pPr>
        <w:spacing w:line="360" w:lineRule="auto"/>
        <w:jc w:val="center"/>
        <w:rPr>
          <w:b/>
          <w:bCs/>
          <w:sz w:val="20"/>
          <w:szCs w:val="20"/>
        </w:rPr>
      </w:pPr>
      <w:r>
        <w:rPr>
          <w:sz w:val="20"/>
          <w:szCs w:val="20"/>
        </w:rPr>
        <w:t>Zamawiający zleca, a Wykonawca przyjmuje do wykonania prace polegające na:</w:t>
      </w:r>
      <w:r>
        <w:rPr>
          <w:b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Modernizacja trzech lokali mieszkalnych w budynku przy ul. Skarbowej 1 wraz z przebudową dachu</w:t>
      </w:r>
    </w:p>
    <w:p w14:paraId="3853F01B" w14:textId="77777777" w:rsidR="00652CAD" w:rsidRDefault="00652CAD" w:rsidP="00652CAD">
      <w:pPr>
        <w:pStyle w:val="normaltableau"/>
        <w:tabs>
          <w:tab w:val="left" w:pos="142"/>
          <w:tab w:val="left" w:pos="3686"/>
        </w:tabs>
        <w:suppressAutoHyphens/>
        <w:spacing w:before="0" w:after="0"/>
        <w:ind w:right="22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b/>
          <w:sz w:val="20"/>
          <w:szCs w:val="20"/>
        </w:rPr>
        <w:t>Zakres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zamówienia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obejmuje</w:t>
      </w:r>
      <w:proofErr w:type="spellEnd"/>
      <w:r>
        <w:rPr>
          <w:rFonts w:ascii="Times New Roman" w:hAnsi="Times New Roman" w:cs="Times New Roman"/>
          <w:sz w:val="20"/>
          <w:szCs w:val="20"/>
        </w:rPr>
        <w:t>:</w:t>
      </w:r>
    </w:p>
    <w:p w14:paraId="072F16B3" w14:textId="77777777" w:rsidR="00652CAD" w:rsidRDefault="00652CAD" w:rsidP="00652CAD">
      <w:pPr>
        <w:pStyle w:val="normaltableau"/>
        <w:tabs>
          <w:tab w:val="left" w:pos="142"/>
          <w:tab w:val="left" w:pos="3686"/>
        </w:tabs>
        <w:suppressAutoHyphens/>
        <w:spacing w:before="0" w:after="0"/>
        <w:ind w:right="22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1. </w:t>
      </w:r>
      <w:proofErr w:type="spellStart"/>
      <w:r>
        <w:rPr>
          <w:rFonts w:ascii="Times New Roman" w:hAnsi="Times New Roman" w:cs="Times New Roman"/>
          <w:sz w:val="20"/>
          <w:szCs w:val="20"/>
        </w:rPr>
        <w:t>Remont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dachu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nad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lokalmi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ul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>
        <w:rPr>
          <w:rFonts w:ascii="Times New Roman" w:hAnsi="Times New Roman" w:cs="Times New Roman"/>
          <w:sz w:val="20"/>
          <w:szCs w:val="20"/>
        </w:rPr>
        <w:t>Skarbowa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1/1, ½, 1/3</w:t>
      </w:r>
    </w:p>
    <w:p w14:paraId="3486912B" w14:textId="77777777" w:rsidR="00652CAD" w:rsidRDefault="00652CAD" w:rsidP="00652CAD">
      <w:pPr>
        <w:pStyle w:val="normaltableau"/>
        <w:tabs>
          <w:tab w:val="left" w:pos="142"/>
          <w:tab w:val="left" w:pos="3686"/>
        </w:tabs>
        <w:suppressAutoHyphens/>
        <w:spacing w:before="0" w:after="0"/>
        <w:ind w:right="22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2. </w:t>
      </w:r>
      <w:proofErr w:type="spellStart"/>
      <w:r>
        <w:rPr>
          <w:rFonts w:ascii="Times New Roman" w:hAnsi="Times New Roman" w:cs="Times New Roman"/>
          <w:sz w:val="20"/>
          <w:szCs w:val="20"/>
        </w:rPr>
        <w:t>Roboty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wspólne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dla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mieszkań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1,2,3 </w:t>
      </w:r>
      <w:proofErr w:type="spellStart"/>
      <w:r>
        <w:rPr>
          <w:rFonts w:ascii="Times New Roman" w:hAnsi="Times New Roman" w:cs="Times New Roman"/>
          <w:sz w:val="20"/>
          <w:szCs w:val="20"/>
        </w:rPr>
        <w:t>centralne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ogrzewanie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część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wspólna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sz w:val="20"/>
          <w:szCs w:val="20"/>
        </w:rPr>
        <w:t>pomieszczenie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węzłą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cieplnego</w:t>
      </w:r>
      <w:proofErr w:type="spellEnd"/>
    </w:p>
    <w:p w14:paraId="297BE4AE" w14:textId="77777777" w:rsidR="00652CAD" w:rsidRDefault="00652CAD" w:rsidP="00652CAD">
      <w:pPr>
        <w:pStyle w:val="normaltableau"/>
        <w:tabs>
          <w:tab w:val="left" w:pos="142"/>
          <w:tab w:val="left" w:pos="3686"/>
        </w:tabs>
        <w:suppressAutoHyphens/>
        <w:spacing w:before="0" w:after="0"/>
        <w:ind w:right="22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3. </w:t>
      </w:r>
      <w:proofErr w:type="spellStart"/>
      <w:r>
        <w:rPr>
          <w:rFonts w:ascii="Times New Roman" w:hAnsi="Times New Roman" w:cs="Times New Roman"/>
          <w:sz w:val="20"/>
          <w:szCs w:val="20"/>
        </w:rPr>
        <w:t>Remont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lokalu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ul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>
        <w:rPr>
          <w:rFonts w:ascii="Times New Roman" w:hAnsi="Times New Roman" w:cs="Times New Roman"/>
          <w:sz w:val="20"/>
          <w:szCs w:val="20"/>
        </w:rPr>
        <w:t>Skarbowa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1/1</w:t>
      </w:r>
    </w:p>
    <w:p w14:paraId="1100BAAF" w14:textId="77777777" w:rsidR="00652CAD" w:rsidRDefault="00652CAD" w:rsidP="00652CAD">
      <w:pPr>
        <w:pStyle w:val="normaltableau"/>
        <w:tabs>
          <w:tab w:val="left" w:pos="142"/>
          <w:tab w:val="left" w:pos="3686"/>
        </w:tabs>
        <w:suppressAutoHyphens/>
        <w:spacing w:before="0" w:after="0"/>
        <w:ind w:right="22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proofErr w:type="spellStart"/>
      <w:r>
        <w:rPr>
          <w:rFonts w:ascii="Times New Roman" w:hAnsi="Times New Roman" w:cs="Times New Roman"/>
          <w:sz w:val="20"/>
          <w:szCs w:val="20"/>
        </w:rPr>
        <w:t>instalacje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sanitarne</w:t>
      </w:r>
      <w:proofErr w:type="spellEnd"/>
    </w:p>
    <w:p w14:paraId="64068C63" w14:textId="77777777" w:rsidR="00652CAD" w:rsidRDefault="00652CAD" w:rsidP="00652CAD">
      <w:pPr>
        <w:pStyle w:val="normaltableau"/>
        <w:tabs>
          <w:tab w:val="left" w:pos="142"/>
          <w:tab w:val="left" w:pos="3686"/>
        </w:tabs>
        <w:suppressAutoHyphens/>
        <w:spacing w:before="0" w:after="0"/>
        <w:ind w:right="22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proofErr w:type="spellStart"/>
      <w:r>
        <w:rPr>
          <w:rFonts w:ascii="Times New Roman" w:hAnsi="Times New Roman" w:cs="Times New Roman"/>
          <w:sz w:val="20"/>
          <w:szCs w:val="20"/>
        </w:rPr>
        <w:t>instalacje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centralnego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ogrzewania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z </w:t>
      </w:r>
      <w:proofErr w:type="spellStart"/>
      <w:r>
        <w:rPr>
          <w:rFonts w:ascii="Times New Roman" w:hAnsi="Times New Roman" w:cs="Times New Roman"/>
          <w:sz w:val="20"/>
          <w:szCs w:val="20"/>
        </w:rPr>
        <w:t>podłączeniem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do </w:t>
      </w:r>
      <w:proofErr w:type="spellStart"/>
      <w:r>
        <w:rPr>
          <w:rFonts w:ascii="Times New Roman" w:hAnsi="Times New Roman" w:cs="Times New Roman"/>
          <w:sz w:val="20"/>
          <w:szCs w:val="20"/>
        </w:rPr>
        <w:t>skrzynki</w:t>
      </w:r>
      <w:proofErr w:type="spellEnd"/>
    </w:p>
    <w:p w14:paraId="6A44905F" w14:textId="77777777" w:rsidR="00652CAD" w:rsidRDefault="00652CAD" w:rsidP="00652CAD">
      <w:pPr>
        <w:pStyle w:val="normaltableau"/>
        <w:tabs>
          <w:tab w:val="left" w:pos="142"/>
          <w:tab w:val="left" w:pos="3686"/>
        </w:tabs>
        <w:suppressAutoHyphens/>
        <w:spacing w:before="0" w:after="0"/>
        <w:ind w:right="22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proofErr w:type="spellStart"/>
      <w:r>
        <w:rPr>
          <w:rFonts w:ascii="Times New Roman" w:hAnsi="Times New Roman" w:cs="Times New Roman"/>
          <w:sz w:val="20"/>
          <w:szCs w:val="20"/>
        </w:rPr>
        <w:t>instalacja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gazowa</w:t>
      </w:r>
      <w:proofErr w:type="spellEnd"/>
    </w:p>
    <w:p w14:paraId="6363879E" w14:textId="77777777" w:rsidR="00652CAD" w:rsidRDefault="00652CAD" w:rsidP="00652CAD">
      <w:pPr>
        <w:pStyle w:val="normaltableau"/>
        <w:tabs>
          <w:tab w:val="left" w:pos="142"/>
          <w:tab w:val="left" w:pos="3686"/>
        </w:tabs>
        <w:suppressAutoHyphens/>
        <w:spacing w:before="0" w:after="0"/>
        <w:ind w:right="22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proofErr w:type="spellStart"/>
      <w:r>
        <w:rPr>
          <w:rFonts w:ascii="Times New Roman" w:hAnsi="Times New Roman" w:cs="Times New Roman"/>
          <w:sz w:val="20"/>
          <w:szCs w:val="20"/>
        </w:rPr>
        <w:t>roboty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elektryczne</w:t>
      </w:r>
      <w:proofErr w:type="spellEnd"/>
    </w:p>
    <w:p w14:paraId="7C56A2F1" w14:textId="77777777" w:rsidR="00652CAD" w:rsidRDefault="00652CAD" w:rsidP="00652CAD">
      <w:pPr>
        <w:pStyle w:val="normaltableau"/>
        <w:tabs>
          <w:tab w:val="left" w:pos="142"/>
          <w:tab w:val="left" w:pos="3686"/>
        </w:tabs>
        <w:suppressAutoHyphens/>
        <w:spacing w:before="0" w:after="0"/>
        <w:ind w:right="22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proofErr w:type="spellStart"/>
      <w:r>
        <w:rPr>
          <w:rFonts w:ascii="Times New Roman" w:hAnsi="Times New Roman" w:cs="Times New Roman"/>
          <w:sz w:val="20"/>
          <w:szCs w:val="20"/>
        </w:rPr>
        <w:t>roboty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budowlane</w:t>
      </w:r>
      <w:proofErr w:type="spellEnd"/>
    </w:p>
    <w:p w14:paraId="22B602FF" w14:textId="77777777" w:rsidR="00652CAD" w:rsidRDefault="00652CAD" w:rsidP="00652CAD">
      <w:pPr>
        <w:pStyle w:val="normaltableau"/>
        <w:tabs>
          <w:tab w:val="left" w:pos="142"/>
          <w:tab w:val="left" w:pos="3686"/>
        </w:tabs>
        <w:suppressAutoHyphens/>
        <w:spacing w:before="0" w:after="0"/>
        <w:ind w:right="22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4. </w:t>
      </w:r>
      <w:proofErr w:type="spellStart"/>
      <w:r>
        <w:rPr>
          <w:rFonts w:ascii="Times New Roman" w:hAnsi="Times New Roman" w:cs="Times New Roman"/>
          <w:sz w:val="20"/>
          <w:szCs w:val="20"/>
        </w:rPr>
        <w:t>Remont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lokalu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ul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>
        <w:rPr>
          <w:rFonts w:ascii="Times New Roman" w:hAnsi="Times New Roman" w:cs="Times New Roman"/>
          <w:sz w:val="20"/>
          <w:szCs w:val="20"/>
        </w:rPr>
        <w:t>Skarbowa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½</w:t>
      </w:r>
    </w:p>
    <w:p w14:paraId="3B9DA576" w14:textId="77777777" w:rsidR="00652CAD" w:rsidRDefault="00652CAD" w:rsidP="00652CAD">
      <w:pPr>
        <w:pStyle w:val="normaltableau"/>
        <w:tabs>
          <w:tab w:val="left" w:pos="142"/>
          <w:tab w:val="left" w:pos="3686"/>
        </w:tabs>
        <w:suppressAutoHyphens/>
        <w:spacing w:before="0" w:after="0"/>
        <w:ind w:right="22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proofErr w:type="spellStart"/>
      <w:r>
        <w:rPr>
          <w:rFonts w:ascii="Times New Roman" w:hAnsi="Times New Roman" w:cs="Times New Roman"/>
          <w:sz w:val="20"/>
          <w:szCs w:val="20"/>
        </w:rPr>
        <w:t>instalacje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sanitarne</w:t>
      </w:r>
      <w:proofErr w:type="spellEnd"/>
    </w:p>
    <w:p w14:paraId="29E17BE1" w14:textId="77777777" w:rsidR="00652CAD" w:rsidRDefault="00652CAD" w:rsidP="00652CAD">
      <w:pPr>
        <w:pStyle w:val="normaltableau"/>
        <w:tabs>
          <w:tab w:val="left" w:pos="142"/>
          <w:tab w:val="left" w:pos="3686"/>
        </w:tabs>
        <w:suppressAutoHyphens/>
        <w:spacing w:before="0" w:after="0"/>
        <w:ind w:right="22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proofErr w:type="spellStart"/>
      <w:r>
        <w:rPr>
          <w:rFonts w:ascii="Times New Roman" w:hAnsi="Times New Roman" w:cs="Times New Roman"/>
          <w:sz w:val="20"/>
          <w:szCs w:val="20"/>
        </w:rPr>
        <w:t>instalacje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centralnego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ogrzewania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z </w:t>
      </w:r>
      <w:proofErr w:type="spellStart"/>
      <w:r>
        <w:rPr>
          <w:rFonts w:ascii="Times New Roman" w:hAnsi="Times New Roman" w:cs="Times New Roman"/>
          <w:sz w:val="20"/>
          <w:szCs w:val="20"/>
        </w:rPr>
        <w:t>podłączeniem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do </w:t>
      </w:r>
      <w:proofErr w:type="spellStart"/>
      <w:r>
        <w:rPr>
          <w:rFonts w:ascii="Times New Roman" w:hAnsi="Times New Roman" w:cs="Times New Roman"/>
          <w:sz w:val="20"/>
          <w:szCs w:val="20"/>
        </w:rPr>
        <w:t>skrzynki</w:t>
      </w:r>
      <w:proofErr w:type="spellEnd"/>
    </w:p>
    <w:p w14:paraId="4A5A42AD" w14:textId="77777777" w:rsidR="00652CAD" w:rsidRDefault="00652CAD" w:rsidP="00652CAD">
      <w:pPr>
        <w:pStyle w:val="normaltableau"/>
        <w:tabs>
          <w:tab w:val="left" w:pos="142"/>
          <w:tab w:val="left" w:pos="3686"/>
        </w:tabs>
        <w:suppressAutoHyphens/>
        <w:spacing w:before="0" w:after="0"/>
        <w:ind w:right="22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proofErr w:type="spellStart"/>
      <w:r>
        <w:rPr>
          <w:rFonts w:ascii="Times New Roman" w:hAnsi="Times New Roman" w:cs="Times New Roman"/>
          <w:sz w:val="20"/>
          <w:szCs w:val="20"/>
        </w:rPr>
        <w:t>instalacja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gazowa</w:t>
      </w:r>
      <w:proofErr w:type="spellEnd"/>
    </w:p>
    <w:p w14:paraId="03BCBBD2" w14:textId="77777777" w:rsidR="00652CAD" w:rsidRDefault="00652CAD" w:rsidP="00652CAD">
      <w:pPr>
        <w:pStyle w:val="normaltableau"/>
        <w:tabs>
          <w:tab w:val="left" w:pos="142"/>
          <w:tab w:val="left" w:pos="3686"/>
        </w:tabs>
        <w:suppressAutoHyphens/>
        <w:spacing w:before="0" w:after="0"/>
        <w:ind w:right="22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proofErr w:type="spellStart"/>
      <w:r>
        <w:rPr>
          <w:rFonts w:ascii="Times New Roman" w:hAnsi="Times New Roman" w:cs="Times New Roman"/>
          <w:sz w:val="20"/>
          <w:szCs w:val="20"/>
        </w:rPr>
        <w:t>robotyu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elektryczne</w:t>
      </w:r>
      <w:proofErr w:type="spellEnd"/>
    </w:p>
    <w:p w14:paraId="7A7E1A03" w14:textId="77777777" w:rsidR="00652CAD" w:rsidRDefault="00652CAD" w:rsidP="00652CAD">
      <w:pPr>
        <w:pStyle w:val="normaltableau"/>
        <w:tabs>
          <w:tab w:val="left" w:pos="142"/>
          <w:tab w:val="left" w:pos="3686"/>
        </w:tabs>
        <w:suppressAutoHyphens/>
        <w:spacing w:before="0" w:after="0"/>
        <w:ind w:right="22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proofErr w:type="spellStart"/>
      <w:r>
        <w:rPr>
          <w:rFonts w:ascii="Times New Roman" w:hAnsi="Times New Roman" w:cs="Times New Roman"/>
          <w:sz w:val="20"/>
          <w:szCs w:val="20"/>
        </w:rPr>
        <w:t>roboty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budowlane</w:t>
      </w:r>
      <w:proofErr w:type="spellEnd"/>
    </w:p>
    <w:p w14:paraId="52B8E42B" w14:textId="77777777" w:rsidR="00652CAD" w:rsidRDefault="00652CAD" w:rsidP="00652CAD">
      <w:pPr>
        <w:pStyle w:val="normaltableau"/>
        <w:tabs>
          <w:tab w:val="left" w:pos="142"/>
          <w:tab w:val="left" w:pos="3686"/>
        </w:tabs>
        <w:suppressAutoHyphens/>
        <w:spacing w:before="0" w:after="0"/>
        <w:ind w:right="22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5. </w:t>
      </w:r>
      <w:proofErr w:type="spellStart"/>
      <w:r>
        <w:rPr>
          <w:rFonts w:ascii="Times New Roman" w:hAnsi="Times New Roman" w:cs="Times New Roman"/>
          <w:sz w:val="20"/>
          <w:szCs w:val="20"/>
        </w:rPr>
        <w:t>Remont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lokalu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ul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>
        <w:rPr>
          <w:rFonts w:ascii="Times New Roman" w:hAnsi="Times New Roman" w:cs="Times New Roman"/>
          <w:sz w:val="20"/>
          <w:szCs w:val="20"/>
        </w:rPr>
        <w:t>Skarbowa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1/3</w:t>
      </w:r>
    </w:p>
    <w:p w14:paraId="1A1621DC" w14:textId="77777777" w:rsidR="00652CAD" w:rsidRDefault="00652CAD" w:rsidP="00652CAD">
      <w:pPr>
        <w:pStyle w:val="normaltableau"/>
        <w:tabs>
          <w:tab w:val="left" w:pos="142"/>
          <w:tab w:val="left" w:pos="3686"/>
        </w:tabs>
        <w:suppressAutoHyphens/>
        <w:spacing w:before="0" w:after="0"/>
        <w:ind w:right="22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proofErr w:type="spellStart"/>
      <w:r>
        <w:rPr>
          <w:rFonts w:ascii="Times New Roman" w:hAnsi="Times New Roman" w:cs="Times New Roman"/>
          <w:sz w:val="20"/>
          <w:szCs w:val="20"/>
        </w:rPr>
        <w:t>instalacje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sanitarne</w:t>
      </w:r>
      <w:proofErr w:type="spellEnd"/>
    </w:p>
    <w:p w14:paraId="5E1DBF66" w14:textId="77777777" w:rsidR="00652CAD" w:rsidRDefault="00652CAD" w:rsidP="00652CAD">
      <w:pPr>
        <w:pStyle w:val="normaltableau"/>
        <w:tabs>
          <w:tab w:val="left" w:pos="142"/>
          <w:tab w:val="left" w:pos="3686"/>
        </w:tabs>
        <w:suppressAutoHyphens/>
        <w:spacing w:before="0" w:after="0"/>
        <w:ind w:right="22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proofErr w:type="spellStart"/>
      <w:r>
        <w:rPr>
          <w:rFonts w:ascii="Times New Roman" w:hAnsi="Times New Roman" w:cs="Times New Roman"/>
          <w:sz w:val="20"/>
          <w:szCs w:val="20"/>
        </w:rPr>
        <w:t>instalacje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centralnego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ogrzewania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z </w:t>
      </w:r>
      <w:proofErr w:type="spellStart"/>
      <w:r>
        <w:rPr>
          <w:rFonts w:ascii="Times New Roman" w:hAnsi="Times New Roman" w:cs="Times New Roman"/>
          <w:sz w:val="20"/>
          <w:szCs w:val="20"/>
        </w:rPr>
        <w:t>podłączeniem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do </w:t>
      </w:r>
      <w:proofErr w:type="spellStart"/>
      <w:r>
        <w:rPr>
          <w:rFonts w:ascii="Times New Roman" w:hAnsi="Times New Roman" w:cs="Times New Roman"/>
          <w:sz w:val="20"/>
          <w:szCs w:val="20"/>
        </w:rPr>
        <w:t>skrzynki</w:t>
      </w:r>
      <w:proofErr w:type="spellEnd"/>
    </w:p>
    <w:p w14:paraId="36449B06" w14:textId="77777777" w:rsidR="00652CAD" w:rsidRDefault="00652CAD" w:rsidP="00652CAD">
      <w:pPr>
        <w:pStyle w:val="normaltableau"/>
        <w:tabs>
          <w:tab w:val="left" w:pos="142"/>
          <w:tab w:val="left" w:pos="3686"/>
        </w:tabs>
        <w:suppressAutoHyphens/>
        <w:spacing w:before="0" w:after="0"/>
        <w:ind w:right="22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proofErr w:type="spellStart"/>
      <w:r>
        <w:rPr>
          <w:rFonts w:ascii="Times New Roman" w:hAnsi="Times New Roman" w:cs="Times New Roman"/>
          <w:sz w:val="20"/>
          <w:szCs w:val="20"/>
        </w:rPr>
        <w:t>instalacja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gazowa</w:t>
      </w:r>
      <w:proofErr w:type="spellEnd"/>
    </w:p>
    <w:p w14:paraId="00FC0F66" w14:textId="77777777" w:rsidR="00652CAD" w:rsidRDefault="00652CAD" w:rsidP="00652CAD">
      <w:pPr>
        <w:pStyle w:val="normaltableau"/>
        <w:tabs>
          <w:tab w:val="left" w:pos="142"/>
          <w:tab w:val="left" w:pos="3686"/>
        </w:tabs>
        <w:suppressAutoHyphens/>
        <w:spacing w:before="0" w:after="0"/>
        <w:ind w:right="22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proofErr w:type="spellStart"/>
      <w:r>
        <w:rPr>
          <w:rFonts w:ascii="Times New Roman" w:hAnsi="Times New Roman" w:cs="Times New Roman"/>
          <w:sz w:val="20"/>
          <w:szCs w:val="20"/>
        </w:rPr>
        <w:t>roboty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elektryczne</w:t>
      </w:r>
      <w:proofErr w:type="spellEnd"/>
    </w:p>
    <w:p w14:paraId="60E763D7" w14:textId="77777777" w:rsidR="00652CAD" w:rsidRDefault="00652CAD" w:rsidP="00652CAD">
      <w:pPr>
        <w:pStyle w:val="normaltableau"/>
        <w:tabs>
          <w:tab w:val="left" w:pos="142"/>
          <w:tab w:val="left" w:pos="3686"/>
        </w:tabs>
        <w:suppressAutoHyphens/>
        <w:spacing w:before="0" w:after="0"/>
        <w:ind w:right="22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proofErr w:type="spellStart"/>
      <w:r>
        <w:rPr>
          <w:rFonts w:ascii="Times New Roman" w:hAnsi="Times New Roman" w:cs="Times New Roman"/>
          <w:sz w:val="20"/>
          <w:szCs w:val="20"/>
        </w:rPr>
        <w:t>roboty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budowlane</w:t>
      </w:r>
      <w:proofErr w:type="spellEnd"/>
    </w:p>
    <w:p w14:paraId="27EE1A42" w14:textId="77777777" w:rsidR="00652CAD" w:rsidRDefault="00652CAD" w:rsidP="00652CAD">
      <w:pPr>
        <w:pStyle w:val="Tekstpodstawowy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sz w:val="20"/>
          <w:szCs w:val="20"/>
        </w:rPr>
        <w:t>6. wywóz i utylizacja odpadów.</w:t>
      </w:r>
    </w:p>
    <w:p w14:paraId="74720B2C" w14:textId="77777777" w:rsidR="00652CAD" w:rsidRDefault="00652CAD" w:rsidP="00652CAD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Wykonanie zadania obejmuje dodatkowo:</w:t>
      </w:r>
    </w:p>
    <w:p w14:paraId="562395D6" w14:textId="77777777" w:rsidR="00652CAD" w:rsidRDefault="00652CAD" w:rsidP="00652CAD">
      <w:pPr>
        <w:tabs>
          <w:tab w:val="left" w:pos="50"/>
        </w:tabs>
        <w:jc w:val="both"/>
        <w:rPr>
          <w:sz w:val="20"/>
          <w:szCs w:val="20"/>
        </w:rPr>
      </w:pPr>
      <w:r>
        <w:rPr>
          <w:sz w:val="20"/>
          <w:szCs w:val="20"/>
        </w:rPr>
        <w:t>- uzyskanie zezwolenia na zajęcie pasa drogowego, organizację, zagospodarowanie i likwidację placu budowy,</w:t>
      </w:r>
    </w:p>
    <w:p w14:paraId="2E382083" w14:textId="77777777" w:rsidR="00652CAD" w:rsidRDefault="00652CAD" w:rsidP="00652CAD">
      <w:pPr>
        <w:tabs>
          <w:tab w:val="left" w:pos="50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prowadzenie prac w sposób nie utrudniający funkcjonowania mieszkańców sąsiadujących budynków, sukcesywny wywóz gruzu, </w:t>
      </w:r>
    </w:p>
    <w:p w14:paraId="3A441F67" w14:textId="77777777" w:rsidR="00652CAD" w:rsidRDefault="00652CAD" w:rsidP="00652CAD">
      <w:pPr>
        <w:tabs>
          <w:tab w:val="left" w:pos="50"/>
        </w:tabs>
        <w:jc w:val="both"/>
        <w:rPr>
          <w:sz w:val="20"/>
          <w:szCs w:val="20"/>
        </w:rPr>
      </w:pPr>
      <w:r>
        <w:rPr>
          <w:sz w:val="20"/>
          <w:szCs w:val="20"/>
        </w:rPr>
        <w:t>- poniesienie kosztów mediów(energii elektrycznej, wody)</w:t>
      </w:r>
    </w:p>
    <w:p w14:paraId="627575C7" w14:textId="77777777" w:rsidR="00652CAD" w:rsidRDefault="00652CAD" w:rsidP="00652CAD">
      <w:pPr>
        <w:tabs>
          <w:tab w:val="left" w:pos="50"/>
        </w:tabs>
        <w:jc w:val="both"/>
        <w:rPr>
          <w:sz w:val="20"/>
          <w:szCs w:val="20"/>
        </w:rPr>
      </w:pPr>
      <w:r>
        <w:rPr>
          <w:sz w:val="20"/>
          <w:szCs w:val="20"/>
        </w:rPr>
        <w:t>- przywrócenie do stanu pierwotnego terenu realizacji zadania,</w:t>
      </w:r>
    </w:p>
    <w:p w14:paraId="4F343872" w14:textId="77777777" w:rsidR="00652CAD" w:rsidRDefault="00652CAD" w:rsidP="00652CAD">
      <w:pPr>
        <w:tabs>
          <w:tab w:val="left" w:pos="50"/>
        </w:tabs>
        <w:jc w:val="both"/>
        <w:rPr>
          <w:sz w:val="20"/>
          <w:szCs w:val="20"/>
        </w:rPr>
      </w:pPr>
    </w:p>
    <w:p w14:paraId="21664F7F" w14:textId="77777777" w:rsidR="00652CAD" w:rsidRDefault="00652CAD" w:rsidP="00652CAD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b/>
          <w:bCs/>
          <w:sz w:val="20"/>
          <w:szCs w:val="20"/>
        </w:rPr>
        <w:t>§ 2</w:t>
      </w:r>
    </w:p>
    <w:p w14:paraId="6D048C0F" w14:textId="77777777" w:rsidR="00652CAD" w:rsidRDefault="00652CAD" w:rsidP="00652CAD">
      <w:pPr>
        <w:jc w:val="both"/>
        <w:rPr>
          <w:sz w:val="20"/>
          <w:szCs w:val="20"/>
        </w:rPr>
      </w:pPr>
    </w:p>
    <w:p w14:paraId="627DFBE1" w14:textId="77777777" w:rsidR="00652CAD" w:rsidRDefault="00652CAD" w:rsidP="00652CAD">
      <w:pPr>
        <w:numPr>
          <w:ilvl w:val="0"/>
          <w:numId w:val="12"/>
        </w:numPr>
        <w:suppressAutoHyphens/>
        <w:jc w:val="both"/>
        <w:rPr>
          <w:sz w:val="20"/>
          <w:szCs w:val="20"/>
        </w:rPr>
      </w:pPr>
      <w:r>
        <w:rPr>
          <w:sz w:val="20"/>
          <w:szCs w:val="20"/>
        </w:rPr>
        <w:t>Termin rozpoczęcia robót ustala się na …………..., a termin zakończenia robót na dzień ……… r.</w:t>
      </w:r>
    </w:p>
    <w:p w14:paraId="1634DE40" w14:textId="77777777" w:rsidR="00652CAD" w:rsidRDefault="00652CAD" w:rsidP="00652CAD">
      <w:pPr>
        <w:numPr>
          <w:ilvl w:val="0"/>
          <w:numId w:val="12"/>
        </w:numPr>
        <w:suppressAutoHyphens/>
        <w:jc w:val="both"/>
        <w:rPr>
          <w:sz w:val="20"/>
          <w:szCs w:val="20"/>
        </w:rPr>
      </w:pPr>
      <w:r>
        <w:rPr>
          <w:sz w:val="20"/>
          <w:szCs w:val="20"/>
        </w:rPr>
        <w:t>Strony ustalają, że obowiązującą ich formą rozliczenia jest wynagrodzenie zgodnie ze złożoną ofertą:</w:t>
      </w:r>
    </w:p>
    <w:p w14:paraId="053F0C3A" w14:textId="77777777" w:rsidR="00652CAD" w:rsidRDefault="00652CAD" w:rsidP="00652CAD">
      <w:pPr>
        <w:suppressAutoHyphens/>
        <w:ind w:left="360"/>
        <w:jc w:val="both"/>
        <w:rPr>
          <w:sz w:val="20"/>
          <w:szCs w:val="20"/>
        </w:rPr>
      </w:pPr>
    </w:p>
    <w:tbl>
      <w:tblPr>
        <w:tblW w:w="9390" w:type="dxa"/>
        <w:tblInd w:w="-35" w:type="dxa"/>
        <w:tblLayout w:type="fixed"/>
        <w:tblLook w:val="04A0" w:firstRow="1" w:lastRow="0" w:firstColumn="1" w:lastColumn="0" w:noHBand="0" w:noVBand="1"/>
      </w:tblPr>
      <w:tblGrid>
        <w:gridCol w:w="596"/>
        <w:gridCol w:w="2976"/>
        <w:gridCol w:w="567"/>
        <w:gridCol w:w="1985"/>
        <w:gridCol w:w="1275"/>
        <w:gridCol w:w="1991"/>
      </w:tblGrid>
      <w:tr w:rsidR="00652CAD" w14:paraId="1386AE5F" w14:textId="77777777" w:rsidTr="00652CAD">
        <w:trPr>
          <w:trHeight w:val="411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EC4D1C7" w14:textId="77777777" w:rsidR="00652CAD" w:rsidRDefault="00652CAD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  <w:p w14:paraId="3FB0AEC9" w14:textId="77777777" w:rsidR="00652CAD" w:rsidRDefault="00652CA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82E39A5" w14:textId="77777777" w:rsidR="00652CAD" w:rsidRDefault="00652CAD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  <w:p w14:paraId="20666CF9" w14:textId="77777777" w:rsidR="00652CAD" w:rsidRDefault="00652CA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Adres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46F5404" w14:textId="77777777" w:rsidR="00652CAD" w:rsidRDefault="00652CAD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  <w:p w14:paraId="0DF6E2D7" w14:textId="77777777" w:rsidR="00652CAD" w:rsidRDefault="00652CA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Cena netto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3690D39" w14:textId="77777777" w:rsidR="00652CAD" w:rsidRDefault="00652CAD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  <w:p w14:paraId="002D299D" w14:textId="77777777" w:rsidR="00652CAD" w:rsidRDefault="00652CA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VAT 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220B5" w14:textId="77777777" w:rsidR="00652CAD" w:rsidRDefault="00652CAD">
            <w:pPr>
              <w:rPr>
                <w:b/>
                <w:sz w:val="20"/>
                <w:szCs w:val="20"/>
              </w:rPr>
            </w:pPr>
          </w:p>
          <w:p w14:paraId="69CDB431" w14:textId="77777777" w:rsidR="00652CAD" w:rsidRDefault="00652CA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Cena brutto</w:t>
            </w:r>
          </w:p>
        </w:tc>
      </w:tr>
      <w:tr w:rsidR="00652CAD" w14:paraId="545CF88F" w14:textId="77777777" w:rsidTr="00652CAD">
        <w:trPr>
          <w:trHeight w:val="423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0DC1B93" w14:textId="77777777" w:rsidR="00652CAD" w:rsidRDefault="00652CAD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71A9E90" w14:textId="77777777" w:rsidR="00652CAD" w:rsidRDefault="00652C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ul. Skarbowa - roboty budowlane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341AAB8" w14:textId="77777777" w:rsidR="00652CAD" w:rsidRDefault="00652CAD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3F155C" w14:textId="77777777" w:rsidR="00652CAD" w:rsidRDefault="00652CAD">
            <w:pPr>
              <w:snapToGrid w:val="0"/>
              <w:spacing w:line="360" w:lineRule="auto"/>
              <w:jc w:val="center"/>
              <w:rPr>
                <w:cap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4232CF5" w14:textId="77777777" w:rsidR="00652CAD" w:rsidRDefault="00652CAD">
            <w:pPr>
              <w:snapToGrid w:val="0"/>
              <w:spacing w:line="360" w:lineRule="auto"/>
              <w:jc w:val="center"/>
              <w:rPr>
                <w:caps/>
                <w:sz w:val="18"/>
                <w:szCs w:val="18"/>
              </w:rPr>
            </w:pP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0983C" w14:textId="77777777" w:rsidR="00652CAD" w:rsidRDefault="00652CAD">
            <w:pPr>
              <w:snapToGrid w:val="0"/>
              <w:spacing w:line="360" w:lineRule="auto"/>
              <w:jc w:val="center"/>
              <w:rPr>
                <w:caps/>
                <w:sz w:val="20"/>
                <w:szCs w:val="20"/>
              </w:rPr>
            </w:pPr>
          </w:p>
        </w:tc>
      </w:tr>
      <w:tr w:rsidR="00652CAD" w14:paraId="1B09B677" w14:textId="77777777" w:rsidTr="00652CAD">
        <w:trPr>
          <w:trHeight w:val="423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DB859B9" w14:textId="77777777" w:rsidR="00652CAD" w:rsidRDefault="00652CAD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456C487" w14:textId="77777777" w:rsidR="00652CAD" w:rsidRDefault="00652C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ul. Skarbowa roboty budowlane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FBE6355" w14:textId="77777777" w:rsidR="00652CAD" w:rsidRDefault="00652CAD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5F58A20" w14:textId="77777777" w:rsidR="00652CAD" w:rsidRDefault="00652CAD">
            <w:pPr>
              <w:snapToGrid w:val="0"/>
              <w:spacing w:line="360" w:lineRule="auto"/>
              <w:jc w:val="center"/>
              <w:rPr>
                <w:cap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C0A3B9" w14:textId="77777777" w:rsidR="00652CAD" w:rsidRDefault="00652CAD">
            <w:pPr>
              <w:snapToGrid w:val="0"/>
              <w:spacing w:line="360" w:lineRule="auto"/>
              <w:jc w:val="center"/>
              <w:rPr>
                <w:caps/>
                <w:sz w:val="18"/>
                <w:szCs w:val="18"/>
              </w:rPr>
            </w:pP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5CF96" w14:textId="77777777" w:rsidR="00652CAD" w:rsidRDefault="00652CAD">
            <w:pPr>
              <w:snapToGrid w:val="0"/>
              <w:spacing w:line="360" w:lineRule="auto"/>
              <w:jc w:val="center"/>
              <w:rPr>
                <w:caps/>
                <w:sz w:val="20"/>
                <w:szCs w:val="20"/>
              </w:rPr>
            </w:pPr>
          </w:p>
        </w:tc>
      </w:tr>
      <w:tr w:rsidR="00652CAD" w14:paraId="377F6303" w14:textId="77777777" w:rsidTr="00652CAD">
        <w:trPr>
          <w:trHeight w:val="423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EA9A834" w14:textId="77777777" w:rsidR="00652CAD" w:rsidRDefault="00652CAD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DA6BCD7" w14:textId="77777777" w:rsidR="00652CAD" w:rsidRDefault="00652C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ul. Skarbowa centralne ogrzewanie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0A757CC" w14:textId="77777777" w:rsidR="00652CAD" w:rsidRDefault="00652CAD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EE02930" w14:textId="77777777" w:rsidR="00652CAD" w:rsidRDefault="00652CAD">
            <w:pPr>
              <w:snapToGrid w:val="0"/>
              <w:spacing w:line="360" w:lineRule="auto"/>
              <w:jc w:val="center"/>
              <w:rPr>
                <w:cap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990ED9" w14:textId="77777777" w:rsidR="00652CAD" w:rsidRDefault="00652CAD">
            <w:pPr>
              <w:snapToGrid w:val="0"/>
              <w:spacing w:line="360" w:lineRule="auto"/>
              <w:jc w:val="center"/>
              <w:rPr>
                <w:caps/>
                <w:sz w:val="18"/>
                <w:szCs w:val="18"/>
              </w:rPr>
            </w:pP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B70B4" w14:textId="77777777" w:rsidR="00652CAD" w:rsidRDefault="00652CAD">
            <w:pPr>
              <w:snapToGrid w:val="0"/>
              <w:spacing w:line="360" w:lineRule="auto"/>
              <w:jc w:val="center"/>
              <w:rPr>
                <w:caps/>
                <w:sz w:val="20"/>
                <w:szCs w:val="20"/>
              </w:rPr>
            </w:pPr>
          </w:p>
        </w:tc>
      </w:tr>
      <w:tr w:rsidR="00652CAD" w14:paraId="0FB2ED98" w14:textId="77777777" w:rsidTr="00652CAD">
        <w:trPr>
          <w:trHeight w:val="423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D0637B8" w14:textId="77777777" w:rsidR="00652CAD" w:rsidRDefault="00652CAD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2945F37" w14:textId="77777777" w:rsidR="00652CAD" w:rsidRDefault="00652C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ul. Skarbowa roboty budowlane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115A4DB" w14:textId="77777777" w:rsidR="00652CAD" w:rsidRDefault="00652CAD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6626AA1" w14:textId="77777777" w:rsidR="00652CAD" w:rsidRDefault="00652CAD">
            <w:pPr>
              <w:snapToGrid w:val="0"/>
              <w:spacing w:line="360" w:lineRule="auto"/>
              <w:jc w:val="center"/>
              <w:rPr>
                <w:cap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A1931A" w14:textId="77777777" w:rsidR="00652CAD" w:rsidRDefault="00652CAD">
            <w:pPr>
              <w:snapToGrid w:val="0"/>
              <w:spacing w:line="360" w:lineRule="auto"/>
              <w:jc w:val="center"/>
              <w:rPr>
                <w:caps/>
                <w:sz w:val="18"/>
                <w:szCs w:val="18"/>
              </w:rPr>
            </w:pP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54CE0" w14:textId="77777777" w:rsidR="00652CAD" w:rsidRDefault="00652CAD">
            <w:pPr>
              <w:snapToGrid w:val="0"/>
              <w:spacing w:line="360" w:lineRule="auto"/>
              <w:jc w:val="center"/>
              <w:rPr>
                <w:caps/>
                <w:sz w:val="20"/>
                <w:szCs w:val="20"/>
              </w:rPr>
            </w:pPr>
          </w:p>
        </w:tc>
      </w:tr>
      <w:tr w:rsidR="00652CAD" w14:paraId="0D015AA0" w14:textId="77777777" w:rsidTr="00652CAD">
        <w:trPr>
          <w:trHeight w:val="423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E5186E1" w14:textId="77777777" w:rsidR="00652CAD" w:rsidRDefault="00652CAD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8B05B73" w14:textId="77777777" w:rsidR="00652CAD" w:rsidRDefault="00652C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ul. Skarbowa centralne ogrzewanie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0B13255" w14:textId="77777777" w:rsidR="00652CAD" w:rsidRDefault="00652CAD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8E49B8E" w14:textId="77777777" w:rsidR="00652CAD" w:rsidRDefault="00652CAD">
            <w:pPr>
              <w:snapToGrid w:val="0"/>
              <w:spacing w:line="360" w:lineRule="auto"/>
              <w:jc w:val="center"/>
              <w:rPr>
                <w:cap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53064AA" w14:textId="77777777" w:rsidR="00652CAD" w:rsidRDefault="00652CAD">
            <w:pPr>
              <w:snapToGrid w:val="0"/>
              <w:spacing w:line="360" w:lineRule="auto"/>
              <w:jc w:val="center"/>
              <w:rPr>
                <w:caps/>
                <w:sz w:val="18"/>
                <w:szCs w:val="18"/>
              </w:rPr>
            </w:pP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28B93" w14:textId="77777777" w:rsidR="00652CAD" w:rsidRDefault="00652CAD">
            <w:pPr>
              <w:snapToGrid w:val="0"/>
              <w:spacing w:line="360" w:lineRule="auto"/>
              <w:jc w:val="center"/>
              <w:rPr>
                <w:caps/>
                <w:sz w:val="20"/>
                <w:szCs w:val="20"/>
              </w:rPr>
            </w:pPr>
          </w:p>
        </w:tc>
      </w:tr>
      <w:tr w:rsidR="00652CAD" w14:paraId="67288B42" w14:textId="77777777" w:rsidTr="00652CAD">
        <w:trPr>
          <w:trHeight w:val="423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7FE65E6" w14:textId="77777777" w:rsidR="00652CAD" w:rsidRDefault="00652CAD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597DDC1" w14:textId="77777777" w:rsidR="00652CAD" w:rsidRDefault="00652C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ul. Skarbowa roboty budowlane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E230D9A" w14:textId="77777777" w:rsidR="00652CAD" w:rsidRDefault="00652CAD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CDBAA4" w14:textId="77777777" w:rsidR="00652CAD" w:rsidRDefault="00652CAD">
            <w:pPr>
              <w:snapToGrid w:val="0"/>
              <w:spacing w:line="360" w:lineRule="auto"/>
              <w:jc w:val="center"/>
              <w:rPr>
                <w:cap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7DFC6B" w14:textId="77777777" w:rsidR="00652CAD" w:rsidRDefault="00652CAD">
            <w:pPr>
              <w:snapToGrid w:val="0"/>
              <w:spacing w:line="360" w:lineRule="auto"/>
              <w:jc w:val="center"/>
              <w:rPr>
                <w:caps/>
                <w:sz w:val="18"/>
                <w:szCs w:val="18"/>
              </w:rPr>
            </w:pP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982B7" w14:textId="77777777" w:rsidR="00652CAD" w:rsidRDefault="00652CAD">
            <w:pPr>
              <w:snapToGrid w:val="0"/>
              <w:spacing w:line="360" w:lineRule="auto"/>
              <w:jc w:val="center"/>
              <w:rPr>
                <w:caps/>
                <w:sz w:val="20"/>
                <w:szCs w:val="20"/>
              </w:rPr>
            </w:pPr>
          </w:p>
        </w:tc>
      </w:tr>
      <w:tr w:rsidR="00652CAD" w14:paraId="5EABAB5A" w14:textId="77777777" w:rsidTr="00652CAD">
        <w:trPr>
          <w:trHeight w:val="423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9734895" w14:textId="77777777" w:rsidR="00652CAD" w:rsidRDefault="00652CAD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6B43B4A" w14:textId="77777777" w:rsidR="00652CAD" w:rsidRDefault="00652C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ul. Skarbowa centralne ogrzewanie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B538ACD" w14:textId="77777777" w:rsidR="00652CAD" w:rsidRDefault="00652CAD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00E3AA" w14:textId="77777777" w:rsidR="00652CAD" w:rsidRDefault="00652CAD">
            <w:pPr>
              <w:snapToGrid w:val="0"/>
              <w:spacing w:line="360" w:lineRule="auto"/>
              <w:jc w:val="center"/>
              <w:rPr>
                <w:cap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2AE113" w14:textId="77777777" w:rsidR="00652CAD" w:rsidRDefault="00652CAD">
            <w:pPr>
              <w:snapToGrid w:val="0"/>
              <w:spacing w:line="360" w:lineRule="auto"/>
              <w:jc w:val="center"/>
              <w:rPr>
                <w:caps/>
                <w:sz w:val="18"/>
                <w:szCs w:val="18"/>
              </w:rPr>
            </w:pP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97A75" w14:textId="77777777" w:rsidR="00652CAD" w:rsidRDefault="00652CAD">
            <w:pPr>
              <w:snapToGrid w:val="0"/>
              <w:spacing w:line="360" w:lineRule="auto"/>
              <w:jc w:val="center"/>
              <w:rPr>
                <w:caps/>
                <w:sz w:val="20"/>
                <w:szCs w:val="20"/>
              </w:rPr>
            </w:pPr>
          </w:p>
        </w:tc>
      </w:tr>
      <w:tr w:rsidR="00652CAD" w14:paraId="35F4E939" w14:textId="77777777" w:rsidTr="00652CAD">
        <w:trPr>
          <w:trHeight w:val="423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D97528" w14:textId="77777777" w:rsidR="00652CAD" w:rsidRDefault="00652CAD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3707B18" w14:textId="77777777" w:rsidR="00652CAD" w:rsidRDefault="00652C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RAZEM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2EE911" w14:textId="77777777" w:rsidR="00652CAD" w:rsidRDefault="00652CAD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AFDE22" w14:textId="77777777" w:rsidR="00652CAD" w:rsidRDefault="00652CAD">
            <w:pPr>
              <w:snapToGrid w:val="0"/>
              <w:spacing w:line="360" w:lineRule="auto"/>
              <w:jc w:val="center"/>
              <w:rPr>
                <w:cap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E99798" w14:textId="77777777" w:rsidR="00652CAD" w:rsidRDefault="00652CAD">
            <w:pPr>
              <w:snapToGrid w:val="0"/>
              <w:spacing w:line="360" w:lineRule="auto"/>
              <w:jc w:val="center"/>
              <w:rPr>
                <w:caps/>
                <w:sz w:val="18"/>
                <w:szCs w:val="18"/>
              </w:rPr>
            </w:pP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96283" w14:textId="77777777" w:rsidR="00652CAD" w:rsidRDefault="00652CAD">
            <w:pPr>
              <w:snapToGrid w:val="0"/>
              <w:spacing w:line="360" w:lineRule="auto"/>
              <w:jc w:val="center"/>
              <w:rPr>
                <w:caps/>
                <w:sz w:val="20"/>
                <w:szCs w:val="20"/>
              </w:rPr>
            </w:pPr>
          </w:p>
        </w:tc>
      </w:tr>
    </w:tbl>
    <w:p w14:paraId="0FA3FAF0" w14:textId="77777777" w:rsidR="00652CAD" w:rsidRDefault="00652CAD" w:rsidP="00652CAD">
      <w:pPr>
        <w:suppressAutoHyphens/>
        <w:ind w:left="360"/>
        <w:jc w:val="both"/>
        <w:rPr>
          <w:sz w:val="20"/>
          <w:szCs w:val="20"/>
        </w:rPr>
      </w:pPr>
    </w:p>
    <w:p w14:paraId="20DE8AC1" w14:textId="77777777" w:rsidR="00652CAD" w:rsidRDefault="00652CAD" w:rsidP="00652CAD">
      <w:pPr>
        <w:spacing w:line="360" w:lineRule="auto"/>
        <w:jc w:val="both"/>
        <w:rPr>
          <w:b/>
          <w:sz w:val="20"/>
          <w:szCs w:val="20"/>
        </w:rPr>
      </w:pPr>
    </w:p>
    <w:p w14:paraId="147DBF1F" w14:textId="77777777" w:rsidR="00652CAD" w:rsidRDefault="00652CAD" w:rsidP="00652CAD">
      <w:pPr>
        <w:spacing w:line="360" w:lineRule="auto"/>
        <w:jc w:val="both"/>
        <w:rPr>
          <w:b/>
          <w:sz w:val="20"/>
          <w:szCs w:val="20"/>
        </w:rPr>
      </w:pPr>
    </w:p>
    <w:p w14:paraId="3719B3CC" w14:textId="77777777" w:rsidR="00652CAD" w:rsidRDefault="00652CAD" w:rsidP="00652CAD">
      <w:pPr>
        <w:numPr>
          <w:ilvl w:val="0"/>
          <w:numId w:val="13"/>
        </w:numPr>
        <w:suppressAutoHyphens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Zamawiający powołuje do nadzoru nad realizacją zadania: </w:t>
      </w:r>
    </w:p>
    <w:p w14:paraId="7013610A" w14:textId="77777777" w:rsidR="00652CAD" w:rsidRDefault="00652CAD" w:rsidP="00652CAD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Inspektor Zbigniew </w:t>
      </w:r>
      <w:proofErr w:type="spellStart"/>
      <w:r>
        <w:rPr>
          <w:sz w:val="20"/>
          <w:szCs w:val="20"/>
        </w:rPr>
        <w:t>Piebiak</w:t>
      </w:r>
      <w:proofErr w:type="spellEnd"/>
      <w:r>
        <w:rPr>
          <w:sz w:val="20"/>
          <w:szCs w:val="20"/>
        </w:rPr>
        <w:t xml:space="preserve"> tel. 571 243525</w:t>
      </w:r>
    </w:p>
    <w:p w14:paraId="327EA4DC" w14:textId="77777777" w:rsidR="00652CAD" w:rsidRDefault="00652CAD" w:rsidP="00652CAD">
      <w:pPr>
        <w:jc w:val="both"/>
        <w:rPr>
          <w:sz w:val="20"/>
          <w:szCs w:val="20"/>
        </w:rPr>
      </w:pPr>
      <w:r>
        <w:rPr>
          <w:sz w:val="20"/>
          <w:szCs w:val="20"/>
        </w:rPr>
        <w:t>- Inspektor Jarosław Szpakowski tel. 602 267911</w:t>
      </w:r>
    </w:p>
    <w:p w14:paraId="3F8758E0" w14:textId="77777777" w:rsidR="00652CAD" w:rsidRDefault="00652CAD" w:rsidP="00652CAD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Inspektor Dariusz </w:t>
      </w:r>
      <w:proofErr w:type="spellStart"/>
      <w:r>
        <w:rPr>
          <w:sz w:val="20"/>
          <w:szCs w:val="20"/>
        </w:rPr>
        <w:t>Drochliński</w:t>
      </w:r>
      <w:proofErr w:type="spellEnd"/>
      <w:r>
        <w:rPr>
          <w:sz w:val="20"/>
          <w:szCs w:val="20"/>
        </w:rPr>
        <w:t xml:space="preserve"> tel. 608 888165</w:t>
      </w:r>
    </w:p>
    <w:p w14:paraId="466951C1" w14:textId="77777777" w:rsidR="00652CAD" w:rsidRDefault="00652CAD" w:rsidP="00652CAD">
      <w:pPr>
        <w:jc w:val="both"/>
        <w:rPr>
          <w:sz w:val="20"/>
          <w:szCs w:val="20"/>
        </w:rPr>
      </w:pPr>
      <w:r>
        <w:rPr>
          <w:sz w:val="20"/>
          <w:szCs w:val="20"/>
        </w:rPr>
        <w:t>- Koordynator ds. realizacji inwestycji Marek Majewski……………………</w:t>
      </w:r>
    </w:p>
    <w:p w14:paraId="517244C9" w14:textId="77777777" w:rsidR="00652CAD" w:rsidRDefault="00652CAD" w:rsidP="00652CAD">
      <w:pPr>
        <w:suppressAutoHyphens/>
        <w:jc w:val="both"/>
        <w:rPr>
          <w:sz w:val="20"/>
          <w:szCs w:val="20"/>
        </w:rPr>
      </w:pPr>
    </w:p>
    <w:p w14:paraId="27C5AD89" w14:textId="77777777" w:rsidR="00652CAD" w:rsidRDefault="00652CAD" w:rsidP="00652CAD">
      <w:pPr>
        <w:suppressAutoHyphens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Przedstawicielem Wykonawcy na budowie jest osoba </w:t>
      </w:r>
    </w:p>
    <w:p w14:paraId="659F246E" w14:textId="77777777" w:rsidR="00652CAD" w:rsidRDefault="00652CAD" w:rsidP="00652CAD">
      <w:pPr>
        <w:suppressAutoHyphens/>
        <w:ind w:left="360"/>
        <w:jc w:val="both"/>
        <w:rPr>
          <w:sz w:val="20"/>
          <w:szCs w:val="20"/>
        </w:rPr>
      </w:pPr>
      <w:r>
        <w:rPr>
          <w:rFonts w:eastAsia="Liberation Serif"/>
          <w:sz w:val="20"/>
          <w:szCs w:val="20"/>
        </w:rPr>
        <w:t>………………………………………………………………………………………………………..</w:t>
      </w:r>
    </w:p>
    <w:p w14:paraId="25456AA0" w14:textId="77777777" w:rsidR="00652CAD" w:rsidRDefault="00652CAD" w:rsidP="00652CAD">
      <w:pPr>
        <w:suppressAutoHyphens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>Inspektor ma prawo do:</w:t>
      </w:r>
    </w:p>
    <w:p w14:paraId="73184DB8" w14:textId="77777777" w:rsidR="00652CAD" w:rsidRDefault="00652CAD" w:rsidP="00652CAD">
      <w:pPr>
        <w:numPr>
          <w:ilvl w:val="1"/>
          <w:numId w:val="14"/>
        </w:numPr>
        <w:suppressAutoHyphens/>
        <w:jc w:val="both"/>
        <w:rPr>
          <w:sz w:val="20"/>
          <w:szCs w:val="20"/>
        </w:rPr>
      </w:pPr>
      <w:r>
        <w:rPr>
          <w:sz w:val="20"/>
          <w:szCs w:val="20"/>
        </w:rPr>
        <w:t>kontroli budynku,</w:t>
      </w:r>
    </w:p>
    <w:p w14:paraId="066A84A2" w14:textId="77777777" w:rsidR="00652CAD" w:rsidRDefault="00652CAD" w:rsidP="00652CAD">
      <w:pPr>
        <w:numPr>
          <w:ilvl w:val="1"/>
          <w:numId w:val="14"/>
        </w:numPr>
        <w:suppressAutoHyphens/>
        <w:jc w:val="both"/>
        <w:rPr>
          <w:sz w:val="20"/>
          <w:szCs w:val="20"/>
        </w:rPr>
      </w:pPr>
      <w:r>
        <w:rPr>
          <w:sz w:val="20"/>
          <w:szCs w:val="20"/>
        </w:rPr>
        <w:t>sprawdzania czy realizacja zadania prowadzona jest zgodnie z normami państwowymi i branżowymi, przepisami dozoru technicznego, prawem budowlanym i sztuką inżynierską,</w:t>
      </w:r>
    </w:p>
    <w:p w14:paraId="3F6EE6D6" w14:textId="77777777" w:rsidR="00652CAD" w:rsidRDefault="00652CAD" w:rsidP="00652CAD">
      <w:pPr>
        <w:numPr>
          <w:ilvl w:val="1"/>
          <w:numId w:val="14"/>
        </w:numPr>
        <w:suppressAutoHyphens/>
        <w:jc w:val="both"/>
        <w:rPr>
          <w:sz w:val="20"/>
          <w:szCs w:val="20"/>
        </w:rPr>
      </w:pPr>
      <w:r>
        <w:rPr>
          <w:sz w:val="20"/>
          <w:szCs w:val="20"/>
        </w:rPr>
        <w:t>wydawania poleceń usunięcia stwierdzonych wad, niedoróbek lub zagrożeń dla zdrowia lub życia pracowników, lokatorów i innych użytkowników obiektu budowlanego,</w:t>
      </w:r>
    </w:p>
    <w:p w14:paraId="1C9A6B1F" w14:textId="77777777" w:rsidR="00652CAD" w:rsidRDefault="00652CAD" w:rsidP="00652CAD">
      <w:pPr>
        <w:numPr>
          <w:ilvl w:val="1"/>
          <w:numId w:val="14"/>
        </w:numPr>
        <w:suppressAutoHyphens/>
        <w:jc w:val="both"/>
        <w:rPr>
          <w:sz w:val="20"/>
          <w:szCs w:val="20"/>
        </w:rPr>
      </w:pPr>
      <w:r>
        <w:rPr>
          <w:sz w:val="20"/>
          <w:szCs w:val="20"/>
        </w:rPr>
        <w:t>nakazania wstrzymania prac instalacyjnych w przypadku stwierdzenia rażących naruszeń postanowień Instrukcji Organizacji Bezpiecznej Pracy obowiązującej w Miejskim Zarządzie Budynków Komunalnych lub stworzenie bezpośredniego zagrożenia dla życia i zdrowia ludzi.</w:t>
      </w:r>
    </w:p>
    <w:p w14:paraId="6B0C53C2" w14:textId="77777777" w:rsidR="00652CAD" w:rsidRDefault="00652CAD" w:rsidP="00652CAD">
      <w:pPr>
        <w:numPr>
          <w:ilvl w:val="1"/>
          <w:numId w:val="14"/>
        </w:numPr>
        <w:suppressAutoHyphens/>
        <w:jc w:val="both"/>
        <w:rPr>
          <w:sz w:val="20"/>
          <w:szCs w:val="20"/>
        </w:rPr>
      </w:pPr>
      <w:r>
        <w:rPr>
          <w:sz w:val="20"/>
          <w:szCs w:val="20"/>
        </w:rPr>
        <w:t>na każde żądanie Zamawiającego (Inspektora nadzoru) Wykonawca obowiązany jest okazać w stosunku do wskazanych materiałów: certyfikat na znak bezpieczeństwa, deklarację zgodności wskazującą, że zastosowane materiały posiadają cechy techniczne i jakościowe z zachowaniem Polskich Norm przenoszących normy europejskie lub normy innych państw członkowskich Europejskiego Obszaru Gospodarczego przenoszących te normy.</w:t>
      </w:r>
    </w:p>
    <w:p w14:paraId="52F62EF7" w14:textId="77777777" w:rsidR="00652CAD" w:rsidRDefault="00652CAD" w:rsidP="00652CAD">
      <w:pPr>
        <w:numPr>
          <w:ilvl w:val="0"/>
          <w:numId w:val="15"/>
        </w:numPr>
        <w:suppressAutoHyphens/>
        <w:jc w:val="both"/>
        <w:rPr>
          <w:sz w:val="20"/>
          <w:szCs w:val="20"/>
        </w:rPr>
      </w:pPr>
      <w:r>
        <w:rPr>
          <w:sz w:val="20"/>
          <w:szCs w:val="20"/>
        </w:rPr>
        <w:t>Koszty związane ze wstrzymaniem prac przez zamawiającego obciążają Wykonawcę i nie mogą być podstawą do zmiany umowy w części dotyczącej terminu realizacji.</w:t>
      </w:r>
    </w:p>
    <w:p w14:paraId="49748C60" w14:textId="77777777" w:rsidR="00652CAD" w:rsidRDefault="00652CAD" w:rsidP="00652CAD">
      <w:pPr>
        <w:jc w:val="both"/>
        <w:rPr>
          <w:sz w:val="20"/>
          <w:szCs w:val="20"/>
        </w:rPr>
      </w:pPr>
    </w:p>
    <w:p w14:paraId="173A2621" w14:textId="77777777" w:rsidR="00652CAD" w:rsidRDefault="00652CAD" w:rsidP="00652CAD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b/>
          <w:bCs/>
          <w:sz w:val="20"/>
          <w:szCs w:val="20"/>
        </w:rPr>
        <w:t>§ 3</w:t>
      </w:r>
    </w:p>
    <w:p w14:paraId="2CD57F01" w14:textId="77777777" w:rsidR="00652CAD" w:rsidRDefault="00652CAD" w:rsidP="00652CAD">
      <w:pPr>
        <w:jc w:val="both"/>
        <w:rPr>
          <w:sz w:val="20"/>
          <w:szCs w:val="20"/>
        </w:rPr>
      </w:pPr>
    </w:p>
    <w:p w14:paraId="157619FD" w14:textId="77777777" w:rsidR="00652CAD" w:rsidRDefault="00652CAD" w:rsidP="00652CAD">
      <w:pPr>
        <w:numPr>
          <w:ilvl w:val="0"/>
          <w:numId w:val="16"/>
        </w:numPr>
        <w:suppressAutoHyphens/>
        <w:jc w:val="both"/>
        <w:rPr>
          <w:sz w:val="20"/>
          <w:szCs w:val="20"/>
        </w:rPr>
      </w:pPr>
      <w:r>
        <w:rPr>
          <w:sz w:val="20"/>
          <w:szCs w:val="20"/>
        </w:rPr>
        <w:t>Wykonawca oświadcza, że zapoznał się z postanowieniami Instrukcji Organizacji Bezpiecznej Pracy w Miejskim Zarządzie Budynków Komunalnych w K – Koźlu, zwanej dalej w skrócie IOBP  i zobowiązuje się do przestrzegania jej postanowień w trakcie realizacji zadania.</w:t>
      </w:r>
    </w:p>
    <w:p w14:paraId="6ECFC378" w14:textId="77777777" w:rsidR="00652CAD" w:rsidRDefault="00652CAD" w:rsidP="00652CAD">
      <w:pPr>
        <w:numPr>
          <w:ilvl w:val="0"/>
          <w:numId w:val="16"/>
        </w:numPr>
        <w:suppressAutoHyphens/>
        <w:jc w:val="both"/>
        <w:rPr>
          <w:sz w:val="20"/>
          <w:szCs w:val="20"/>
        </w:rPr>
      </w:pPr>
      <w:r>
        <w:rPr>
          <w:sz w:val="20"/>
          <w:szCs w:val="20"/>
        </w:rPr>
        <w:t>Wykonawca oświadcza, że posiada niezbędne umiejętności, wiedzę, środki, sprzęt i doświadczenie do wykonania prac będących przedmiotem umowy i zobowiązuje się je wykonać z należytą starannością oraz aktualnym poziomem wiedzy i techniki.</w:t>
      </w:r>
    </w:p>
    <w:p w14:paraId="338AB427" w14:textId="77777777" w:rsidR="00652CAD" w:rsidRDefault="00652CAD" w:rsidP="00652CAD">
      <w:pPr>
        <w:numPr>
          <w:ilvl w:val="0"/>
          <w:numId w:val="16"/>
        </w:numPr>
        <w:suppressAutoHyphens/>
        <w:jc w:val="both"/>
        <w:rPr>
          <w:sz w:val="20"/>
          <w:szCs w:val="20"/>
        </w:rPr>
      </w:pPr>
      <w:r>
        <w:rPr>
          <w:sz w:val="20"/>
          <w:szCs w:val="20"/>
        </w:rPr>
        <w:t>Wykonawca zobowiązuje się zapewnić warunki bezpieczeństwa pracownikom, lokatorom i innym osobom, które mogą znajdować się w obrębie realizacji zadnia.</w:t>
      </w:r>
    </w:p>
    <w:p w14:paraId="6B2E02D3" w14:textId="77777777" w:rsidR="00652CAD" w:rsidRDefault="00652CAD" w:rsidP="00652CAD">
      <w:pPr>
        <w:numPr>
          <w:ilvl w:val="0"/>
          <w:numId w:val="16"/>
        </w:numPr>
        <w:suppressAutoHyphens/>
        <w:jc w:val="both"/>
        <w:rPr>
          <w:sz w:val="20"/>
          <w:szCs w:val="20"/>
        </w:rPr>
      </w:pPr>
      <w:r>
        <w:rPr>
          <w:sz w:val="20"/>
          <w:szCs w:val="20"/>
        </w:rPr>
        <w:t>Wykonawca we własnym zakresie zabezpieczy sprzęt techniczny oraz meble znajdujące się w pokojach, w których wykonywane będą roboty.</w:t>
      </w:r>
    </w:p>
    <w:p w14:paraId="5F2F3D81" w14:textId="77777777" w:rsidR="00652CAD" w:rsidRDefault="00652CAD" w:rsidP="00652CAD">
      <w:pPr>
        <w:numPr>
          <w:ilvl w:val="0"/>
          <w:numId w:val="16"/>
        </w:numPr>
        <w:suppressAutoHyphens/>
        <w:jc w:val="both"/>
        <w:rPr>
          <w:sz w:val="20"/>
          <w:szCs w:val="20"/>
        </w:rPr>
      </w:pPr>
      <w:r>
        <w:rPr>
          <w:sz w:val="20"/>
          <w:szCs w:val="20"/>
        </w:rPr>
        <w:t>Po zakończeniu robót Wykonawca zobowiązany jest uporządkować miejsce realizacji zadania i przekazać go Zamawiającemu w terminie ustalonym na odbiorze robót.</w:t>
      </w:r>
    </w:p>
    <w:p w14:paraId="32576A96" w14:textId="77777777" w:rsidR="00652CAD" w:rsidRDefault="00652CAD" w:rsidP="00652CAD">
      <w:pPr>
        <w:jc w:val="both"/>
        <w:rPr>
          <w:sz w:val="20"/>
          <w:szCs w:val="20"/>
        </w:rPr>
      </w:pPr>
    </w:p>
    <w:p w14:paraId="5EA0C579" w14:textId="77777777" w:rsidR="00652CAD" w:rsidRDefault="00652CAD" w:rsidP="00652CAD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b/>
          <w:bCs/>
          <w:sz w:val="20"/>
          <w:szCs w:val="20"/>
        </w:rPr>
        <w:t>§ 4</w:t>
      </w:r>
    </w:p>
    <w:p w14:paraId="58C489A6" w14:textId="77777777" w:rsidR="00652CAD" w:rsidRDefault="00652CAD" w:rsidP="00652CAD">
      <w:pPr>
        <w:jc w:val="both"/>
        <w:rPr>
          <w:sz w:val="20"/>
          <w:szCs w:val="20"/>
        </w:rPr>
      </w:pPr>
    </w:p>
    <w:p w14:paraId="06E18537" w14:textId="77777777" w:rsidR="00652CAD" w:rsidRDefault="00652CAD" w:rsidP="00652CAD">
      <w:pPr>
        <w:numPr>
          <w:ilvl w:val="0"/>
          <w:numId w:val="17"/>
        </w:numPr>
        <w:suppressAutoHyphens/>
        <w:jc w:val="both"/>
        <w:rPr>
          <w:sz w:val="20"/>
          <w:szCs w:val="20"/>
        </w:rPr>
      </w:pPr>
      <w:r>
        <w:rPr>
          <w:sz w:val="20"/>
          <w:szCs w:val="20"/>
        </w:rPr>
        <w:t>Wykonawca może powierzyć wykonanie części zamówienia podwykonawcom.</w:t>
      </w:r>
    </w:p>
    <w:p w14:paraId="14C055A4" w14:textId="77777777" w:rsidR="00652CAD" w:rsidRDefault="00652CAD" w:rsidP="00652CAD">
      <w:pPr>
        <w:numPr>
          <w:ilvl w:val="0"/>
          <w:numId w:val="17"/>
        </w:numPr>
        <w:suppressAutoHyphens/>
        <w:jc w:val="both"/>
        <w:rPr>
          <w:sz w:val="20"/>
          <w:szCs w:val="20"/>
        </w:rPr>
      </w:pPr>
      <w:r>
        <w:rPr>
          <w:sz w:val="20"/>
          <w:szCs w:val="20"/>
        </w:rPr>
        <w:t>Wykonawca jest obowiązany wskazać w ofercie części zamówienia, których wykonanie zamierza powierzyć podwykonawcom.</w:t>
      </w:r>
    </w:p>
    <w:p w14:paraId="31A23312" w14:textId="77777777" w:rsidR="00652CAD" w:rsidRDefault="00652CAD" w:rsidP="00652CAD">
      <w:pPr>
        <w:numPr>
          <w:ilvl w:val="0"/>
          <w:numId w:val="17"/>
        </w:numPr>
        <w:suppressAutoHyphens/>
        <w:jc w:val="both"/>
        <w:rPr>
          <w:sz w:val="20"/>
          <w:szCs w:val="20"/>
        </w:rPr>
      </w:pPr>
      <w:r>
        <w:rPr>
          <w:sz w:val="20"/>
          <w:szCs w:val="20"/>
        </w:rPr>
        <w:t>W razie powierzenia robót podwykonawcom wykonawca obowiązany jest w zawartych umowach                                         o podwykonawstwo (dalsze podwykonawstwo) określić termin zapłaty (nie dłuższy niż 21 dni), szczegółowy zakres prac i termin ich wykonania, wskazanie osoby do kontaktowania się  z wykonawcą (numer telefonu komórkowego).</w:t>
      </w:r>
    </w:p>
    <w:p w14:paraId="368DFFBF" w14:textId="77777777" w:rsidR="00652CAD" w:rsidRDefault="00652CAD" w:rsidP="00652CAD">
      <w:pPr>
        <w:numPr>
          <w:ilvl w:val="0"/>
          <w:numId w:val="17"/>
        </w:numPr>
        <w:suppressAutoHyphens/>
        <w:jc w:val="both"/>
        <w:rPr>
          <w:sz w:val="20"/>
          <w:szCs w:val="20"/>
        </w:rPr>
      </w:pPr>
      <w:r>
        <w:rPr>
          <w:sz w:val="20"/>
          <w:szCs w:val="20"/>
        </w:rPr>
        <w:t>Zamawiający nie przewiduje wykonania kluczowych części zamówienia wyłącznie przez wykonawcę.</w:t>
      </w:r>
    </w:p>
    <w:p w14:paraId="009923CC" w14:textId="77777777" w:rsidR="00652CAD" w:rsidRDefault="00652CAD" w:rsidP="00652CAD">
      <w:pPr>
        <w:numPr>
          <w:ilvl w:val="0"/>
          <w:numId w:val="17"/>
        </w:numPr>
        <w:suppressAutoHyphens/>
        <w:jc w:val="both"/>
        <w:rPr>
          <w:sz w:val="20"/>
          <w:szCs w:val="20"/>
        </w:rPr>
      </w:pPr>
      <w:r>
        <w:rPr>
          <w:sz w:val="20"/>
          <w:szCs w:val="20"/>
        </w:rPr>
        <w:t>Wykonawca, podwykonawca lub dalszy podwykonawca zamówienia zamierzający zawrzeć umowę                                       o podwykonawstwo, której przedmiotem są roboty instalacyjne, jest obowiązany,  w trakcie realizacji zamówienia, do przedłożenia zamawiającemu projektu tej umowy, przy czym podwykonawca lub dalszy podwykonawca jest obowiązany dołączyć zgodę wykonawcy na zawarcie umowy o podwykonawstwo o treści zgodnej z projektem umowy. Zastrzeżenia do projektu umowy zamawiający składa w terminie określonym w umowie zawartej                                z wykonawcą.</w:t>
      </w:r>
    </w:p>
    <w:p w14:paraId="0DFF01AF" w14:textId="77777777" w:rsidR="00652CAD" w:rsidRDefault="00652CAD" w:rsidP="00652CAD">
      <w:pPr>
        <w:numPr>
          <w:ilvl w:val="0"/>
          <w:numId w:val="17"/>
        </w:numPr>
        <w:suppressAutoHyphens/>
        <w:jc w:val="both"/>
        <w:rPr>
          <w:sz w:val="20"/>
          <w:szCs w:val="20"/>
        </w:rPr>
      </w:pPr>
      <w:r>
        <w:rPr>
          <w:sz w:val="20"/>
          <w:szCs w:val="20"/>
        </w:rPr>
        <w:t>Wykonawca, podwykonawca lub dalszy podwykonawca zamówienia na roboty przedkłada zamawiającemu poświadczoną za zgodność z oryginałem kopię zawartej umowy o podwykonawstwo, której przedmiotem są roboty budowlane, w terminie 7 dni od dnia jej zawarcia.</w:t>
      </w:r>
    </w:p>
    <w:p w14:paraId="0AF04F60" w14:textId="77777777" w:rsidR="00652CAD" w:rsidRDefault="00652CAD" w:rsidP="00652CAD">
      <w:pPr>
        <w:numPr>
          <w:ilvl w:val="0"/>
          <w:numId w:val="17"/>
        </w:numPr>
        <w:suppressAutoHyphens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Zamawiający, w terminie 7 dni zgłasza pisemny sprzeciw do umowy o podwykonawstwo, której przedmiotem są roboty , w przypadkach naruszenia postanowień zawartych w ust.1. </w:t>
      </w:r>
    </w:p>
    <w:p w14:paraId="4021C8B7" w14:textId="77777777" w:rsidR="00652CAD" w:rsidRDefault="00652CAD" w:rsidP="00652CAD">
      <w:pPr>
        <w:numPr>
          <w:ilvl w:val="0"/>
          <w:numId w:val="17"/>
        </w:numPr>
        <w:suppressAutoHyphens/>
        <w:jc w:val="both"/>
        <w:rPr>
          <w:sz w:val="20"/>
          <w:szCs w:val="20"/>
        </w:rPr>
      </w:pPr>
      <w:r>
        <w:rPr>
          <w:sz w:val="20"/>
          <w:szCs w:val="20"/>
        </w:rPr>
        <w:t>Niezgłoszenie pisemnego sprzeciwu do przedłożonej umowy o podwykonawstwo, której przedmiotem są roboty,                    w terminie określonym w umowie z wykonawcą, uważa się za akceptację umowy przez zamawiającego.</w:t>
      </w:r>
    </w:p>
    <w:p w14:paraId="6B1DE477" w14:textId="77777777" w:rsidR="00652CAD" w:rsidRDefault="00652CAD" w:rsidP="00652CAD">
      <w:pPr>
        <w:numPr>
          <w:ilvl w:val="0"/>
          <w:numId w:val="17"/>
        </w:numPr>
        <w:suppressAutoHyphens/>
        <w:jc w:val="both"/>
        <w:rPr>
          <w:sz w:val="20"/>
          <w:szCs w:val="20"/>
        </w:rPr>
      </w:pPr>
      <w:r>
        <w:rPr>
          <w:sz w:val="20"/>
          <w:szCs w:val="20"/>
        </w:rPr>
        <w:t>Wykonawca, podwykonawca lub dalszy podwykonawca zamówienia na roboty przedkłada zamawiającemu poświadczoną za zgodność z oryginałem kopię zawartej umowy  o podwykonawstwo, której przedmiotem są dostawy lub usługi, w terminie 7 dni od dnia jej zawarcia, z wyłączeniem umów o podwykonawstwo o wartości mniejszej niż 0,5% wartości umowy w sprawie zamówienia publicznego oraz umów o podwykonawstwo, których przedmiot został wskazany przez zamawiającego w specyfikacji istotnych warunków zamówienia, jako niepodlegający niniejszemu obowiązkowi.</w:t>
      </w:r>
    </w:p>
    <w:p w14:paraId="74D2926D" w14:textId="77777777" w:rsidR="00652CAD" w:rsidRDefault="00652CAD" w:rsidP="00652CAD">
      <w:pPr>
        <w:ind w:left="360"/>
        <w:jc w:val="both"/>
        <w:rPr>
          <w:sz w:val="20"/>
          <w:szCs w:val="20"/>
        </w:rPr>
      </w:pPr>
    </w:p>
    <w:p w14:paraId="4D4860B3" w14:textId="77777777" w:rsidR="00652CAD" w:rsidRDefault="00652CAD" w:rsidP="00652CAD">
      <w:pPr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  <w:t>§ 5</w:t>
      </w:r>
    </w:p>
    <w:p w14:paraId="6CB28BAA" w14:textId="77777777" w:rsidR="00652CAD" w:rsidRDefault="00652CAD" w:rsidP="00652CAD">
      <w:pPr>
        <w:jc w:val="both"/>
        <w:rPr>
          <w:b/>
          <w:bCs/>
          <w:sz w:val="20"/>
          <w:szCs w:val="20"/>
        </w:rPr>
      </w:pPr>
    </w:p>
    <w:p w14:paraId="18A4F464" w14:textId="77777777" w:rsidR="00652CAD" w:rsidRDefault="00652CAD" w:rsidP="00652CAD">
      <w:pPr>
        <w:jc w:val="both"/>
        <w:rPr>
          <w:sz w:val="20"/>
          <w:szCs w:val="20"/>
        </w:rPr>
      </w:pPr>
      <w:r>
        <w:rPr>
          <w:sz w:val="20"/>
          <w:szCs w:val="20"/>
        </w:rPr>
        <w:t>W dniu podpisania umowy o udzielenie zamówienia publicznego z Zamawiającym, Wykonawca zobowiązany jest przedłożyć Zamawiającemu polisę ubezpieczenia w zakresie odpowiedzialności cywilnej z tytułu wykonywanych robót instalacyjnych. Ubezpieczenie ma obejmować w szczególności odpowiedzialność Wykonawcy w stosunku do osób trzecich za szkody osobowe i rzeczowe powstałe w związku z realizacją zadania. Ubezpieczenie ma obejmować wypadki ubezpieczeniowe zaistniałe w okresie ubezpieczenia, z których roszczenia zostaną zgłoszone przez upływem ustawowego terminu przedawnienia.</w:t>
      </w:r>
    </w:p>
    <w:p w14:paraId="0B406F15" w14:textId="77777777" w:rsidR="00652CAD" w:rsidRDefault="00652CAD" w:rsidP="00652CAD">
      <w:pPr>
        <w:jc w:val="both"/>
        <w:rPr>
          <w:sz w:val="20"/>
          <w:szCs w:val="20"/>
        </w:rPr>
      </w:pPr>
      <w:r>
        <w:rPr>
          <w:sz w:val="20"/>
          <w:szCs w:val="20"/>
        </w:rPr>
        <w:t>Minimalna suma gwarancyjna w ubezpieczeniu powinna wynosić nie mniej niż 200.000,00 zł. na jedno i wszystkie zdarzenia w okresie ubezpieczenia.</w:t>
      </w:r>
    </w:p>
    <w:p w14:paraId="41F2286F" w14:textId="77777777" w:rsidR="00652CAD" w:rsidRDefault="00652CAD" w:rsidP="00652CAD">
      <w:pPr>
        <w:jc w:val="both"/>
        <w:rPr>
          <w:sz w:val="20"/>
          <w:szCs w:val="20"/>
        </w:rPr>
      </w:pPr>
    </w:p>
    <w:p w14:paraId="0205FFD2" w14:textId="77777777" w:rsidR="00652CAD" w:rsidRDefault="00652CAD" w:rsidP="00652CAD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b/>
          <w:bCs/>
          <w:sz w:val="20"/>
          <w:szCs w:val="20"/>
        </w:rPr>
        <w:t>§ 6</w:t>
      </w:r>
    </w:p>
    <w:p w14:paraId="3B33D86E" w14:textId="77777777" w:rsidR="00652CAD" w:rsidRDefault="00652CAD" w:rsidP="00652CAD">
      <w:pPr>
        <w:jc w:val="both"/>
        <w:rPr>
          <w:sz w:val="20"/>
          <w:szCs w:val="20"/>
        </w:rPr>
      </w:pPr>
    </w:p>
    <w:p w14:paraId="4F02D632" w14:textId="77777777" w:rsidR="00652CAD" w:rsidRDefault="00652CAD" w:rsidP="00652CAD">
      <w:pPr>
        <w:numPr>
          <w:ilvl w:val="0"/>
          <w:numId w:val="18"/>
        </w:numPr>
        <w:suppressAutoHyphens/>
        <w:jc w:val="both"/>
        <w:rPr>
          <w:sz w:val="20"/>
          <w:szCs w:val="20"/>
        </w:rPr>
      </w:pPr>
      <w:r>
        <w:rPr>
          <w:sz w:val="20"/>
          <w:szCs w:val="20"/>
        </w:rPr>
        <w:t>Zakazuje się istotnych zmian postanowień zawartej umowy w stosunku do treści oferty, na podstawie której dokonano wyboru Wykonawcy.</w:t>
      </w:r>
    </w:p>
    <w:p w14:paraId="3AE00BAA" w14:textId="77777777" w:rsidR="00652CAD" w:rsidRDefault="00652CAD" w:rsidP="00652CAD">
      <w:pPr>
        <w:numPr>
          <w:ilvl w:val="0"/>
          <w:numId w:val="18"/>
        </w:numPr>
        <w:suppressAutoHyphens/>
        <w:jc w:val="both"/>
        <w:rPr>
          <w:sz w:val="20"/>
          <w:szCs w:val="20"/>
        </w:rPr>
      </w:pPr>
      <w:r>
        <w:rPr>
          <w:sz w:val="20"/>
          <w:szCs w:val="20"/>
        </w:rPr>
        <w:t>Zgodnie z art. 144 ustawy Prawo zamówień publicznych Zamawiający przewiduje zmiany zawartej umowy dotyczące odpowiednio zmniejszenia wartości zamówienia lub terminu realizacji zamówienia w przypadku zaistnienia jednej  z następujących okoliczności:</w:t>
      </w:r>
    </w:p>
    <w:p w14:paraId="402C47E2" w14:textId="77777777" w:rsidR="00652CAD" w:rsidRDefault="00652CAD" w:rsidP="00652CAD">
      <w:pPr>
        <w:numPr>
          <w:ilvl w:val="1"/>
          <w:numId w:val="19"/>
        </w:numPr>
        <w:suppressAutoHyphens/>
        <w:jc w:val="both"/>
        <w:rPr>
          <w:sz w:val="20"/>
          <w:szCs w:val="20"/>
        </w:rPr>
      </w:pPr>
      <w:r>
        <w:rPr>
          <w:sz w:val="20"/>
          <w:szCs w:val="20"/>
        </w:rPr>
        <w:t>ustawowych zmian stawki podatku od towarów i usług VAT,</w:t>
      </w:r>
    </w:p>
    <w:p w14:paraId="7DCE7BBE" w14:textId="77777777" w:rsidR="00652CAD" w:rsidRDefault="00652CAD" w:rsidP="00652CAD">
      <w:pPr>
        <w:numPr>
          <w:ilvl w:val="1"/>
          <w:numId w:val="19"/>
        </w:numPr>
        <w:suppressAutoHyphens/>
        <w:jc w:val="both"/>
        <w:rPr>
          <w:sz w:val="20"/>
          <w:szCs w:val="20"/>
        </w:rPr>
      </w:pPr>
      <w:r>
        <w:rPr>
          <w:sz w:val="20"/>
          <w:szCs w:val="20"/>
        </w:rPr>
        <w:t>zmiany zakresu przedmiotu zamówienia, jeżeli konieczność wprowadzenia takiej zmiany jest skutkiem zmiany przepisów prawa,</w:t>
      </w:r>
    </w:p>
    <w:p w14:paraId="756E35A3" w14:textId="77777777" w:rsidR="00652CAD" w:rsidRDefault="00652CAD" w:rsidP="00652CAD">
      <w:pPr>
        <w:numPr>
          <w:ilvl w:val="1"/>
          <w:numId w:val="19"/>
        </w:numPr>
        <w:suppressAutoHyphens/>
        <w:jc w:val="both"/>
        <w:rPr>
          <w:sz w:val="20"/>
          <w:szCs w:val="20"/>
        </w:rPr>
      </w:pPr>
      <w:r>
        <w:rPr>
          <w:sz w:val="20"/>
          <w:szCs w:val="20"/>
        </w:rPr>
        <w:t>ograniczenia przez Zamawiającego zakresu przedmiotu umowy z przyczyn, których nie można było przewidzieć w chwili zawarcia umowy,</w:t>
      </w:r>
    </w:p>
    <w:p w14:paraId="200C93BF" w14:textId="77777777" w:rsidR="00652CAD" w:rsidRDefault="00652CAD" w:rsidP="00652CAD">
      <w:pPr>
        <w:numPr>
          <w:ilvl w:val="1"/>
          <w:numId w:val="19"/>
        </w:numPr>
        <w:suppressAutoHyphens/>
        <w:jc w:val="both"/>
        <w:rPr>
          <w:sz w:val="20"/>
          <w:szCs w:val="20"/>
        </w:rPr>
      </w:pPr>
      <w:r>
        <w:rPr>
          <w:sz w:val="20"/>
          <w:szCs w:val="20"/>
        </w:rPr>
        <w:t>zmiany części zamówienia lub zgłoszenia udziału podwykonawcy lub dalszego podwykonawcy,</w:t>
      </w:r>
    </w:p>
    <w:p w14:paraId="1D8CBEA9" w14:textId="77777777" w:rsidR="00652CAD" w:rsidRDefault="00652CAD" w:rsidP="00652CAD">
      <w:pPr>
        <w:numPr>
          <w:ilvl w:val="1"/>
          <w:numId w:val="19"/>
        </w:numPr>
        <w:suppressAutoHyphens/>
        <w:jc w:val="both"/>
        <w:rPr>
          <w:sz w:val="20"/>
          <w:szCs w:val="20"/>
        </w:rPr>
      </w:pPr>
      <w:r>
        <w:rPr>
          <w:sz w:val="20"/>
          <w:szCs w:val="20"/>
        </w:rPr>
        <w:t>zmiany podwykonawcy, jeżeli zmiana albo rezygnacja z podwykonawcy dotyczy podmiotu, na którego zasoby wykonawca powoływał się, w celu wykazania spełniania warunków udziału w postępowaniu wykonawca jest zobowiązany wykazać zamawiającemu, iż proponowany inny podwykonawca lub wykonawca samodzielnie spełnia je w stopniu nie mniejszym niż wymagany   w trakcie postępowania o udzielenie zamówienia,</w:t>
      </w:r>
    </w:p>
    <w:p w14:paraId="3B7B1CAE" w14:textId="77777777" w:rsidR="00652CAD" w:rsidRDefault="00652CAD" w:rsidP="00652CAD">
      <w:pPr>
        <w:numPr>
          <w:ilvl w:val="1"/>
          <w:numId w:val="19"/>
        </w:numPr>
        <w:suppressAutoHyphens/>
        <w:jc w:val="both"/>
        <w:rPr>
          <w:sz w:val="20"/>
          <w:szCs w:val="20"/>
        </w:rPr>
      </w:pPr>
      <w:r>
        <w:rPr>
          <w:sz w:val="20"/>
          <w:szCs w:val="20"/>
        </w:rPr>
        <w:t>działania siły wyższej,</w:t>
      </w:r>
    </w:p>
    <w:p w14:paraId="7D081D64" w14:textId="77777777" w:rsidR="00652CAD" w:rsidRDefault="00652CAD" w:rsidP="00652CAD">
      <w:pPr>
        <w:numPr>
          <w:ilvl w:val="1"/>
          <w:numId w:val="19"/>
        </w:numPr>
        <w:suppressAutoHyphens/>
        <w:jc w:val="both"/>
        <w:rPr>
          <w:sz w:val="20"/>
          <w:szCs w:val="20"/>
        </w:rPr>
      </w:pPr>
      <w:r>
        <w:rPr>
          <w:sz w:val="20"/>
          <w:szCs w:val="20"/>
        </w:rPr>
        <w:t>okoliczności, których nie można było przewidzieć,</w:t>
      </w:r>
    </w:p>
    <w:p w14:paraId="3B5C91E5" w14:textId="77777777" w:rsidR="00652CAD" w:rsidRDefault="00652CAD" w:rsidP="00652CAD">
      <w:pPr>
        <w:numPr>
          <w:ilvl w:val="1"/>
          <w:numId w:val="19"/>
        </w:numPr>
        <w:suppressAutoHyphens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z przyczyn nie zależnych od Zamawiającego,</w:t>
      </w:r>
    </w:p>
    <w:p w14:paraId="6955CEBD" w14:textId="77777777" w:rsidR="00652CAD" w:rsidRDefault="00652CAD" w:rsidP="00652CAD">
      <w:pPr>
        <w:numPr>
          <w:ilvl w:val="0"/>
          <w:numId w:val="18"/>
        </w:numPr>
        <w:suppressAutoHyphens/>
        <w:jc w:val="both"/>
        <w:rPr>
          <w:sz w:val="20"/>
          <w:szCs w:val="20"/>
        </w:rPr>
      </w:pPr>
      <w:r>
        <w:rPr>
          <w:sz w:val="20"/>
          <w:szCs w:val="20"/>
        </w:rPr>
        <w:t>Zmiana postanowień zawartej umowy może nastąpić za zgodą obu Stron wyrażoną na piśmie pod rygorem nieważności takiej zmiany.</w:t>
      </w:r>
    </w:p>
    <w:p w14:paraId="1BE90C9E" w14:textId="77777777" w:rsidR="00652CAD" w:rsidRDefault="00652CAD" w:rsidP="00652CAD">
      <w:pPr>
        <w:suppressAutoHyphens/>
        <w:jc w:val="both"/>
        <w:rPr>
          <w:sz w:val="20"/>
          <w:szCs w:val="20"/>
        </w:rPr>
      </w:pPr>
    </w:p>
    <w:p w14:paraId="5695C8B6" w14:textId="77777777" w:rsidR="00652CAD" w:rsidRDefault="00652CAD" w:rsidP="00652CAD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b/>
          <w:bCs/>
          <w:sz w:val="20"/>
          <w:szCs w:val="20"/>
        </w:rPr>
        <w:t>§ 7</w:t>
      </w:r>
    </w:p>
    <w:p w14:paraId="4B41DA9D" w14:textId="77777777" w:rsidR="00652CAD" w:rsidRDefault="00652CAD" w:rsidP="00652CAD">
      <w:pPr>
        <w:jc w:val="both"/>
        <w:rPr>
          <w:sz w:val="20"/>
          <w:szCs w:val="20"/>
        </w:rPr>
      </w:pPr>
    </w:p>
    <w:p w14:paraId="386C9379" w14:textId="77777777" w:rsidR="00652CAD" w:rsidRDefault="00652CAD" w:rsidP="00652CAD">
      <w:pPr>
        <w:jc w:val="both"/>
        <w:rPr>
          <w:sz w:val="20"/>
          <w:szCs w:val="20"/>
        </w:rPr>
      </w:pPr>
      <w:r>
        <w:rPr>
          <w:sz w:val="20"/>
          <w:szCs w:val="20"/>
        </w:rPr>
        <w:t>Wykonawca przyjmuje na siebie następujące obowiązki szczegółowe:</w:t>
      </w:r>
    </w:p>
    <w:p w14:paraId="38626C03" w14:textId="77777777" w:rsidR="00652CAD" w:rsidRDefault="00652CAD" w:rsidP="00652CAD">
      <w:pPr>
        <w:numPr>
          <w:ilvl w:val="0"/>
          <w:numId w:val="20"/>
        </w:numPr>
        <w:suppressAutoHyphens/>
        <w:jc w:val="both"/>
        <w:rPr>
          <w:sz w:val="20"/>
          <w:szCs w:val="20"/>
        </w:rPr>
      </w:pPr>
      <w:r>
        <w:rPr>
          <w:sz w:val="20"/>
          <w:szCs w:val="20"/>
        </w:rPr>
        <w:t>Informowania zamawiającego (Inspektora nadzoru) o konieczności wykonania robót dodatkowych i zamiennych             w terminie dni 7 od daty stwierdzenia konieczności ich wykonania.</w:t>
      </w:r>
    </w:p>
    <w:p w14:paraId="32D68DE0" w14:textId="77777777" w:rsidR="00652CAD" w:rsidRDefault="00652CAD" w:rsidP="00652CAD">
      <w:pPr>
        <w:numPr>
          <w:ilvl w:val="0"/>
          <w:numId w:val="20"/>
        </w:numPr>
        <w:suppressAutoHyphens/>
        <w:jc w:val="both"/>
        <w:rPr>
          <w:sz w:val="20"/>
          <w:szCs w:val="20"/>
        </w:rPr>
      </w:pPr>
      <w:r>
        <w:rPr>
          <w:sz w:val="20"/>
          <w:szCs w:val="20"/>
        </w:rPr>
        <w:t>W przypadku zniszczenia lub uszkodzenia miejsca realizacji zadania, Wykonawca zobowiązany jest do naprawy          i doprowadzenia do stanu poprzedniego na własny koszt.</w:t>
      </w:r>
    </w:p>
    <w:p w14:paraId="6C0D9B98" w14:textId="77777777" w:rsidR="00652CAD" w:rsidRDefault="00652CAD" w:rsidP="00652CAD">
      <w:pPr>
        <w:jc w:val="both"/>
        <w:rPr>
          <w:sz w:val="20"/>
          <w:szCs w:val="20"/>
        </w:rPr>
      </w:pPr>
    </w:p>
    <w:p w14:paraId="61171286" w14:textId="77777777" w:rsidR="00652CAD" w:rsidRDefault="00652CAD" w:rsidP="00652CAD">
      <w:pPr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  <w:t>§ 8</w:t>
      </w:r>
    </w:p>
    <w:p w14:paraId="4D2E85B5" w14:textId="77777777" w:rsidR="00652CAD" w:rsidRDefault="00652CAD" w:rsidP="00652CAD">
      <w:pPr>
        <w:jc w:val="both"/>
        <w:rPr>
          <w:b/>
          <w:bCs/>
          <w:sz w:val="20"/>
          <w:szCs w:val="20"/>
        </w:rPr>
      </w:pPr>
    </w:p>
    <w:p w14:paraId="0CCC413B" w14:textId="77777777" w:rsidR="00652CAD" w:rsidRDefault="00652CAD" w:rsidP="00652CAD">
      <w:pPr>
        <w:jc w:val="both"/>
        <w:rPr>
          <w:sz w:val="20"/>
          <w:szCs w:val="20"/>
        </w:rPr>
      </w:pPr>
      <w:r>
        <w:rPr>
          <w:sz w:val="20"/>
          <w:szCs w:val="20"/>
        </w:rPr>
        <w:t>Strony postanawiają, że obowiązującą formą odszkodowania stanowią kary umowne.</w:t>
      </w:r>
    </w:p>
    <w:p w14:paraId="12EF2B0F" w14:textId="77777777" w:rsidR="00652CAD" w:rsidRDefault="00652CAD" w:rsidP="00652CAD">
      <w:pPr>
        <w:jc w:val="both"/>
        <w:rPr>
          <w:sz w:val="20"/>
          <w:szCs w:val="20"/>
        </w:rPr>
      </w:pPr>
      <w:r>
        <w:rPr>
          <w:sz w:val="20"/>
          <w:szCs w:val="20"/>
        </w:rPr>
        <w:t>Kary te będą naliczane w następujących wysokościach:</w:t>
      </w:r>
    </w:p>
    <w:p w14:paraId="7C53A1E2" w14:textId="77777777" w:rsidR="00652CAD" w:rsidRDefault="00652CAD" w:rsidP="00652CAD">
      <w:pPr>
        <w:numPr>
          <w:ilvl w:val="0"/>
          <w:numId w:val="21"/>
        </w:numPr>
        <w:suppressAutoHyphens/>
        <w:jc w:val="both"/>
        <w:rPr>
          <w:sz w:val="20"/>
          <w:szCs w:val="20"/>
        </w:rPr>
      </w:pPr>
      <w:r>
        <w:rPr>
          <w:sz w:val="20"/>
          <w:szCs w:val="20"/>
        </w:rPr>
        <w:t>Wykonawca płaci Zamawiającemu kary umowne:</w:t>
      </w:r>
    </w:p>
    <w:p w14:paraId="2F764739" w14:textId="77777777" w:rsidR="00652CAD" w:rsidRDefault="00652CAD" w:rsidP="00652CAD">
      <w:pPr>
        <w:numPr>
          <w:ilvl w:val="1"/>
          <w:numId w:val="21"/>
        </w:numPr>
        <w:suppressAutoHyphens/>
        <w:jc w:val="both"/>
        <w:rPr>
          <w:sz w:val="20"/>
          <w:szCs w:val="20"/>
        </w:rPr>
      </w:pPr>
      <w:r>
        <w:rPr>
          <w:sz w:val="20"/>
          <w:szCs w:val="20"/>
        </w:rPr>
        <w:t>Za zwłokę w wykonaniu prac objętych umową w wysokości 0,5 % wynagrodzenia za całość zadania brutto za każdy dzień zwłoki.</w:t>
      </w:r>
    </w:p>
    <w:p w14:paraId="679733BD" w14:textId="77777777" w:rsidR="00652CAD" w:rsidRDefault="00652CAD" w:rsidP="00652CAD">
      <w:pPr>
        <w:numPr>
          <w:ilvl w:val="1"/>
          <w:numId w:val="21"/>
        </w:numPr>
        <w:suppressAutoHyphens/>
        <w:jc w:val="both"/>
        <w:rPr>
          <w:sz w:val="20"/>
          <w:szCs w:val="20"/>
        </w:rPr>
      </w:pPr>
      <w:r>
        <w:rPr>
          <w:sz w:val="20"/>
          <w:szCs w:val="20"/>
        </w:rPr>
        <w:t>Za zwłokę w usunięciu wad i usterek stwierdzonych przy odbiorze lub w okresie rękojmi lub gwarancji –                       w wysokości 0,5 % wynagrodzenia za całość zadania brutto licząc od dnia wyznaczonego na usunięcie wad za każdy dzień zwłoki.</w:t>
      </w:r>
    </w:p>
    <w:p w14:paraId="2EA8D84A" w14:textId="77777777" w:rsidR="00652CAD" w:rsidRDefault="00652CAD" w:rsidP="00652CAD">
      <w:pPr>
        <w:numPr>
          <w:ilvl w:val="1"/>
          <w:numId w:val="21"/>
        </w:numPr>
        <w:suppressAutoHyphens/>
        <w:jc w:val="both"/>
        <w:rPr>
          <w:sz w:val="20"/>
          <w:szCs w:val="20"/>
        </w:rPr>
      </w:pPr>
      <w:r>
        <w:rPr>
          <w:sz w:val="20"/>
          <w:szCs w:val="20"/>
        </w:rPr>
        <w:t>Za odstąpienie od umowy z przyczyn zależnych od Wykonawcy w wysokości 10 % wynagrodzenia umownego brutto.</w:t>
      </w:r>
    </w:p>
    <w:p w14:paraId="1E7E67AD" w14:textId="77777777" w:rsidR="00652CAD" w:rsidRDefault="00652CAD" w:rsidP="00652CAD">
      <w:pPr>
        <w:numPr>
          <w:ilvl w:val="0"/>
          <w:numId w:val="21"/>
        </w:numPr>
        <w:suppressAutoHyphens/>
        <w:jc w:val="both"/>
        <w:rPr>
          <w:sz w:val="20"/>
          <w:szCs w:val="20"/>
        </w:rPr>
      </w:pPr>
      <w:r>
        <w:rPr>
          <w:sz w:val="20"/>
          <w:szCs w:val="20"/>
        </w:rPr>
        <w:t>Stosowanie kar umownych nie jest obligatoryjne.</w:t>
      </w:r>
    </w:p>
    <w:p w14:paraId="725C14B0" w14:textId="77777777" w:rsidR="00652CAD" w:rsidRDefault="00652CAD" w:rsidP="00652CAD">
      <w:pPr>
        <w:jc w:val="both"/>
        <w:rPr>
          <w:sz w:val="20"/>
          <w:szCs w:val="20"/>
        </w:rPr>
      </w:pPr>
    </w:p>
    <w:p w14:paraId="519290A8" w14:textId="77777777" w:rsidR="00652CAD" w:rsidRDefault="00652CAD" w:rsidP="00652CAD">
      <w:pPr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  <w:t>§ 9</w:t>
      </w:r>
    </w:p>
    <w:p w14:paraId="7EC46C72" w14:textId="77777777" w:rsidR="00652CAD" w:rsidRDefault="00652CAD" w:rsidP="00652CAD">
      <w:pPr>
        <w:jc w:val="both"/>
        <w:rPr>
          <w:b/>
          <w:bCs/>
          <w:sz w:val="20"/>
          <w:szCs w:val="20"/>
        </w:rPr>
      </w:pPr>
    </w:p>
    <w:p w14:paraId="50815570" w14:textId="77777777" w:rsidR="00652CAD" w:rsidRDefault="00652CAD" w:rsidP="00652CAD">
      <w:pPr>
        <w:numPr>
          <w:ilvl w:val="0"/>
          <w:numId w:val="22"/>
        </w:numPr>
        <w:suppressAutoHyphens/>
        <w:jc w:val="both"/>
        <w:rPr>
          <w:sz w:val="20"/>
          <w:szCs w:val="20"/>
        </w:rPr>
      </w:pPr>
      <w:r>
        <w:rPr>
          <w:sz w:val="20"/>
          <w:szCs w:val="20"/>
        </w:rPr>
        <w:t>Strony postanawiają, że przedmiotem odbioru końcowego będzie przedmiot umowy.</w:t>
      </w:r>
    </w:p>
    <w:p w14:paraId="0CB785A1" w14:textId="77777777" w:rsidR="00652CAD" w:rsidRDefault="00652CAD" w:rsidP="00652CAD">
      <w:pPr>
        <w:numPr>
          <w:ilvl w:val="0"/>
          <w:numId w:val="22"/>
        </w:numPr>
        <w:suppressAutoHyphens/>
        <w:jc w:val="both"/>
        <w:rPr>
          <w:sz w:val="20"/>
          <w:szCs w:val="20"/>
        </w:rPr>
      </w:pPr>
      <w:r>
        <w:rPr>
          <w:sz w:val="20"/>
          <w:szCs w:val="20"/>
        </w:rPr>
        <w:t>Jeżeli w toku czynności obioru zostaną stwierdzone wady to Zamawiającemu przysługują następujące uprawnienia:</w:t>
      </w:r>
    </w:p>
    <w:p w14:paraId="778E2017" w14:textId="77777777" w:rsidR="00652CAD" w:rsidRDefault="00652CAD" w:rsidP="00652CAD">
      <w:pPr>
        <w:numPr>
          <w:ilvl w:val="0"/>
          <w:numId w:val="23"/>
        </w:numPr>
        <w:suppressAutoHyphens/>
        <w:jc w:val="both"/>
        <w:rPr>
          <w:sz w:val="20"/>
          <w:szCs w:val="20"/>
        </w:rPr>
      </w:pPr>
      <w:r>
        <w:rPr>
          <w:sz w:val="20"/>
          <w:szCs w:val="20"/>
        </w:rPr>
        <w:t>Jeżeli wady nadają się do usunięcia, może odmówić odbioru do czasu usunięcia wad</w:t>
      </w:r>
    </w:p>
    <w:p w14:paraId="227211D0" w14:textId="77777777" w:rsidR="00652CAD" w:rsidRDefault="00652CAD" w:rsidP="00652CAD">
      <w:pPr>
        <w:numPr>
          <w:ilvl w:val="0"/>
          <w:numId w:val="23"/>
        </w:numPr>
        <w:suppressAutoHyphens/>
        <w:jc w:val="both"/>
        <w:rPr>
          <w:sz w:val="20"/>
          <w:szCs w:val="20"/>
        </w:rPr>
      </w:pPr>
      <w:r>
        <w:rPr>
          <w:sz w:val="20"/>
          <w:szCs w:val="20"/>
        </w:rPr>
        <w:t>Jeżeli wady nie nadają się do usunięcia, to:</w:t>
      </w:r>
    </w:p>
    <w:p w14:paraId="0D220AFE" w14:textId="77777777" w:rsidR="00652CAD" w:rsidRDefault="00652CAD" w:rsidP="00652CAD">
      <w:pPr>
        <w:numPr>
          <w:ilvl w:val="0"/>
          <w:numId w:val="23"/>
        </w:numPr>
        <w:suppressAutoHyphens/>
        <w:jc w:val="both"/>
        <w:rPr>
          <w:sz w:val="20"/>
          <w:szCs w:val="20"/>
        </w:rPr>
      </w:pPr>
      <w:r>
        <w:rPr>
          <w:sz w:val="20"/>
          <w:szCs w:val="20"/>
        </w:rPr>
        <w:t>Jeżeli nie uniemożliwiają one użytkowania przedmiotu odbioru zgodnie  z przeznaczeniem,</w:t>
      </w:r>
    </w:p>
    <w:p w14:paraId="6E0C6F1D" w14:textId="77777777" w:rsidR="00652CAD" w:rsidRDefault="00652CAD" w:rsidP="00652CAD">
      <w:pPr>
        <w:numPr>
          <w:ilvl w:val="0"/>
          <w:numId w:val="23"/>
        </w:numPr>
        <w:suppressAutoHyphens/>
        <w:jc w:val="both"/>
        <w:rPr>
          <w:sz w:val="20"/>
          <w:szCs w:val="20"/>
        </w:rPr>
      </w:pPr>
      <w:r>
        <w:rPr>
          <w:sz w:val="20"/>
          <w:szCs w:val="20"/>
        </w:rPr>
        <w:t>Zamawiający może obniżyć odpowiednio wynagrodzenie:</w:t>
      </w:r>
    </w:p>
    <w:p w14:paraId="6E0F9841" w14:textId="77777777" w:rsidR="00652CAD" w:rsidRDefault="00652CAD" w:rsidP="00652CAD">
      <w:pPr>
        <w:numPr>
          <w:ilvl w:val="0"/>
          <w:numId w:val="23"/>
        </w:numPr>
        <w:suppressAutoHyphens/>
        <w:jc w:val="both"/>
        <w:rPr>
          <w:sz w:val="20"/>
          <w:szCs w:val="20"/>
        </w:rPr>
      </w:pPr>
      <w:r>
        <w:rPr>
          <w:sz w:val="20"/>
          <w:szCs w:val="20"/>
        </w:rPr>
        <w:t>Jeżeli wady uniemożliwiają użytkowanie zgodnie z przeznaczeniem, Zamawiający może odstąpić od umowy lub żądać wykonania przedmiotu umowy po raz drugi.</w:t>
      </w:r>
    </w:p>
    <w:p w14:paraId="6750E508" w14:textId="77777777" w:rsidR="00652CAD" w:rsidRDefault="00652CAD" w:rsidP="00652CAD">
      <w:pPr>
        <w:numPr>
          <w:ilvl w:val="0"/>
          <w:numId w:val="22"/>
        </w:numPr>
        <w:suppressAutoHyphens/>
        <w:jc w:val="both"/>
        <w:rPr>
          <w:sz w:val="20"/>
          <w:szCs w:val="20"/>
        </w:rPr>
      </w:pPr>
      <w:r>
        <w:rPr>
          <w:sz w:val="20"/>
          <w:szCs w:val="20"/>
        </w:rPr>
        <w:t>Strony postanawiają, że z czynności odbioru będzie spisany protokół zawierający wszelkie ustalenia dokonane             w toku odbioru, jak też terminy wyznaczone na usunięcie stwierdzonych przy odbiorze wad.</w:t>
      </w:r>
    </w:p>
    <w:p w14:paraId="256F41A5" w14:textId="77777777" w:rsidR="00652CAD" w:rsidRDefault="00652CAD" w:rsidP="00652CAD">
      <w:pPr>
        <w:numPr>
          <w:ilvl w:val="0"/>
          <w:numId w:val="22"/>
        </w:numPr>
        <w:suppressAutoHyphens/>
        <w:jc w:val="both"/>
        <w:rPr>
          <w:sz w:val="20"/>
          <w:szCs w:val="20"/>
        </w:rPr>
      </w:pPr>
      <w:r>
        <w:rPr>
          <w:sz w:val="20"/>
          <w:szCs w:val="20"/>
        </w:rPr>
        <w:t>Wykonawca zobowiązany jest do zawiadomienia Zamawiającego (inspektora nadzoru) o usunięciu wad oraz do żądania wyznaczenia terminu na odbiór zakwestionowanych uprzednio robót jako wadliwych.</w:t>
      </w:r>
    </w:p>
    <w:p w14:paraId="38361356" w14:textId="77777777" w:rsidR="00652CAD" w:rsidRDefault="00652CAD" w:rsidP="00652CAD">
      <w:pPr>
        <w:numPr>
          <w:ilvl w:val="0"/>
          <w:numId w:val="22"/>
        </w:numPr>
        <w:suppressAutoHyphens/>
        <w:jc w:val="both"/>
        <w:rPr>
          <w:sz w:val="20"/>
          <w:szCs w:val="20"/>
        </w:rPr>
      </w:pPr>
      <w:r>
        <w:rPr>
          <w:sz w:val="20"/>
          <w:szCs w:val="20"/>
        </w:rPr>
        <w:t>Zamawiający wyznacza ostateczny pogwarancyjny odbiór robót po upływie terminu gwarancji ustalonego w umowie oraz termin na protokolarne stwierdzenie usunięcia wad po upływie okresu rękojmi.</w:t>
      </w:r>
    </w:p>
    <w:p w14:paraId="0D908D28" w14:textId="77777777" w:rsidR="00652CAD" w:rsidRDefault="00652CAD" w:rsidP="00652CAD">
      <w:pPr>
        <w:numPr>
          <w:ilvl w:val="0"/>
          <w:numId w:val="22"/>
        </w:numPr>
        <w:suppressAutoHyphens/>
        <w:jc w:val="both"/>
        <w:rPr>
          <w:sz w:val="20"/>
          <w:szCs w:val="20"/>
        </w:rPr>
      </w:pPr>
      <w:r>
        <w:rPr>
          <w:sz w:val="20"/>
          <w:szCs w:val="20"/>
        </w:rPr>
        <w:t>Zamawiający może podjąć decyzję o przerwaniu czynności odbioru, jeżeli w czasie tych czynności ujawniono istnienie takich wad, które uniemożliwiają użytkowanie przedmiotu umowy zgodnie z przeznaczeniem – aż do czasu usunięcia tych wad.</w:t>
      </w:r>
    </w:p>
    <w:p w14:paraId="7D83F2DF" w14:textId="77777777" w:rsidR="00652CAD" w:rsidRDefault="00652CAD" w:rsidP="00652CAD">
      <w:pPr>
        <w:ind w:left="360"/>
        <w:jc w:val="both"/>
        <w:rPr>
          <w:sz w:val="20"/>
          <w:szCs w:val="20"/>
        </w:rPr>
      </w:pPr>
    </w:p>
    <w:p w14:paraId="4A094FD2" w14:textId="77777777" w:rsidR="00652CAD" w:rsidRDefault="00652CAD" w:rsidP="00652CAD">
      <w:pPr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  <w:t>§ 10</w:t>
      </w:r>
    </w:p>
    <w:p w14:paraId="6247FA09" w14:textId="77777777" w:rsidR="00652CAD" w:rsidRDefault="00652CAD" w:rsidP="00652CAD">
      <w:pPr>
        <w:jc w:val="both"/>
        <w:rPr>
          <w:b/>
          <w:bCs/>
          <w:sz w:val="20"/>
          <w:szCs w:val="20"/>
        </w:rPr>
      </w:pPr>
    </w:p>
    <w:p w14:paraId="7E5027CC" w14:textId="77777777" w:rsidR="00652CAD" w:rsidRDefault="00652CAD" w:rsidP="00652CAD">
      <w:pPr>
        <w:numPr>
          <w:ilvl w:val="0"/>
          <w:numId w:val="24"/>
        </w:numPr>
        <w:suppressAutoHyphens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>Strony postanawiają, iż odpowiedzialność Wykonawcy z tytułu rękojmi za wady przedmiotu umowy zostanie rozszerzona poprzez udzielenie gwarancji.</w:t>
      </w:r>
    </w:p>
    <w:p w14:paraId="6413B8F7" w14:textId="77777777" w:rsidR="00652CAD" w:rsidRDefault="00652CAD" w:rsidP="00652CAD">
      <w:pPr>
        <w:numPr>
          <w:ilvl w:val="0"/>
          <w:numId w:val="24"/>
        </w:numPr>
        <w:suppressAutoHyphens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>Termin gwarancji wynosi ……………… licząc od daty odbioru.</w:t>
      </w:r>
    </w:p>
    <w:p w14:paraId="63ABBF4F" w14:textId="77777777" w:rsidR="00652CAD" w:rsidRDefault="00652CAD" w:rsidP="00652CAD">
      <w:pPr>
        <w:jc w:val="both"/>
        <w:rPr>
          <w:b/>
          <w:bCs/>
          <w:sz w:val="20"/>
          <w:szCs w:val="20"/>
        </w:rPr>
      </w:pPr>
    </w:p>
    <w:p w14:paraId="4ED722E6" w14:textId="77777777" w:rsidR="00652CAD" w:rsidRDefault="00652CAD" w:rsidP="00652CAD">
      <w:pPr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  <w:t>§ 11</w:t>
      </w:r>
    </w:p>
    <w:p w14:paraId="2E62AC4B" w14:textId="77777777" w:rsidR="00652CAD" w:rsidRDefault="00652CAD" w:rsidP="00652CAD">
      <w:pPr>
        <w:jc w:val="both"/>
        <w:rPr>
          <w:b/>
          <w:bCs/>
          <w:sz w:val="20"/>
          <w:szCs w:val="20"/>
        </w:rPr>
      </w:pPr>
    </w:p>
    <w:p w14:paraId="1A7891D0" w14:textId="77777777" w:rsidR="00652CAD" w:rsidRDefault="00652CAD" w:rsidP="00652CAD">
      <w:pPr>
        <w:numPr>
          <w:ilvl w:val="0"/>
          <w:numId w:val="25"/>
        </w:numPr>
        <w:suppressAutoHyphens/>
        <w:jc w:val="both"/>
        <w:rPr>
          <w:sz w:val="20"/>
          <w:szCs w:val="20"/>
        </w:rPr>
      </w:pPr>
      <w:r>
        <w:rPr>
          <w:sz w:val="20"/>
          <w:szCs w:val="20"/>
        </w:rPr>
        <w:t>W razie powstania sporu na tle wykonania niniejszej umowy w sprawie zamówienia publicznego Zamawiający jest zobowiązany przede wszystkim do wyczerpania drogi postępowania reklamacyjnego.</w:t>
      </w:r>
    </w:p>
    <w:p w14:paraId="1E7EA6DD" w14:textId="77777777" w:rsidR="00652CAD" w:rsidRDefault="00652CAD" w:rsidP="00652CAD">
      <w:pPr>
        <w:numPr>
          <w:ilvl w:val="0"/>
          <w:numId w:val="25"/>
        </w:numPr>
        <w:suppressAutoHyphens/>
        <w:jc w:val="both"/>
        <w:rPr>
          <w:sz w:val="20"/>
          <w:szCs w:val="20"/>
        </w:rPr>
      </w:pPr>
      <w:r>
        <w:rPr>
          <w:sz w:val="20"/>
          <w:szCs w:val="20"/>
        </w:rPr>
        <w:t>Reklamację wykonuje się poprzez skierowanie konkretnego roszczenia do Wykonawcy.</w:t>
      </w:r>
    </w:p>
    <w:p w14:paraId="7BD43F01" w14:textId="77777777" w:rsidR="00652CAD" w:rsidRDefault="00652CAD" w:rsidP="00652CAD">
      <w:pPr>
        <w:numPr>
          <w:ilvl w:val="0"/>
          <w:numId w:val="25"/>
        </w:numPr>
        <w:suppressAutoHyphens/>
        <w:jc w:val="both"/>
        <w:rPr>
          <w:sz w:val="20"/>
          <w:szCs w:val="20"/>
        </w:rPr>
      </w:pPr>
      <w:r>
        <w:rPr>
          <w:sz w:val="20"/>
          <w:szCs w:val="20"/>
        </w:rPr>
        <w:t>Wykonawca ma obowiązek do pisemnego ustosunkowania się do zgłoszonego przez Zamawiającego roszczenia             w terminie 21 dni od daty zgłoszenia roszczenia.</w:t>
      </w:r>
    </w:p>
    <w:p w14:paraId="1881F796" w14:textId="77777777" w:rsidR="00652CAD" w:rsidRDefault="00652CAD" w:rsidP="00652CAD">
      <w:pPr>
        <w:numPr>
          <w:ilvl w:val="0"/>
          <w:numId w:val="25"/>
        </w:numPr>
        <w:suppressAutoHyphens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W razie odmowy przez Wykonawcę uznania roszczenia Zamawiającego, względnie nie udzielenia odpowiedzi na roszczenia w terminie, o którym mowa w ust. 3 Zamawiający uprawniony jest do wystąpienia na drogę sądową.</w:t>
      </w:r>
    </w:p>
    <w:p w14:paraId="4D03F076" w14:textId="77777777" w:rsidR="00652CAD" w:rsidRDefault="00652CAD" w:rsidP="00652CAD">
      <w:pPr>
        <w:ind w:left="360"/>
        <w:jc w:val="both"/>
        <w:rPr>
          <w:sz w:val="20"/>
          <w:szCs w:val="20"/>
        </w:rPr>
      </w:pPr>
    </w:p>
    <w:p w14:paraId="2B2CB6D6" w14:textId="77777777" w:rsidR="00652CAD" w:rsidRDefault="00652CAD" w:rsidP="00652CAD">
      <w:pPr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  <w:t>§ 12</w:t>
      </w:r>
    </w:p>
    <w:p w14:paraId="6D6EECA8" w14:textId="77777777" w:rsidR="00652CAD" w:rsidRDefault="00652CAD" w:rsidP="00652CAD">
      <w:pPr>
        <w:jc w:val="both"/>
        <w:rPr>
          <w:b/>
          <w:bCs/>
          <w:sz w:val="20"/>
          <w:szCs w:val="20"/>
        </w:rPr>
      </w:pPr>
    </w:p>
    <w:p w14:paraId="5379DCB8" w14:textId="77777777" w:rsidR="00652CAD" w:rsidRDefault="00652CAD" w:rsidP="00652CAD">
      <w:pPr>
        <w:numPr>
          <w:ilvl w:val="0"/>
          <w:numId w:val="26"/>
        </w:numPr>
        <w:suppressAutoHyphens/>
        <w:jc w:val="both"/>
        <w:rPr>
          <w:sz w:val="20"/>
          <w:szCs w:val="20"/>
        </w:rPr>
      </w:pPr>
      <w:r>
        <w:rPr>
          <w:sz w:val="20"/>
          <w:szCs w:val="20"/>
        </w:rPr>
        <w:t>Rozliczanie robót będzie się odbywało fakturami częściowymi i fakturą końcową.</w:t>
      </w:r>
    </w:p>
    <w:p w14:paraId="05156A12" w14:textId="77777777" w:rsidR="00652CAD" w:rsidRDefault="00652CAD" w:rsidP="00652CAD">
      <w:pPr>
        <w:numPr>
          <w:ilvl w:val="0"/>
          <w:numId w:val="26"/>
        </w:numPr>
        <w:suppressAutoHyphens/>
        <w:jc w:val="both"/>
        <w:rPr>
          <w:sz w:val="20"/>
          <w:szCs w:val="20"/>
        </w:rPr>
      </w:pPr>
      <w:r>
        <w:rPr>
          <w:sz w:val="20"/>
          <w:szCs w:val="20"/>
        </w:rPr>
        <w:t>Faktury częściowe wystawiane będą po wykonaniu i odebraniu przez Zamawiającego danego elementu (etapu) robót a regulowane będą w terminie do 21 dni od daty otrzymania przez Zamawiającego faktury i protokołu odbioru wykonanego elementu robót.</w:t>
      </w:r>
    </w:p>
    <w:p w14:paraId="2192E53F" w14:textId="77777777" w:rsidR="00652CAD" w:rsidRDefault="00652CAD" w:rsidP="00652CAD">
      <w:pPr>
        <w:numPr>
          <w:ilvl w:val="0"/>
          <w:numId w:val="26"/>
        </w:numPr>
        <w:suppressAutoHyphens/>
        <w:jc w:val="both"/>
        <w:rPr>
          <w:sz w:val="20"/>
          <w:szCs w:val="20"/>
        </w:rPr>
      </w:pPr>
      <w:r>
        <w:rPr>
          <w:sz w:val="20"/>
          <w:szCs w:val="20"/>
        </w:rPr>
        <w:t xml:space="preserve">Faktura winna być wystawiona na:  </w:t>
      </w:r>
    </w:p>
    <w:p w14:paraId="1B7157EA" w14:textId="77777777" w:rsidR="00652CAD" w:rsidRDefault="00652CAD" w:rsidP="00652CAD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Nabywca:</w:t>
      </w:r>
      <w:r>
        <w:rPr>
          <w:sz w:val="20"/>
          <w:szCs w:val="20"/>
        </w:rPr>
        <w:t xml:space="preserve"> Gmina Kędzierzyn-Koźle ul. Grzegorza Piramowicza 32, 47-200 Kędzierzyn-Koźle; NIP: 7492055601</w:t>
      </w:r>
    </w:p>
    <w:p w14:paraId="66465E0F" w14:textId="77777777" w:rsidR="00652CAD" w:rsidRDefault="00652CAD" w:rsidP="00652CAD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Odbiorca/Płatnik:</w:t>
      </w:r>
      <w:r>
        <w:rPr>
          <w:sz w:val="20"/>
          <w:szCs w:val="20"/>
        </w:rPr>
        <w:t xml:space="preserve"> Miejski Zarząd Budynków Komunalnych w Kędzierzynie-Koźlu ul. Grunwaldzka 6, 47-220 Kędzierzyn-Koźle.</w:t>
      </w:r>
    </w:p>
    <w:p w14:paraId="34934C2D" w14:textId="77777777" w:rsidR="00652CAD" w:rsidRDefault="00652CAD" w:rsidP="00652CAD">
      <w:pPr>
        <w:numPr>
          <w:ilvl w:val="0"/>
          <w:numId w:val="26"/>
        </w:numPr>
        <w:suppressAutoHyphens/>
        <w:jc w:val="both"/>
        <w:rPr>
          <w:sz w:val="20"/>
          <w:szCs w:val="20"/>
        </w:rPr>
      </w:pPr>
      <w:r>
        <w:rPr>
          <w:sz w:val="20"/>
          <w:szCs w:val="20"/>
        </w:rPr>
        <w:t>W przypadku wystąpienia zwłoki w oddaniu przedmiotu zamówienia lub zwłoki w usunięciu wad stwierdzonych przy odbiorze, wartość faktury końcowej zostanie pomniejszona o wysokość kar umownych, ustalonych w oparciu o zapisy zamieszczone   w § 9 umowy.</w:t>
      </w:r>
    </w:p>
    <w:p w14:paraId="11DE3550" w14:textId="77777777" w:rsidR="00652CAD" w:rsidRDefault="00652CAD" w:rsidP="00652CAD">
      <w:pPr>
        <w:numPr>
          <w:ilvl w:val="0"/>
          <w:numId w:val="26"/>
        </w:numPr>
        <w:suppressAutoHyphens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>W przypadku wskazania przez Wykonawcę na fakturze rachunku bankowego nieujawnionego w wykazie podatników VAT, MZBK uprawniona będzie do dokonania zapłaty na rachunek bankowy Wykonawcy wskazany                w wykazie podatników VAT, a w razie braku rachunku Wykonawcy ujawnionego w wykazie, do wstrzymania się             z zapłatą do czasu wskazania przez Wykonawcę, dla potrzeb płatności, rachunku bankowego ujawnionego w wykazie podatników VAT.</w:t>
      </w:r>
    </w:p>
    <w:p w14:paraId="14B0052C" w14:textId="77777777" w:rsidR="00652CAD" w:rsidRDefault="00652CAD" w:rsidP="00652CAD">
      <w:pPr>
        <w:numPr>
          <w:ilvl w:val="0"/>
          <w:numId w:val="26"/>
        </w:numPr>
        <w:suppressAutoHyphens/>
        <w:jc w:val="both"/>
        <w:rPr>
          <w:sz w:val="20"/>
          <w:szCs w:val="20"/>
        </w:rPr>
      </w:pPr>
      <w:r>
        <w:rPr>
          <w:sz w:val="20"/>
          <w:szCs w:val="20"/>
        </w:rPr>
        <w:t>Faktury za pracę stanowiące przedmiot umowy będą płatne przelewem na konto wskazane przez Wykonawcę na fakturze.</w:t>
      </w:r>
    </w:p>
    <w:p w14:paraId="3FC32AEC" w14:textId="77777777" w:rsidR="00652CAD" w:rsidRDefault="00652CAD" w:rsidP="00652CAD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  <w:t xml:space="preserve">           § 13</w:t>
      </w:r>
    </w:p>
    <w:p w14:paraId="3D527394" w14:textId="77777777" w:rsidR="00652CAD" w:rsidRDefault="00652CAD" w:rsidP="00652CAD">
      <w:pPr>
        <w:jc w:val="both"/>
        <w:rPr>
          <w:b/>
          <w:bCs/>
          <w:sz w:val="20"/>
          <w:szCs w:val="20"/>
        </w:rPr>
      </w:pPr>
    </w:p>
    <w:p w14:paraId="1F28D86C" w14:textId="77777777" w:rsidR="00652CAD" w:rsidRDefault="00652CAD" w:rsidP="00652CAD">
      <w:pPr>
        <w:jc w:val="both"/>
        <w:rPr>
          <w:sz w:val="20"/>
          <w:szCs w:val="20"/>
        </w:rPr>
      </w:pPr>
      <w:r>
        <w:rPr>
          <w:sz w:val="20"/>
          <w:szCs w:val="20"/>
        </w:rPr>
        <w:t>Oprócz wypadków wymienionych w treści tytułu XV kodeksu cywilnego stronom przysługuje prawo odstąpienia od umowy w następujących sytuacjach:</w:t>
      </w:r>
    </w:p>
    <w:p w14:paraId="7D037109" w14:textId="77777777" w:rsidR="00652CAD" w:rsidRDefault="00652CAD" w:rsidP="00652CAD">
      <w:pPr>
        <w:jc w:val="both"/>
        <w:rPr>
          <w:sz w:val="20"/>
          <w:szCs w:val="20"/>
        </w:rPr>
      </w:pPr>
      <w:r>
        <w:rPr>
          <w:sz w:val="20"/>
          <w:szCs w:val="20"/>
        </w:rPr>
        <w:t>Zamawiającemu przysługuje prawo do odstąpienia od umowy:</w:t>
      </w:r>
    </w:p>
    <w:p w14:paraId="08146341" w14:textId="77777777" w:rsidR="00652CAD" w:rsidRDefault="00652CAD" w:rsidP="00652CAD">
      <w:pPr>
        <w:numPr>
          <w:ilvl w:val="0"/>
          <w:numId w:val="27"/>
        </w:numPr>
        <w:suppressAutoHyphens/>
        <w:jc w:val="both"/>
        <w:rPr>
          <w:sz w:val="20"/>
          <w:szCs w:val="20"/>
        </w:rPr>
      </w:pPr>
      <w:r>
        <w:rPr>
          <w:sz w:val="20"/>
          <w:szCs w:val="20"/>
        </w:rPr>
        <w:t>W razie wystąpienia istotnej zmiany okoliczności powodującej, że wykonanie umowy nie leży w interesie publicznym, czego nie można było przewidzieć w chwili zawarcia umowy.</w:t>
      </w:r>
    </w:p>
    <w:p w14:paraId="11306731" w14:textId="77777777" w:rsidR="00652CAD" w:rsidRDefault="00652CAD" w:rsidP="00652CAD">
      <w:pPr>
        <w:numPr>
          <w:ilvl w:val="0"/>
          <w:numId w:val="27"/>
        </w:numPr>
        <w:suppressAutoHyphens/>
        <w:jc w:val="both"/>
        <w:rPr>
          <w:sz w:val="20"/>
          <w:szCs w:val="20"/>
        </w:rPr>
      </w:pPr>
      <w:r>
        <w:rPr>
          <w:sz w:val="20"/>
          <w:szCs w:val="20"/>
        </w:rPr>
        <w:t>Odstąpienie od umowy w tym wypadku może nastąpić w terminie miesiąca od powzięcia wiadomości o powyższych okolicznościach.</w:t>
      </w:r>
    </w:p>
    <w:p w14:paraId="08F38D95" w14:textId="77777777" w:rsidR="00652CAD" w:rsidRDefault="00652CAD" w:rsidP="00652CAD">
      <w:pPr>
        <w:jc w:val="both"/>
        <w:rPr>
          <w:sz w:val="20"/>
          <w:szCs w:val="20"/>
        </w:rPr>
      </w:pPr>
    </w:p>
    <w:p w14:paraId="028B4B40" w14:textId="77777777" w:rsidR="00652CAD" w:rsidRDefault="00652CAD" w:rsidP="00652CAD">
      <w:pPr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ab/>
      </w:r>
    </w:p>
    <w:p w14:paraId="34D2799E" w14:textId="77777777" w:rsidR="00652CAD" w:rsidRDefault="00652CAD" w:rsidP="00652CAD">
      <w:pPr>
        <w:ind w:left="3540" w:firstLine="708"/>
        <w:rPr>
          <w:sz w:val="20"/>
          <w:szCs w:val="20"/>
        </w:rPr>
      </w:pPr>
      <w:r>
        <w:rPr>
          <w:b/>
          <w:bCs/>
          <w:sz w:val="20"/>
          <w:szCs w:val="20"/>
        </w:rPr>
        <w:t>§ 14</w:t>
      </w:r>
    </w:p>
    <w:p w14:paraId="0990720E" w14:textId="77777777" w:rsidR="00652CAD" w:rsidRDefault="00652CAD" w:rsidP="00652CAD">
      <w:pPr>
        <w:jc w:val="both"/>
        <w:rPr>
          <w:b/>
          <w:bCs/>
          <w:sz w:val="20"/>
          <w:szCs w:val="20"/>
        </w:rPr>
      </w:pPr>
    </w:p>
    <w:p w14:paraId="05742A6D" w14:textId="77777777" w:rsidR="00652CAD" w:rsidRDefault="00652CAD" w:rsidP="00652CAD">
      <w:pPr>
        <w:jc w:val="both"/>
        <w:rPr>
          <w:sz w:val="20"/>
          <w:szCs w:val="20"/>
        </w:rPr>
      </w:pPr>
      <w:r>
        <w:rPr>
          <w:sz w:val="20"/>
          <w:szCs w:val="20"/>
        </w:rPr>
        <w:t>W sprawach nie uregulowanych niniejszą umową stosuje się przepisy kodeksu cywilnego.</w:t>
      </w:r>
    </w:p>
    <w:p w14:paraId="548C58EF" w14:textId="77777777" w:rsidR="00652CAD" w:rsidRDefault="00652CAD" w:rsidP="00652CAD">
      <w:pPr>
        <w:jc w:val="both"/>
        <w:rPr>
          <w:sz w:val="20"/>
          <w:szCs w:val="20"/>
        </w:rPr>
      </w:pPr>
    </w:p>
    <w:p w14:paraId="273CB1A7" w14:textId="77777777" w:rsidR="00652CAD" w:rsidRDefault="00652CAD" w:rsidP="00652CAD">
      <w:pPr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  <w:t>§ 15</w:t>
      </w:r>
    </w:p>
    <w:p w14:paraId="5E780B90" w14:textId="77777777" w:rsidR="00652CAD" w:rsidRDefault="00652CAD" w:rsidP="00652CAD">
      <w:pPr>
        <w:jc w:val="both"/>
        <w:rPr>
          <w:b/>
          <w:bCs/>
          <w:sz w:val="20"/>
          <w:szCs w:val="20"/>
        </w:rPr>
      </w:pPr>
    </w:p>
    <w:p w14:paraId="3E60807C" w14:textId="77777777" w:rsidR="00652CAD" w:rsidRDefault="00652CAD" w:rsidP="00652CAD">
      <w:pPr>
        <w:jc w:val="both"/>
        <w:rPr>
          <w:sz w:val="20"/>
          <w:szCs w:val="20"/>
        </w:rPr>
      </w:pPr>
      <w:r>
        <w:rPr>
          <w:sz w:val="20"/>
          <w:szCs w:val="20"/>
        </w:rPr>
        <w:t>Umowę sporządza się w 2 egz. , po jednym egz. dla Zamawiającego i 1 egz. dla Wykonawcy.</w:t>
      </w:r>
    </w:p>
    <w:p w14:paraId="172DE17A" w14:textId="77777777" w:rsidR="00652CAD" w:rsidRDefault="00652CAD" w:rsidP="00652CAD">
      <w:pPr>
        <w:jc w:val="both"/>
        <w:rPr>
          <w:sz w:val="20"/>
          <w:szCs w:val="20"/>
        </w:rPr>
      </w:pPr>
    </w:p>
    <w:p w14:paraId="562FC349" w14:textId="77777777" w:rsidR="00652CAD" w:rsidRDefault="00652CAD" w:rsidP="00652CAD">
      <w:pPr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  <w:t>§ 16</w:t>
      </w:r>
    </w:p>
    <w:p w14:paraId="0163A9AE" w14:textId="77777777" w:rsidR="00652CAD" w:rsidRDefault="00652CAD" w:rsidP="00652CAD">
      <w:pPr>
        <w:jc w:val="both"/>
        <w:rPr>
          <w:sz w:val="20"/>
          <w:szCs w:val="20"/>
        </w:rPr>
      </w:pPr>
      <w:r>
        <w:rPr>
          <w:sz w:val="20"/>
          <w:szCs w:val="20"/>
        </w:rPr>
        <w:t>Wykaz załączników do umowy:</w:t>
      </w:r>
    </w:p>
    <w:p w14:paraId="677129BD" w14:textId="77777777" w:rsidR="00652CAD" w:rsidRDefault="00652CAD" w:rsidP="00652CAD">
      <w:pPr>
        <w:numPr>
          <w:ilvl w:val="0"/>
          <w:numId w:val="28"/>
        </w:numPr>
        <w:suppressAutoHyphens/>
        <w:jc w:val="both"/>
        <w:rPr>
          <w:sz w:val="20"/>
          <w:szCs w:val="20"/>
        </w:rPr>
      </w:pPr>
      <w:r>
        <w:rPr>
          <w:sz w:val="20"/>
          <w:szCs w:val="20"/>
        </w:rPr>
        <w:t>Oferta wykonawcy wraz z wykazem przedmiotu zadań.</w:t>
      </w:r>
    </w:p>
    <w:p w14:paraId="7B5B13F8" w14:textId="77777777" w:rsidR="00652CAD" w:rsidRDefault="00652CAD" w:rsidP="00652CAD">
      <w:pPr>
        <w:jc w:val="both"/>
        <w:rPr>
          <w:sz w:val="20"/>
          <w:szCs w:val="20"/>
        </w:rPr>
      </w:pPr>
    </w:p>
    <w:p w14:paraId="701A145E" w14:textId="77777777" w:rsidR="00652CAD" w:rsidRDefault="00652CAD" w:rsidP="00652CAD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38C3CFB" w14:textId="77777777" w:rsidR="00652CAD" w:rsidRDefault="00652CAD" w:rsidP="00652CAD">
      <w:pPr>
        <w:jc w:val="both"/>
        <w:rPr>
          <w:sz w:val="20"/>
          <w:szCs w:val="20"/>
        </w:rPr>
      </w:pPr>
    </w:p>
    <w:p w14:paraId="260C3324" w14:textId="77777777" w:rsidR="00652CAD" w:rsidRDefault="00652CAD" w:rsidP="00652CAD">
      <w:pPr>
        <w:jc w:val="both"/>
        <w:rPr>
          <w:sz w:val="20"/>
          <w:szCs w:val="20"/>
        </w:rPr>
      </w:pPr>
    </w:p>
    <w:p w14:paraId="3D12AA45" w14:textId="77777777" w:rsidR="00652CAD" w:rsidRDefault="00652CAD" w:rsidP="00652CAD">
      <w:pPr>
        <w:jc w:val="both"/>
        <w:rPr>
          <w:sz w:val="20"/>
          <w:szCs w:val="20"/>
        </w:rPr>
      </w:pPr>
    </w:p>
    <w:p w14:paraId="101AE9C4" w14:textId="77777777" w:rsidR="00652CAD" w:rsidRDefault="00652CAD" w:rsidP="00652CAD">
      <w:pPr>
        <w:jc w:val="both"/>
        <w:rPr>
          <w:sz w:val="20"/>
          <w:szCs w:val="20"/>
        </w:rPr>
      </w:pPr>
    </w:p>
    <w:p w14:paraId="7386CFBA" w14:textId="77777777" w:rsidR="00652CAD" w:rsidRDefault="00652CAD" w:rsidP="00652CAD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15DC165F" w14:textId="77777777" w:rsidR="00652CAD" w:rsidRDefault="00652CAD" w:rsidP="00652CAD">
      <w:pPr>
        <w:ind w:firstLine="360"/>
        <w:jc w:val="both"/>
        <w:rPr>
          <w:sz w:val="20"/>
          <w:szCs w:val="20"/>
        </w:rPr>
      </w:pPr>
      <w:r>
        <w:rPr>
          <w:rFonts w:eastAsia="Wingdings 2"/>
          <w:b/>
          <w:sz w:val="20"/>
          <w:szCs w:val="20"/>
        </w:rPr>
        <w:tab/>
      </w:r>
      <w:r>
        <w:rPr>
          <w:rFonts w:eastAsia="Wingdings 2"/>
          <w:b/>
          <w:sz w:val="20"/>
          <w:szCs w:val="20"/>
        </w:rPr>
        <w:tab/>
      </w:r>
      <w:r>
        <w:rPr>
          <w:rFonts w:eastAsia="Wingdings 2"/>
          <w:b/>
          <w:sz w:val="20"/>
          <w:szCs w:val="20"/>
        </w:rPr>
        <w:tab/>
      </w:r>
      <w:r>
        <w:rPr>
          <w:rFonts w:eastAsia="Wingdings 2"/>
          <w:b/>
          <w:sz w:val="20"/>
          <w:szCs w:val="20"/>
        </w:rPr>
        <w:tab/>
      </w:r>
      <w:r>
        <w:rPr>
          <w:rFonts w:eastAsia="Wingdings 2"/>
          <w:b/>
          <w:sz w:val="20"/>
          <w:szCs w:val="20"/>
        </w:rPr>
        <w:tab/>
      </w:r>
      <w:r>
        <w:rPr>
          <w:rFonts w:eastAsia="Wingdings 2"/>
          <w:b/>
          <w:sz w:val="20"/>
          <w:szCs w:val="20"/>
        </w:rPr>
        <w:tab/>
      </w:r>
      <w:r>
        <w:rPr>
          <w:rFonts w:eastAsia="Wingdings 2"/>
          <w:b/>
          <w:sz w:val="20"/>
          <w:szCs w:val="20"/>
        </w:rPr>
        <w:tab/>
        <w:t>AKCEPTUJĘ BEZ UWAG I ZASTRZEŻEŃ</w:t>
      </w:r>
    </w:p>
    <w:p w14:paraId="37530178" w14:textId="77777777" w:rsidR="00652CAD" w:rsidRDefault="00652CAD" w:rsidP="00652CAD">
      <w:pPr>
        <w:jc w:val="both"/>
        <w:rPr>
          <w:rFonts w:eastAsia="Wingdings 2"/>
          <w:b/>
          <w:sz w:val="20"/>
          <w:szCs w:val="20"/>
        </w:rPr>
      </w:pPr>
    </w:p>
    <w:p w14:paraId="066C32F6" w14:textId="77777777" w:rsidR="00652CAD" w:rsidRDefault="00652CAD" w:rsidP="00652CAD">
      <w:pPr>
        <w:jc w:val="both"/>
        <w:rPr>
          <w:sz w:val="20"/>
          <w:szCs w:val="20"/>
        </w:rPr>
      </w:pPr>
      <w:r>
        <w:rPr>
          <w:rFonts w:eastAsia="Wingdings 2"/>
          <w:b/>
          <w:sz w:val="20"/>
          <w:szCs w:val="20"/>
        </w:rPr>
        <w:tab/>
      </w:r>
      <w:r>
        <w:rPr>
          <w:rFonts w:eastAsia="Wingdings 2"/>
          <w:b/>
          <w:sz w:val="20"/>
          <w:szCs w:val="20"/>
        </w:rPr>
        <w:tab/>
      </w:r>
      <w:r>
        <w:rPr>
          <w:rFonts w:eastAsia="Wingdings 2"/>
          <w:b/>
          <w:sz w:val="20"/>
          <w:szCs w:val="20"/>
        </w:rPr>
        <w:tab/>
      </w:r>
      <w:r>
        <w:rPr>
          <w:rFonts w:eastAsia="Wingdings 2"/>
          <w:b/>
          <w:sz w:val="20"/>
          <w:szCs w:val="20"/>
        </w:rPr>
        <w:tab/>
      </w:r>
      <w:r>
        <w:rPr>
          <w:rFonts w:eastAsia="Wingdings 2"/>
          <w:b/>
          <w:sz w:val="20"/>
          <w:szCs w:val="20"/>
        </w:rPr>
        <w:tab/>
      </w:r>
      <w:r>
        <w:rPr>
          <w:rFonts w:eastAsia="Wingdings 2"/>
          <w:b/>
          <w:sz w:val="20"/>
          <w:szCs w:val="20"/>
        </w:rPr>
        <w:tab/>
      </w:r>
      <w:r>
        <w:rPr>
          <w:rFonts w:eastAsia="Wingdings 2"/>
          <w:b/>
          <w:sz w:val="20"/>
          <w:szCs w:val="20"/>
        </w:rPr>
        <w:tab/>
      </w:r>
      <w:r>
        <w:rPr>
          <w:rFonts w:eastAsia="Wingdings 2"/>
          <w:b/>
          <w:sz w:val="20"/>
          <w:szCs w:val="20"/>
        </w:rPr>
        <w:tab/>
        <w:t xml:space="preserve">    W Y K O N A W C A</w:t>
      </w:r>
    </w:p>
    <w:p w14:paraId="7FEBBD16" w14:textId="77777777" w:rsidR="00652CAD" w:rsidRDefault="00652CAD" w:rsidP="00652CAD">
      <w:pPr>
        <w:jc w:val="both"/>
        <w:rPr>
          <w:rFonts w:eastAsia="Wingdings 2"/>
          <w:b/>
          <w:sz w:val="20"/>
          <w:szCs w:val="20"/>
        </w:rPr>
      </w:pPr>
    </w:p>
    <w:p w14:paraId="11C1FE44" w14:textId="77777777" w:rsidR="00652CAD" w:rsidRDefault="00652CAD" w:rsidP="00652CAD">
      <w:pPr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</w:t>
      </w:r>
      <w:r>
        <w:rPr>
          <w:rFonts w:eastAsia="Wingdings 2"/>
          <w:b/>
          <w:sz w:val="20"/>
          <w:szCs w:val="20"/>
        </w:rPr>
        <w:t>Imię ……………. Nazwisko …………………..</w:t>
      </w:r>
      <w:r>
        <w:rPr>
          <w:rFonts w:eastAsia="Wingdings 2"/>
          <w:b/>
          <w:sz w:val="20"/>
          <w:szCs w:val="20"/>
        </w:rPr>
        <w:tab/>
      </w:r>
    </w:p>
    <w:p w14:paraId="5A442130" w14:textId="77777777" w:rsidR="00652CAD" w:rsidRDefault="00652CAD" w:rsidP="00652CAD">
      <w:pPr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</w:t>
      </w:r>
      <w:r>
        <w:rPr>
          <w:rFonts w:eastAsia="Wingdings 2"/>
          <w:b/>
          <w:sz w:val="20"/>
          <w:szCs w:val="20"/>
        </w:rPr>
        <w:t>podpis ..................................................................</w:t>
      </w:r>
    </w:p>
    <w:p w14:paraId="35CDFE1D" w14:textId="0CFC6C69" w:rsidR="00652CAD" w:rsidRDefault="00652CAD" w:rsidP="00652CAD">
      <w:pPr>
        <w:jc w:val="both"/>
        <w:rPr>
          <w:sz w:val="20"/>
          <w:szCs w:val="20"/>
        </w:rPr>
        <w:sectPr w:rsidR="00652CAD">
          <w:pgSz w:w="11906" w:h="16838"/>
          <w:pgMar w:top="1417" w:right="849" w:bottom="1417" w:left="1417" w:header="426" w:footer="194" w:gutter="0"/>
          <w:cols w:space="708"/>
        </w:sectPr>
      </w:pPr>
      <w:r>
        <w:rPr>
          <w:b/>
          <w:sz w:val="20"/>
          <w:szCs w:val="20"/>
        </w:rPr>
        <w:t xml:space="preserve">                                   </w:t>
      </w:r>
      <w:r>
        <w:rPr>
          <w:rFonts w:eastAsia="Wingdings 2"/>
          <w:b/>
          <w:sz w:val="20"/>
          <w:szCs w:val="20"/>
        </w:rPr>
        <w:tab/>
        <w:t>/upełnomocniony przedstawiciel wykonawcy określony aktem rejestracj</w:t>
      </w:r>
      <w:bookmarkEnd w:id="0"/>
      <w:r>
        <w:rPr>
          <w:rFonts w:eastAsia="Wingdings 2"/>
          <w:b/>
          <w:sz w:val="20"/>
          <w:szCs w:val="20"/>
        </w:rPr>
        <w:t>i</w:t>
      </w:r>
    </w:p>
    <w:p w14:paraId="2F2D8D23" w14:textId="77777777" w:rsidR="00652CAD" w:rsidRDefault="00652CAD"/>
    <w:sectPr w:rsidR="00652C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38FD63" w14:textId="77777777" w:rsidR="005A3AA5" w:rsidRDefault="005A3AA5" w:rsidP="00652CAD">
      <w:r>
        <w:separator/>
      </w:r>
    </w:p>
  </w:endnote>
  <w:endnote w:type="continuationSeparator" w:id="0">
    <w:p w14:paraId="62127BA5" w14:textId="77777777" w:rsidR="005A3AA5" w:rsidRDefault="005A3AA5" w:rsidP="00652C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Times New Roman"/>
    <w:charset w:val="00"/>
    <w:family w:val="swiss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ADDD0F" w14:textId="77777777" w:rsidR="005A3AA5" w:rsidRDefault="005A3AA5" w:rsidP="00652CAD">
      <w:r>
        <w:separator/>
      </w:r>
    </w:p>
  </w:footnote>
  <w:footnote w:type="continuationSeparator" w:id="0">
    <w:p w14:paraId="0F38D027" w14:textId="77777777" w:rsidR="005A3AA5" w:rsidRDefault="005A3AA5" w:rsidP="00652CAD">
      <w:r>
        <w:continuationSeparator/>
      </w:r>
    </w:p>
  </w:footnote>
  <w:footnote w:id="1">
    <w:p w14:paraId="3A9A662B" w14:textId="77777777" w:rsidR="00652CAD" w:rsidRDefault="00652CAD" w:rsidP="00652CAD">
      <w:pPr>
        <w:rPr>
          <w:sz w:val="20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Tahoma" w:hAnsi="Tahoma" w:cs="Tahoma"/>
          <w:sz w:val="16"/>
          <w:szCs w:val="20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504E62FA" w14:textId="77777777" w:rsidR="00652CAD" w:rsidRDefault="00652CAD" w:rsidP="00652CAD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B3648160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3" w15:restartNumberingAfterBreak="0">
    <w:nsid w:val="00000005"/>
    <w:multiLevelType w:val="singleLevel"/>
    <w:tmpl w:val="FF8C6702"/>
    <w:lvl w:ilvl="0">
      <w:start w:val="1"/>
      <w:numFmt w:val="decimal"/>
      <w:lvlText w:val="%1."/>
      <w:lvlJc w:val="left"/>
      <w:pPr>
        <w:ind w:left="120" w:hanging="360"/>
      </w:pPr>
      <w:rPr>
        <w:rFonts w:ascii="Times New Roman" w:hAnsi="Times New Roman" w:cs="Times New Roman" w:hint="default"/>
        <w:sz w:val="20"/>
        <w:szCs w:val="20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1"/>
        <w:szCs w:val="21"/>
        <w:lang w:eastAsia="pl-PL"/>
      </w:rPr>
    </w:lvl>
  </w:abstractNum>
  <w:abstractNum w:abstractNumId="5" w15:restartNumberingAfterBreak="0">
    <w:nsid w:val="00000007"/>
    <w:multiLevelType w:val="singleLevel"/>
    <w:tmpl w:val="6F626738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</w:abstractNum>
  <w:abstractNum w:abstractNumId="6" w15:restartNumberingAfterBreak="0">
    <w:nsid w:val="00000008"/>
    <w:multiLevelType w:val="singleLevel"/>
    <w:tmpl w:val="4BBE372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0"/>
        <w:szCs w:val="20"/>
        <w:vertAlign w:val="baseline"/>
      </w:rPr>
    </w:lvl>
  </w:abstractNum>
  <w:abstractNum w:abstractNumId="7" w15:restartNumberingAfterBreak="0">
    <w:nsid w:val="00000009"/>
    <w:multiLevelType w:val="singleLevel"/>
    <w:tmpl w:val="7A4418B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</w:abstractNum>
  <w:abstractNum w:abstractNumId="8" w15:restartNumberingAfterBreak="0">
    <w:nsid w:val="0000000A"/>
    <w:multiLevelType w:val="multilevel"/>
    <w:tmpl w:val="F5CEA33C"/>
    <w:name w:val="WW8Num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0000000B"/>
    <w:multiLevelType w:val="singleLevel"/>
    <w:tmpl w:val="66485C24"/>
    <w:name w:val="WW8Num1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  <w:szCs w:val="20"/>
      </w:rPr>
    </w:lvl>
  </w:abstractNum>
  <w:abstractNum w:abstractNumId="10" w15:restartNumberingAfterBreak="0">
    <w:nsid w:val="0000000C"/>
    <w:multiLevelType w:val="multilevel"/>
    <w:tmpl w:val="278A1E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ascii="Times New Roman" w:hAnsi="Times New Roman" w:cs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</w:abstractNum>
  <w:abstractNum w:abstractNumId="11" w15:restartNumberingAfterBreak="0">
    <w:nsid w:val="0000000D"/>
    <w:multiLevelType w:val="singleLevel"/>
    <w:tmpl w:val="EC1EFA14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</w:abstractNum>
  <w:abstractNum w:abstractNumId="12" w15:restartNumberingAfterBreak="0">
    <w:nsid w:val="0000000E"/>
    <w:multiLevelType w:val="singleLevel"/>
    <w:tmpl w:val="4E625534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</w:abstractNum>
  <w:abstractNum w:abstractNumId="13" w15:restartNumberingAfterBreak="0">
    <w:nsid w:val="0000000F"/>
    <w:multiLevelType w:val="singleLevel"/>
    <w:tmpl w:val="094AD726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</w:abstractNum>
  <w:abstractNum w:abstractNumId="14" w15:restartNumberingAfterBreak="0">
    <w:nsid w:val="00000010"/>
    <w:multiLevelType w:val="multilevel"/>
    <w:tmpl w:val="5B264CFA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00000011"/>
    <w:multiLevelType w:val="multilevel"/>
    <w:tmpl w:val="03C62B22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30C8B7D6"/>
    <w:name w:val="WW8Num19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228693D"/>
    <w:multiLevelType w:val="multilevel"/>
    <w:tmpl w:val="E534BD1E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18"/>
        <w:szCs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4BA0857"/>
    <w:multiLevelType w:val="hybridMultilevel"/>
    <w:tmpl w:val="4FDAE570"/>
    <w:lvl w:ilvl="0" w:tplc="0128DDF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65B57C2"/>
    <w:multiLevelType w:val="hybridMultilevel"/>
    <w:tmpl w:val="B3AA05C4"/>
    <w:lvl w:ilvl="0" w:tplc="8B5A997E">
      <w:start w:val="2"/>
      <w:numFmt w:val="decimal"/>
      <w:lvlText w:val="%1."/>
      <w:lvlJc w:val="left"/>
      <w:pPr>
        <w:ind w:left="1440" w:firstLine="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FD6042A"/>
    <w:multiLevelType w:val="hybridMultilevel"/>
    <w:tmpl w:val="7508415C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>
      <w:numFmt w:val="decimal"/>
      <w:lvlText w:val="%2."/>
      <w:lvlJc w:val="left"/>
      <w:pPr>
        <w:ind w:left="2520" w:hanging="360"/>
      </w:pPr>
    </w:lvl>
    <w:lvl w:ilvl="2" w:tplc="0415001B">
      <w:numFmt w:val="decimal"/>
      <w:lvlText w:val="%3."/>
      <w:lvlJc w:val="right"/>
      <w:pPr>
        <w:ind w:left="3240" w:hanging="180"/>
      </w:pPr>
    </w:lvl>
    <w:lvl w:ilvl="3" w:tplc="0415000F">
      <w:numFmt w:val="decimal"/>
      <w:lvlText w:val="%4."/>
      <w:lvlJc w:val="left"/>
      <w:pPr>
        <w:ind w:left="3960" w:hanging="360"/>
      </w:pPr>
    </w:lvl>
    <w:lvl w:ilvl="4" w:tplc="04150019">
      <w:numFmt w:val="decimal"/>
      <w:lvlText w:val="%5."/>
      <w:lvlJc w:val="left"/>
      <w:pPr>
        <w:ind w:left="4680" w:hanging="360"/>
      </w:pPr>
    </w:lvl>
    <w:lvl w:ilvl="5" w:tplc="0415001B">
      <w:numFmt w:val="decimal"/>
      <w:lvlText w:val="%6."/>
      <w:lvlJc w:val="right"/>
      <w:pPr>
        <w:ind w:left="5400" w:hanging="180"/>
      </w:pPr>
    </w:lvl>
    <w:lvl w:ilvl="6" w:tplc="0415000F">
      <w:numFmt w:val="decimal"/>
      <w:lvlText w:val="%7."/>
      <w:lvlJc w:val="left"/>
      <w:pPr>
        <w:ind w:left="6120" w:hanging="360"/>
      </w:pPr>
    </w:lvl>
    <w:lvl w:ilvl="7" w:tplc="04150019">
      <w:numFmt w:val="decimal"/>
      <w:lvlText w:val="%8."/>
      <w:lvlJc w:val="left"/>
      <w:pPr>
        <w:ind w:left="6840" w:hanging="360"/>
      </w:pPr>
    </w:lvl>
    <w:lvl w:ilvl="8" w:tplc="0415001B">
      <w:numFmt w:val="decimal"/>
      <w:lvlText w:val="%9."/>
      <w:lvlJc w:val="right"/>
      <w:pPr>
        <w:ind w:left="7560" w:hanging="180"/>
      </w:pPr>
    </w:lvl>
  </w:abstractNum>
  <w:abstractNum w:abstractNumId="21" w15:restartNumberingAfterBreak="0">
    <w:nsid w:val="246902B3"/>
    <w:multiLevelType w:val="hybridMultilevel"/>
    <w:tmpl w:val="533C9C78"/>
    <w:lvl w:ilvl="0" w:tplc="00000004">
      <w:numFmt w:val="bullet"/>
      <w:lvlText w:val="-"/>
      <w:lvlJc w:val="left"/>
      <w:pPr>
        <w:ind w:left="360" w:hanging="360"/>
      </w:pPr>
      <w:rPr>
        <w:rFonts w:ascii="Arial" w:hAnsi="Arial" w:cs="Aria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3AB086C"/>
    <w:multiLevelType w:val="multilevel"/>
    <w:tmpl w:val="7A30EEE4"/>
    <w:styleLink w:val="Styl111"/>
    <w:lvl w:ilvl="0">
      <w:numFmt w:val="decimal"/>
      <w:lvlText w:val=""/>
      <w:lvlJc w:val="left"/>
      <w:pPr>
        <w:ind w:left="0" w:firstLine="0"/>
      </w:pPr>
    </w:lvl>
    <w:lvl w:ilvl="1">
      <w:numFmt w:val="decimal"/>
      <w:pStyle w:val="Clauzullo1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3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>
      <w:start w:val="1"/>
      <w:numFmt w:val="decimal"/>
      <w:lvlText w:val="%4."/>
      <w:lvlJc w:val="left"/>
      <w:pPr>
        <w:ind w:left="3371" w:hanging="360"/>
      </w:pPr>
    </w:lvl>
    <w:lvl w:ilvl="4" w:tplc="04150019">
      <w:start w:val="1"/>
      <w:numFmt w:val="lowerLetter"/>
      <w:lvlText w:val="%5."/>
      <w:lvlJc w:val="left"/>
      <w:pPr>
        <w:ind w:left="4091" w:hanging="360"/>
      </w:pPr>
    </w:lvl>
    <w:lvl w:ilvl="5" w:tplc="0415001B">
      <w:start w:val="1"/>
      <w:numFmt w:val="lowerRoman"/>
      <w:lvlText w:val="%6."/>
      <w:lvlJc w:val="right"/>
      <w:pPr>
        <w:ind w:left="4811" w:hanging="180"/>
      </w:p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>
      <w:start w:val="1"/>
      <w:numFmt w:val="lowerLetter"/>
      <w:lvlText w:val="%8."/>
      <w:lvlJc w:val="left"/>
      <w:pPr>
        <w:ind w:left="6251" w:hanging="360"/>
      </w:pPr>
    </w:lvl>
    <w:lvl w:ilvl="8" w:tplc="0415001B">
      <w:start w:val="1"/>
      <w:numFmt w:val="lowerRoman"/>
      <w:lvlText w:val="%9."/>
      <w:lvlJc w:val="right"/>
      <w:pPr>
        <w:ind w:left="6971" w:hanging="180"/>
      </w:pPr>
    </w:lvl>
  </w:abstractNum>
  <w:abstractNum w:abstractNumId="24" w15:restartNumberingAfterBreak="0">
    <w:nsid w:val="67D76B35"/>
    <w:multiLevelType w:val="hybridMultilevel"/>
    <w:tmpl w:val="208E345A"/>
    <w:lvl w:ilvl="0" w:tplc="0128DDF2">
      <w:start w:val="1"/>
      <w:numFmt w:val="bullet"/>
      <w:lvlText w:val="-"/>
      <w:lvlJc w:val="left"/>
      <w:pPr>
        <w:ind w:left="0" w:firstLine="0"/>
      </w:pPr>
      <w:rPr>
        <w:rFonts w:ascii="Verdana" w:hAnsi="Verdana" w:hint="default"/>
        <w:b w:val="0"/>
      </w:rPr>
    </w:lvl>
    <w:lvl w:ilvl="1" w:tplc="04150003">
      <w:numFmt w:val="decimal"/>
      <w:lvlText w:val=""/>
      <w:lvlJc w:val="left"/>
      <w:pPr>
        <w:ind w:left="0" w:firstLine="0"/>
      </w:pPr>
    </w:lvl>
    <w:lvl w:ilvl="2" w:tplc="04150005">
      <w:numFmt w:val="decimal"/>
      <w:lvlText w:val=""/>
      <w:lvlJc w:val="left"/>
      <w:pPr>
        <w:ind w:left="0" w:firstLine="0"/>
      </w:pPr>
    </w:lvl>
    <w:lvl w:ilvl="3" w:tplc="04150001">
      <w:numFmt w:val="decimal"/>
      <w:lvlText w:val=""/>
      <w:lvlJc w:val="left"/>
      <w:pPr>
        <w:ind w:left="0" w:firstLine="0"/>
      </w:pPr>
    </w:lvl>
    <w:lvl w:ilvl="4" w:tplc="04150003">
      <w:numFmt w:val="decimal"/>
      <w:lvlText w:val=""/>
      <w:lvlJc w:val="left"/>
      <w:pPr>
        <w:ind w:left="0" w:firstLine="0"/>
      </w:pPr>
    </w:lvl>
    <w:lvl w:ilvl="5" w:tplc="04150005">
      <w:numFmt w:val="decimal"/>
      <w:lvlText w:val=""/>
      <w:lvlJc w:val="left"/>
      <w:pPr>
        <w:ind w:left="0" w:firstLine="0"/>
      </w:pPr>
    </w:lvl>
    <w:lvl w:ilvl="6" w:tplc="04150001">
      <w:numFmt w:val="decimal"/>
      <w:lvlText w:val=""/>
      <w:lvlJc w:val="left"/>
      <w:pPr>
        <w:ind w:left="0" w:firstLine="0"/>
      </w:pPr>
    </w:lvl>
    <w:lvl w:ilvl="7" w:tplc="04150003">
      <w:numFmt w:val="decimal"/>
      <w:lvlText w:val=""/>
      <w:lvlJc w:val="left"/>
      <w:pPr>
        <w:ind w:left="0" w:firstLine="0"/>
      </w:pPr>
    </w:lvl>
    <w:lvl w:ilvl="8" w:tplc="04150005">
      <w:numFmt w:val="decimal"/>
      <w:lvlText w:val=""/>
      <w:lvlJc w:val="left"/>
      <w:pPr>
        <w:ind w:left="0" w:firstLine="0"/>
      </w:pPr>
    </w:lvl>
  </w:abstractNum>
  <w:abstractNum w:abstractNumId="25" w15:restartNumberingAfterBreak="0">
    <w:nsid w:val="6EAB52DC"/>
    <w:multiLevelType w:val="hybridMultilevel"/>
    <w:tmpl w:val="6004E97C"/>
    <w:lvl w:ilvl="0" w:tplc="A296F7F6">
      <w:numFmt w:val="decimal"/>
      <w:lvlText w:val=""/>
      <w:lvlJc w:val="left"/>
      <w:pPr>
        <w:ind w:left="0" w:firstLine="0"/>
      </w:pPr>
    </w:lvl>
    <w:lvl w:ilvl="1" w:tplc="04150019">
      <w:numFmt w:val="decimal"/>
      <w:lvlText w:val=""/>
      <w:lvlJc w:val="left"/>
      <w:pPr>
        <w:ind w:left="0" w:firstLine="0"/>
      </w:pPr>
    </w:lvl>
    <w:lvl w:ilvl="2" w:tplc="0415001B">
      <w:numFmt w:val="decimal"/>
      <w:lvlText w:val=""/>
      <w:lvlJc w:val="left"/>
      <w:pPr>
        <w:ind w:left="0" w:firstLine="0"/>
      </w:pPr>
    </w:lvl>
    <w:lvl w:ilvl="3" w:tplc="0415000F">
      <w:numFmt w:val="decimal"/>
      <w:lvlText w:val=""/>
      <w:lvlJc w:val="left"/>
      <w:pPr>
        <w:ind w:left="0" w:firstLine="0"/>
      </w:pPr>
    </w:lvl>
    <w:lvl w:ilvl="4" w:tplc="04150019">
      <w:numFmt w:val="decimal"/>
      <w:lvlText w:val=""/>
      <w:lvlJc w:val="left"/>
      <w:pPr>
        <w:ind w:left="0" w:firstLine="0"/>
      </w:pPr>
    </w:lvl>
    <w:lvl w:ilvl="5" w:tplc="0415001B">
      <w:numFmt w:val="decimal"/>
      <w:lvlText w:val=""/>
      <w:lvlJc w:val="left"/>
      <w:pPr>
        <w:ind w:left="0" w:firstLine="0"/>
      </w:pPr>
    </w:lvl>
    <w:lvl w:ilvl="6" w:tplc="0415000F">
      <w:numFmt w:val="decimal"/>
      <w:lvlText w:val=""/>
      <w:lvlJc w:val="left"/>
      <w:pPr>
        <w:ind w:left="0" w:firstLine="0"/>
      </w:pPr>
    </w:lvl>
    <w:lvl w:ilvl="7" w:tplc="04150019">
      <w:numFmt w:val="decimal"/>
      <w:lvlText w:val=""/>
      <w:lvlJc w:val="left"/>
      <w:pPr>
        <w:ind w:left="0" w:firstLine="0"/>
      </w:pPr>
    </w:lvl>
    <w:lvl w:ilvl="8" w:tplc="0415001B">
      <w:numFmt w:val="decimal"/>
      <w:lvlText w:val=""/>
      <w:lvlJc w:val="left"/>
      <w:pPr>
        <w:ind w:left="0" w:firstLine="0"/>
      </w:pPr>
    </w:lvl>
  </w:abstractNum>
  <w:abstractNum w:abstractNumId="26" w15:restartNumberingAfterBreak="0">
    <w:nsid w:val="721975BC"/>
    <w:multiLevelType w:val="hybridMultilevel"/>
    <w:tmpl w:val="169A8120"/>
    <w:lvl w:ilvl="0" w:tplc="04150017">
      <w:start w:val="1"/>
      <w:numFmt w:val="lowerLetter"/>
      <w:lvlText w:val="%1)"/>
      <w:lvlJc w:val="left"/>
      <w:pPr>
        <w:ind w:left="936" w:hanging="360"/>
      </w:pPr>
    </w:lvl>
    <w:lvl w:ilvl="1" w:tplc="0596AA9A">
      <w:start w:val="1"/>
      <w:numFmt w:val="decimal"/>
      <w:lvlText w:val="%2)"/>
      <w:lvlJc w:val="left"/>
      <w:pPr>
        <w:ind w:left="1656" w:hanging="360"/>
      </w:pPr>
    </w:lvl>
    <w:lvl w:ilvl="2" w:tplc="0D945194">
      <w:start w:val="1"/>
      <w:numFmt w:val="upperRoman"/>
      <w:lvlText w:val="%3."/>
      <w:lvlJc w:val="left"/>
      <w:pPr>
        <w:ind w:left="2916" w:hanging="720"/>
      </w:pPr>
    </w:lvl>
    <w:lvl w:ilvl="3" w:tplc="0415000F">
      <w:start w:val="1"/>
      <w:numFmt w:val="decimal"/>
      <w:lvlText w:val="%4."/>
      <w:lvlJc w:val="left"/>
      <w:pPr>
        <w:ind w:left="3096" w:hanging="360"/>
      </w:pPr>
    </w:lvl>
    <w:lvl w:ilvl="4" w:tplc="04150019">
      <w:start w:val="1"/>
      <w:numFmt w:val="lowerLetter"/>
      <w:lvlText w:val="%5."/>
      <w:lvlJc w:val="left"/>
      <w:pPr>
        <w:ind w:left="3816" w:hanging="360"/>
      </w:pPr>
    </w:lvl>
    <w:lvl w:ilvl="5" w:tplc="0415001B">
      <w:start w:val="1"/>
      <w:numFmt w:val="lowerRoman"/>
      <w:lvlText w:val="%6."/>
      <w:lvlJc w:val="right"/>
      <w:pPr>
        <w:ind w:left="4536" w:hanging="180"/>
      </w:pPr>
    </w:lvl>
    <w:lvl w:ilvl="6" w:tplc="0415000F">
      <w:start w:val="1"/>
      <w:numFmt w:val="decimal"/>
      <w:lvlText w:val="%7."/>
      <w:lvlJc w:val="left"/>
      <w:pPr>
        <w:ind w:left="5256" w:hanging="360"/>
      </w:pPr>
    </w:lvl>
    <w:lvl w:ilvl="7" w:tplc="04150019">
      <w:start w:val="1"/>
      <w:numFmt w:val="lowerLetter"/>
      <w:lvlText w:val="%8."/>
      <w:lvlJc w:val="left"/>
      <w:pPr>
        <w:ind w:left="5976" w:hanging="360"/>
      </w:pPr>
    </w:lvl>
    <w:lvl w:ilvl="8" w:tplc="0415001B">
      <w:start w:val="1"/>
      <w:numFmt w:val="lowerRoman"/>
      <w:lvlText w:val="%9."/>
      <w:lvlJc w:val="right"/>
      <w:pPr>
        <w:ind w:left="6696" w:hanging="180"/>
      </w:pPr>
    </w:lvl>
  </w:abstractNum>
  <w:num w:numId="1" w16cid:durableId="1782021468">
    <w:abstractNumId w:val="22"/>
  </w:num>
  <w:num w:numId="2" w16cid:durableId="23412212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206852755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7941438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24828174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466046830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107431588">
    <w:abstractNumId w:val="20"/>
  </w:num>
  <w:num w:numId="8" w16cid:durableId="164890060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59543641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 w16cid:durableId="386876722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80753124">
    <w:abstractNumId w:val="2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 w16cid:durableId="754203222">
    <w:abstractNumId w:val="5"/>
    <w:lvlOverride w:ilvl="0">
      <w:startOverride w:val="1"/>
    </w:lvlOverride>
  </w:num>
  <w:num w:numId="13" w16cid:durableId="498541244">
    <w:abstractNumId w:val="4"/>
    <w:lvlOverride w:ilvl="0"/>
  </w:num>
  <w:num w:numId="14" w16cid:durableId="78820440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738429390">
    <w:abstractNumId w:val="9"/>
    <w:lvlOverride w:ilvl="0">
      <w:startOverride w:val="4"/>
    </w:lvlOverride>
  </w:num>
  <w:num w:numId="16" w16cid:durableId="1980959043">
    <w:abstractNumId w:val="13"/>
    <w:lvlOverride w:ilvl="0">
      <w:startOverride w:val="1"/>
    </w:lvlOverride>
  </w:num>
  <w:num w:numId="17" w16cid:durableId="449785304">
    <w:abstractNumId w:val="6"/>
    <w:lvlOverride w:ilvl="0">
      <w:startOverride w:val="1"/>
    </w:lvlOverride>
  </w:num>
  <w:num w:numId="18" w16cid:durableId="537354848">
    <w:abstractNumId w:val="11"/>
    <w:lvlOverride w:ilvl="0">
      <w:startOverride w:val="1"/>
    </w:lvlOverride>
  </w:num>
  <w:num w:numId="19" w16cid:durableId="150983355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39416426">
    <w:abstractNumId w:val="12"/>
    <w:lvlOverride w:ilvl="0">
      <w:startOverride w:val="1"/>
    </w:lvlOverride>
  </w:num>
  <w:num w:numId="21" w16cid:durableId="114138296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5274039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39661624">
    <w:abstractNumId w:val="2"/>
    <w:lvlOverride w:ilvl="0"/>
  </w:num>
  <w:num w:numId="24" w16cid:durableId="979266753">
    <w:abstractNumId w:val="3"/>
    <w:lvlOverride w:ilvl="0">
      <w:startOverride w:val="1"/>
    </w:lvlOverride>
  </w:num>
  <w:num w:numId="25" w16cid:durableId="1507359363">
    <w:abstractNumId w:val="0"/>
    <w:lvlOverride w:ilvl="0">
      <w:startOverride w:val="1"/>
    </w:lvlOverride>
  </w:num>
  <w:num w:numId="26" w16cid:durableId="1003820806">
    <w:abstractNumId w:val="7"/>
    <w:lvlOverride w:ilvl="0">
      <w:startOverride w:val="1"/>
    </w:lvlOverride>
  </w:num>
  <w:num w:numId="27" w16cid:durableId="373889999">
    <w:abstractNumId w:val="1"/>
    <w:lvlOverride w:ilvl="0"/>
  </w:num>
  <w:num w:numId="28" w16cid:durableId="60820313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CAD"/>
    <w:rsid w:val="005A3AA5"/>
    <w:rsid w:val="00652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13B89"/>
  <w15:chartTrackingRefBased/>
  <w15:docId w15:val="{42E25767-FC18-4BB7-A366-D1C2BF3C9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2C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52CA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52CA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52CA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aliases w:val="Znak1 Znak"/>
    <w:basedOn w:val="Domylnaczcionkaakapitu"/>
    <w:link w:val="Tekstpodstawowy"/>
    <w:semiHidden/>
    <w:locked/>
    <w:rsid w:val="00652CAD"/>
    <w:rPr>
      <w:sz w:val="24"/>
      <w:szCs w:val="24"/>
    </w:rPr>
  </w:style>
  <w:style w:type="paragraph" w:styleId="Tekstpodstawowy">
    <w:name w:val="Body Text"/>
    <w:aliases w:val="Znak1"/>
    <w:basedOn w:val="Normalny"/>
    <w:link w:val="TekstpodstawowyZnak"/>
    <w:semiHidden/>
    <w:unhideWhenUsed/>
    <w:rsid w:val="00652CAD"/>
    <w:pPr>
      <w:spacing w:after="120"/>
    </w:pPr>
    <w:rPr>
      <w:rFonts w:asciiTheme="minorHAnsi" w:eastAsiaTheme="minorHAnsi" w:hAnsiTheme="minorHAnsi" w:cstheme="minorBidi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652CA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lauzullo1">
    <w:name w:val="Clauzullo 1"/>
    <w:basedOn w:val="Nagwek2"/>
    <w:autoRedefine/>
    <w:rsid w:val="00652CAD"/>
    <w:pPr>
      <w:keepLines w:val="0"/>
      <w:numPr>
        <w:ilvl w:val="1"/>
        <w:numId w:val="1"/>
      </w:numPr>
      <w:pBdr>
        <w:top w:val="single" w:sz="8" w:space="12" w:color="FF0000"/>
      </w:pBdr>
      <w:tabs>
        <w:tab w:val="num" w:pos="360"/>
        <w:tab w:val="left" w:pos="993"/>
      </w:tabs>
      <w:spacing w:before="60" w:after="120" w:line="360" w:lineRule="auto"/>
      <w:jc w:val="both"/>
      <w:outlineLvl w:val="2"/>
    </w:pPr>
    <w:rPr>
      <w:rFonts w:ascii="Verdana" w:eastAsia="Calibri" w:hAnsi="Verdana" w:cs="Times New Roman"/>
      <w:bCs/>
      <w:color w:val="auto"/>
      <w:sz w:val="24"/>
      <w:szCs w:val="22"/>
      <w:lang w:val="en-GB"/>
    </w:rPr>
  </w:style>
  <w:style w:type="paragraph" w:customStyle="1" w:styleId="normaltableau">
    <w:name w:val="normal_tableau"/>
    <w:basedOn w:val="Normalny"/>
    <w:rsid w:val="00652CAD"/>
    <w:pPr>
      <w:spacing w:before="120" w:after="120"/>
      <w:jc w:val="both"/>
    </w:pPr>
    <w:rPr>
      <w:rFonts w:ascii="Optima" w:hAnsi="Optima" w:cs="Optima"/>
      <w:sz w:val="22"/>
      <w:szCs w:val="22"/>
      <w:lang w:val="en-GB" w:eastAsia="zh-CN"/>
    </w:rPr>
  </w:style>
  <w:style w:type="character" w:styleId="Odwoanieprzypisudolnego">
    <w:name w:val="footnote reference"/>
    <w:uiPriority w:val="99"/>
    <w:semiHidden/>
    <w:unhideWhenUsed/>
    <w:rsid w:val="00652CAD"/>
    <w:rPr>
      <w:vertAlign w:val="superscript"/>
    </w:rPr>
  </w:style>
  <w:style w:type="character" w:customStyle="1" w:styleId="FontStyle111">
    <w:name w:val="Font Style111"/>
    <w:basedOn w:val="Domylnaczcionkaakapitu"/>
    <w:uiPriority w:val="99"/>
    <w:rsid w:val="00652CAD"/>
    <w:rPr>
      <w:rFonts w:ascii="Calibri" w:hAnsi="Calibri" w:cs="Calibri" w:hint="default"/>
      <w:sz w:val="20"/>
      <w:szCs w:val="20"/>
    </w:rPr>
  </w:style>
  <w:style w:type="table" w:styleId="Tabela-Siatka">
    <w:name w:val="Table Grid"/>
    <w:basedOn w:val="Standardowy"/>
    <w:uiPriority w:val="39"/>
    <w:rsid w:val="006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652CAD"/>
    <w:rPr>
      <w:color w:val="0000FF"/>
      <w:u w:val="single"/>
    </w:rPr>
  </w:style>
  <w:style w:type="numbering" w:customStyle="1" w:styleId="Styl111">
    <w:name w:val="Styl111"/>
    <w:rsid w:val="00652CAD"/>
    <w:pPr>
      <w:numPr>
        <w:numId w:val="1"/>
      </w:numPr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52CAD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418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krs.ms.gov.pl/web/wyszukiwarka-kr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14</Pages>
  <Words>4222</Words>
  <Characters>25336</Characters>
  <Application>Microsoft Office Word</Application>
  <DocSecurity>0</DocSecurity>
  <Lines>211</Lines>
  <Paragraphs>58</Paragraphs>
  <ScaleCrop>false</ScaleCrop>
  <Company/>
  <LinksUpToDate>false</LinksUpToDate>
  <CharactersWithSpaces>29500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niedzwieckiw</dc:creator>
  <cp:keywords/>
  <dc:description/>
  <cp:lastModifiedBy>niedzwieckiw</cp:lastModifiedBy>
  <cp:revision>1</cp:revision>
  <dcterms:created xsi:type="dcterms:W3CDTF">2022-09-29T07:15:00Z</dcterms:created>
  <dcterms:modified xsi:type="dcterms:W3CDTF">2022-09-29T07:17:00Z</dcterms:modified>
</cp:coreProperties>
</file>